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4F78F4" w:rsidRDefault="0049100D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4F78F4">
        <w:rPr>
          <w:rFonts w:ascii="Bookman Old Style" w:hAnsi="Bookman Old Style"/>
          <w:b/>
          <w:sz w:val="24"/>
        </w:rPr>
        <w:t>Umow</w:t>
      </w:r>
      <w:r w:rsidR="004C479A" w:rsidRPr="004F78F4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4F78F4">
        <w:rPr>
          <w:rFonts w:ascii="Bookman Old Style" w:hAnsi="Bookman Old Style"/>
          <w:b/>
          <w:sz w:val="24"/>
        </w:rPr>
        <w:t xml:space="preserve">Nr </w:t>
      </w:r>
      <w:r w:rsidR="00592290" w:rsidRPr="004F78F4">
        <w:rPr>
          <w:rFonts w:ascii="Bookman Old Style" w:hAnsi="Bookman Old Style"/>
          <w:b/>
          <w:sz w:val="24"/>
        </w:rPr>
        <w:t>DZP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592290" w:rsidRPr="004F78F4">
        <w:rPr>
          <w:rFonts w:ascii="Bookman Old Style" w:hAnsi="Bookman Old Style"/>
          <w:b/>
          <w:sz w:val="24"/>
        </w:rPr>
        <w:t>KO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B31D86" w:rsidRPr="004F78F4">
        <w:rPr>
          <w:rFonts w:ascii="Bookman Old Style" w:hAnsi="Bookman Old Style"/>
          <w:b/>
          <w:sz w:val="24"/>
          <w:lang w:val="pl-PL"/>
        </w:rPr>
        <w:t>……</w:t>
      </w:r>
      <w:r w:rsidR="00592290" w:rsidRPr="004F78F4">
        <w:rPr>
          <w:rFonts w:ascii="Bookman Old Style" w:hAnsi="Bookman Old Style"/>
          <w:b/>
          <w:sz w:val="24"/>
        </w:rPr>
        <w:t>/201</w:t>
      </w:r>
      <w:r w:rsidR="00742806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4F78F4" w:rsidRDefault="00E75E84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4F78F4">
        <w:rPr>
          <w:rFonts w:ascii="Bookman Old Style" w:hAnsi="Bookman Old Style"/>
          <w:b/>
          <w:sz w:val="24"/>
        </w:rPr>
        <w:t xml:space="preserve">na </w:t>
      </w:r>
      <w:r w:rsidR="00E27A6C" w:rsidRPr="004F78F4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4F78F4" w:rsidRDefault="00E62536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4F78F4">
        <w:rPr>
          <w:rFonts w:ascii="Bookman Old Style" w:hAnsi="Bookman Old Style"/>
          <w:b/>
          <w:szCs w:val="20"/>
        </w:rPr>
        <w:t>zawarta d</w:t>
      </w:r>
      <w:r w:rsidR="00E75E84" w:rsidRPr="004F78F4">
        <w:rPr>
          <w:rFonts w:ascii="Bookman Old Style" w:hAnsi="Bookman Old Style"/>
          <w:b/>
          <w:szCs w:val="20"/>
        </w:rPr>
        <w:t>nia</w:t>
      </w:r>
      <w:r w:rsidR="00205954" w:rsidRPr="004F78F4">
        <w:rPr>
          <w:rFonts w:ascii="Bookman Old Style" w:hAnsi="Bookman Old Style"/>
          <w:b/>
          <w:szCs w:val="20"/>
        </w:rPr>
        <w:t xml:space="preserve"> </w:t>
      </w:r>
      <w:r w:rsidR="00B31D86" w:rsidRPr="004F78F4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4F78F4">
        <w:rPr>
          <w:rFonts w:ascii="Bookman Old Style" w:hAnsi="Bookman Old Style"/>
          <w:b/>
          <w:szCs w:val="20"/>
        </w:rPr>
        <w:t>20</w:t>
      </w:r>
      <w:r w:rsidR="00C741C7" w:rsidRPr="004F78F4">
        <w:rPr>
          <w:rFonts w:ascii="Bookman Old Style" w:hAnsi="Bookman Old Style"/>
          <w:b/>
          <w:szCs w:val="20"/>
        </w:rPr>
        <w:t>1</w:t>
      </w:r>
      <w:r w:rsidR="00E065E0" w:rsidRPr="004F78F4">
        <w:rPr>
          <w:rFonts w:ascii="Bookman Old Style" w:hAnsi="Bookman Old Style"/>
          <w:b/>
          <w:szCs w:val="20"/>
        </w:rPr>
        <w:t>7</w:t>
      </w:r>
      <w:r w:rsidR="00205954" w:rsidRPr="004F78F4">
        <w:rPr>
          <w:rFonts w:ascii="Bookman Old Style" w:hAnsi="Bookman Old Style"/>
          <w:b/>
          <w:szCs w:val="20"/>
        </w:rPr>
        <w:t>r.</w:t>
      </w:r>
      <w:r w:rsidR="00E75E84" w:rsidRPr="004F78F4">
        <w:rPr>
          <w:rFonts w:ascii="Bookman Old Style" w:hAnsi="Bookman Old Style"/>
          <w:b/>
          <w:szCs w:val="20"/>
        </w:rPr>
        <w:t>,</w:t>
      </w:r>
      <w:r w:rsidR="00205954" w:rsidRPr="004F78F4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4F78F4" w:rsidRDefault="00E065E0" w:rsidP="00E065E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F78F4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F78F4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F78F4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>
        <w:rPr>
          <w:rFonts w:ascii="Bookman Old Style" w:hAnsi="Bookman Old Style"/>
          <w:sz w:val="20"/>
          <w:szCs w:val="20"/>
        </w:rPr>
        <w:t>itał zakładowy w wysokości: 11.9</w:t>
      </w:r>
      <w:r w:rsidRPr="004F78F4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0BE2AC79" w:rsidR="00264D69" w:rsidRPr="004F78F4" w:rsidRDefault="00E065E0" w:rsidP="00E065E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reprezentowaną przez </w:t>
      </w:r>
      <w:r w:rsidRPr="004F78F4">
        <w:rPr>
          <w:rFonts w:ascii="Bookman Old Style" w:hAnsi="Bookman Old Style"/>
          <w:b/>
          <w:sz w:val="20"/>
          <w:szCs w:val="20"/>
        </w:rPr>
        <w:t>Mirosława Wójciaka</w:t>
      </w:r>
      <w:r w:rsidRPr="004F78F4">
        <w:rPr>
          <w:rFonts w:ascii="Bookman Old Style" w:hAnsi="Bookman Old Style"/>
          <w:sz w:val="20"/>
          <w:szCs w:val="20"/>
        </w:rPr>
        <w:t xml:space="preserve"> – </w:t>
      </w:r>
      <w:r w:rsidRPr="004F78F4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4F78F4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4F78F4" w:rsidRDefault="00264D69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zwaną w treści umowy „</w:t>
      </w:r>
      <w:r w:rsidR="00D76963" w:rsidRPr="004F78F4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4F78F4">
        <w:rPr>
          <w:rFonts w:ascii="Bookman Old Style" w:hAnsi="Bookman Old Style"/>
          <w:b/>
          <w:sz w:val="20"/>
          <w:szCs w:val="20"/>
        </w:rPr>
        <w:t>amówienia</w:t>
      </w:r>
      <w:r w:rsidRPr="004F78F4">
        <w:rPr>
          <w:rFonts w:ascii="Bookman Old Style" w:hAnsi="Bookman Old Style"/>
          <w:b/>
          <w:sz w:val="20"/>
          <w:szCs w:val="20"/>
        </w:rPr>
        <w:t>”</w:t>
      </w:r>
      <w:r w:rsidR="00261C90" w:rsidRPr="004F78F4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4F78F4" w:rsidRDefault="00B31D86" w:rsidP="00E065E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 w:cs="Arial Narrow"/>
          <w:sz w:val="20"/>
          <w:szCs w:val="20"/>
        </w:rPr>
        <w:t>prowadząc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4F78F4">
        <w:rPr>
          <w:rFonts w:ascii="Bookman Old Style" w:hAnsi="Bookman Old Style" w:cs="Arial Narrow"/>
          <w:sz w:val="20"/>
          <w:szCs w:val="20"/>
        </w:rPr>
        <w:t>Prywatn</w:t>
      </w:r>
      <w:r w:rsidR="00CD2961" w:rsidRPr="004F78F4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4F78F4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4F78F4">
        <w:rPr>
          <w:rFonts w:ascii="Bookman Old Style" w:hAnsi="Bookman Old Style" w:cs="Arial Narrow"/>
          <w:sz w:val="20"/>
          <w:szCs w:val="20"/>
        </w:rPr>
        <w:t>………………</w:t>
      </w:r>
      <w:bookmarkStart w:id="0" w:name="_GoBack"/>
      <w:bookmarkEnd w:id="0"/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ul. </w:t>
      </w:r>
      <w:r w:rsidRPr="004F78F4">
        <w:rPr>
          <w:rFonts w:ascii="Bookman Old Style" w:hAnsi="Bookman Old Style" w:cs="Arial Narrow"/>
          <w:sz w:val="20"/>
          <w:szCs w:val="20"/>
        </w:rPr>
        <w:t>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Pr="004F78F4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4F78F4">
        <w:rPr>
          <w:rFonts w:ascii="Bookman Old Style" w:hAnsi="Bookman Old Style" w:cs="Arial Narrow"/>
          <w:sz w:val="20"/>
          <w:szCs w:val="20"/>
        </w:rPr>
        <w:t>posiadając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4F78F4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4F78F4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posługującym się NIP: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4F78F4">
        <w:rPr>
          <w:rFonts w:ascii="Bookman Old Style" w:hAnsi="Bookman Old Style"/>
          <w:sz w:val="20"/>
          <w:szCs w:val="20"/>
        </w:rPr>
        <w:t>o</w:t>
      </w:r>
      <w:r w:rsidR="001B558B" w:rsidRPr="004F78F4">
        <w:rPr>
          <w:rFonts w:ascii="Bookman Old Style" w:hAnsi="Bookman Old Style"/>
          <w:sz w:val="20"/>
          <w:szCs w:val="20"/>
        </w:rPr>
        <w:t>raz</w:t>
      </w:r>
      <w:r w:rsidR="003C56F7" w:rsidRPr="004F78F4">
        <w:rPr>
          <w:rFonts w:ascii="Bookman Old Style" w:hAnsi="Bookman Old Style"/>
          <w:sz w:val="20"/>
          <w:szCs w:val="20"/>
        </w:rPr>
        <w:t xml:space="preserve"> </w:t>
      </w:r>
      <w:r w:rsidR="001B558B" w:rsidRPr="004F78F4">
        <w:rPr>
          <w:rFonts w:ascii="Bookman Old Style" w:hAnsi="Bookman Old Style"/>
          <w:sz w:val="20"/>
          <w:szCs w:val="20"/>
        </w:rPr>
        <w:t>REGON</w:t>
      </w:r>
      <w:r w:rsidR="001E7600" w:rsidRPr="004F78F4">
        <w:rPr>
          <w:rFonts w:ascii="Bookman Old Style" w:hAnsi="Bookman Old Style"/>
          <w:sz w:val="20"/>
          <w:szCs w:val="20"/>
        </w:rPr>
        <w:t xml:space="preserve">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4F78F4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4F78F4" w:rsidRDefault="001B558B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</w:t>
      </w:r>
      <w:r w:rsidR="00E62536" w:rsidRPr="004F78F4">
        <w:rPr>
          <w:rFonts w:ascii="Bookman Old Style" w:hAnsi="Bookman Old Style"/>
          <w:sz w:val="20"/>
          <w:szCs w:val="20"/>
        </w:rPr>
        <w:t>ym</w:t>
      </w:r>
      <w:r w:rsidR="001E7600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dalej </w:t>
      </w:r>
      <w:r w:rsidR="00D76963" w:rsidRPr="004F78F4">
        <w:rPr>
          <w:rFonts w:ascii="Bookman Old Style" w:hAnsi="Bookman Old Style"/>
          <w:b/>
          <w:sz w:val="20"/>
          <w:szCs w:val="20"/>
        </w:rPr>
        <w:t>Przyjmującym Z</w:t>
      </w:r>
      <w:r w:rsidRPr="004F78F4">
        <w:rPr>
          <w:rFonts w:ascii="Bookman Old Style" w:hAnsi="Bookman Old Style"/>
          <w:b/>
          <w:sz w:val="20"/>
          <w:szCs w:val="20"/>
        </w:rPr>
        <w:t>amówienie</w:t>
      </w:r>
      <w:r w:rsidR="00D76963" w:rsidRPr="004F78F4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4F78F4" w:rsidRDefault="00261C90" w:rsidP="00E065E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4F78F4" w:rsidRDefault="00124D75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AF8C446" w:rsidR="007F52DA" w:rsidRPr="004F78F4" w:rsidRDefault="007F52DA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4F78F4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6942D6">
        <w:rPr>
          <w:rFonts w:ascii="Bookman Old Style" w:eastAsia="Bookman Old Style" w:hAnsi="Bookman Old Style"/>
          <w:sz w:val="20"/>
          <w:szCs w:val="20"/>
        </w:rPr>
        <w:t>6</w:t>
      </w:r>
      <w:r w:rsidRPr="004F78F4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6942D6">
        <w:rPr>
          <w:rFonts w:ascii="Bookman Old Style" w:eastAsia="Bookman Old Style" w:hAnsi="Bookman Old Style"/>
          <w:sz w:val="20"/>
          <w:szCs w:val="20"/>
        </w:rPr>
        <w:t xml:space="preserve">1638 </w:t>
      </w:r>
      <w:r w:rsidR="00124D75" w:rsidRPr="004F78F4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4F78F4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4F78F4">
        <w:rPr>
          <w:rFonts w:ascii="Bookman Old Style" w:eastAsia="Bookman Old Style" w:hAnsi="Bookman Old Style"/>
          <w:sz w:val="20"/>
          <w:szCs w:val="20"/>
        </w:rPr>
        <w:t>. zm.</w:t>
      </w:r>
      <w:r w:rsidRPr="004F78F4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4F78F4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4F78F4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C5227C3" w14:textId="77777777" w:rsidR="00E065E0" w:rsidRPr="004F78F4" w:rsidRDefault="00E065E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1.</w:t>
      </w:r>
    </w:p>
    <w:p w14:paraId="6F6C4CF1" w14:textId="6914C3AC" w:rsidR="00F80AEA" w:rsidRPr="004F78F4" w:rsidRDefault="00D76963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Udzielający </w:t>
      </w:r>
      <w:r w:rsidR="00597E52" w:rsidRPr="004F78F4">
        <w:rPr>
          <w:rFonts w:ascii="Bookman Old Style" w:hAnsi="Bookman Old Style"/>
        </w:rPr>
        <w:t>Z</w:t>
      </w:r>
      <w:r w:rsidRPr="004F78F4">
        <w:rPr>
          <w:rFonts w:ascii="Bookman Old Style" w:hAnsi="Bookman Old Style"/>
        </w:rPr>
        <w:t xml:space="preserve">amówienia zleca a Przyjmujący </w:t>
      </w:r>
      <w:r w:rsidR="00597E52" w:rsidRPr="004F78F4">
        <w:rPr>
          <w:rFonts w:ascii="Bookman Old Style" w:hAnsi="Bookman Old Style"/>
        </w:rPr>
        <w:t>Z</w:t>
      </w:r>
      <w:r w:rsidR="00261C90" w:rsidRPr="004F78F4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4F78F4">
        <w:rPr>
          <w:rFonts w:ascii="Bookman Old Style" w:eastAsia="Bookman Old Style" w:hAnsi="Bookman Old Style"/>
        </w:rPr>
        <w:t xml:space="preserve">polegających na pełnieniu </w:t>
      </w:r>
      <w:r w:rsidR="00261C90" w:rsidRPr="004F78F4">
        <w:rPr>
          <w:rFonts w:ascii="Bookman Old Style" w:hAnsi="Bookman Old Style"/>
          <w:kern w:val="144"/>
        </w:rPr>
        <w:t>obowiązków</w:t>
      </w:r>
      <w:r w:rsidR="009D7803" w:rsidRPr="004F78F4">
        <w:rPr>
          <w:rFonts w:ascii="Bookman Old Style" w:hAnsi="Bookman Old Style"/>
          <w:kern w:val="144"/>
        </w:rPr>
        <w:t xml:space="preserve"> </w:t>
      </w:r>
      <w:r w:rsidR="009D7803" w:rsidRPr="004F78F4">
        <w:rPr>
          <w:rFonts w:ascii="Bookman Old Style" w:hAnsi="Bookman Old Style"/>
          <w:b/>
          <w:kern w:val="144"/>
        </w:rPr>
        <w:t xml:space="preserve">lekarza </w:t>
      </w:r>
      <w:r w:rsidR="00F80AEA" w:rsidRPr="004F78F4">
        <w:rPr>
          <w:rFonts w:ascii="Bookman Old Style" w:hAnsi="Bookman Old Style"/>
          <w:b/>
          <w:kern w:val="144"/>
        </w:rPr>
        <w:t>dyżurnego w Szpitalu Pulmonologiczno-Reumatologicznym w Kup</w:t>
      </w:r>
      <w:r w:rsidR="000B15FC" w:rsidRPr="004F78F4">
        <w:rPr>
          <w:rFonts w:ascii="Bookman Old Style" w:hAnsi="Bookman Old Style"/>
          <w:b/>
          <w:kern w:val="144"/>
        </w:rPr>
        <w:t xml:space="preserve"> w pionie </w:t>
      </w:r>
      <w:r w:rsidR="006942D6">
        <w:rPr>
          <w:rFonts w:ascii="Bookman Old Style" w:hAnsi="Bookman Old Style"/>
          <w:b/>
          <w:kern w:val="144"/>
        </w:rPr>
        <w:t>……………………</w:t>
      </w:r>
      <w:r w:rsidR="000B15FC" w:rsidRPr="004F78F4">
        <w:rPr>
          <w:rFonts w:ascii="Bookman Old Style" w:hAnsi="Bookman Old Style"/>
          <w:b/>
          <w:kern w:val="144"/>
        </w:rPr>
        <w:t>.</w:t>
      </w:r>
    </w:p>
    <w:p w14:paraId="154CFB56" w14:textId="22046559" w:rsidR="001C5CF4" w:rsidRPr="004F78F4" w:rsidRDefault="00B551D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>Obowiązki</w:t>
      </w:r>
      <w:r w:rsidR="00261C90" w:rsidRPr="004F78F4">
        <w:rPr>
          <w:rFonts w:ascii="Bookman Old Style" w:hAnsi="Bookman Old Style"/>
        </w:rPr>
        <w:t xml:space="preserve"> lekarza</w:t>
      </w:r>
      <w:r w:rsidR="00F80AEA" w:rsidRPr="004F78F4">
        <w:rPr>
          <w:rFonts w:ascii="Bookman Old Style" w:hAnsi="Bookman Old Style"/>
        </w:rPr>
        <w:t xml:space="preserve"> dyżurnego </w:t>
      </w:r>
      <w:r w:rsidR="00261C90" w:rsidRPr="004F78F4">
        <w:rPr>
          <w:rFonts w:ascii="Bookman Old Style" w:hAnsi="Bookman Old Style"/>
        </w:rPr>
        <w:t>będą pełnio</w:t>
      </w:r>
      <w:r w:rsidR="007E284F" w:rsidRPr="004F78F4">
        <w:rPr>
          <w:rFonts w:ascii="Bookman Old Style" w:hAnsi="Bookman Old Style"/>
        </w:rPr>
        <w:t>ne</w:t>
      </w:r>
      <w:r w:rsidR="00F80AEA" w:rsidRPr="004F78F4">
        <w:rPr>
          <w:rFonts w:ascii="Bookman Old Style" w:hAnsi="Bookman Old Style"/>
        </w:rPr>
        <w:t xml:space="preserve"> </w:t>
      </w:r>
      <w:r w:rsidR="00F80AEA" w:rsidRPr="004F78F4">
        <w:rPr>
          <w:rFonts w:ascii="Bookman Old Style" w:hAnsi="Bookman Old Style"/>
          <w:kern w:val="144"/>
        </w:rPr>
        <w:t xml:space="preserve">w wymiarze </w:t>
      </w:r>
      <w:r w:rsidR="006942D6">
        <w:rPr>
          <w:rFonts w:ascii="Bookman Old Style" w:hAnsi="Bookman Old Style"/>
          <w:b/>
          <w:kern w:val="144"/>
        </w:rPr>
        <w:t>minimum</w:t>
      </w:r>
      <w:r w:rsidR="00F80AEA" w:rsidRPr="004F78F4">
        <w:rPr>
          <w:rFonts w:ascii="Bookman Old Style" w:hAnsi="Bookman Old Style"/>
          <w:b/>
          <w:kern w:val="144"/>
        </w:rPr>
        <w:t xml:space="preserve"> </w:t>
      </w:r>
      <w:r w:rsidR="006942D6">
        <w:rPr>
          <w:rFonts w:ascii="Bookman Old Style" w:hAnsi="Bookman Old Style"/>
          <w:b/>
          <w:kern w:val="144"/>
        </w:rPr>
        <w:t xml:space="preserve">4 </w:t>
      </w:r>
      <w:r w:rsidR="00F80AEA" w:rsidRPr="004F78F4">
        <w:rPr>
          <w:rFonts w:ascii="Bookman Old Style" w:hAnsi="Bookman Old Style"/>
          <w:kern w:val="144"/>
        </w:rPr>
        <w:t>dyżurów</w:t>
      </w:r>
      <w:r w:rsidR="006942D6">
        <w:rPr>
          <w:rFonts w:ascii="Bookman Old Style" w:hAnsi="Bookman Old Style"/>
          <w:kern w:val="144"/>
        </w:rPr>
        <w:t xml:space="preserve"> w miesiącu</w:t>
      </w:r>
      <w:r w:rsidR="00F80AEA" w:rsidRPr="004F78F4">
        <w:rPr>
          <w:rFonts w:ascii="Bookman Old Style" w:hAnsi="Bookman Old Style"/>
          <w:kern w:val="144"/>
        </w:rPr>
        <w:t xml:space="preserve">. Harmonogram dyżurów tj. lista dyżurowa będzie </w:t>
      </w:r>
      <w:r w:rsidR="00F80AEA" w:rsidRPr="004F78F4">
        <w:rPr>
          <w:rFonts w:ascii="Bookman Old Style" w:hAnsi="Bookman Old Style"/>
        </w:rPr>
        <w:t xml:space="preserve">ustalany do 20 dnia każdego miesiąca na miesiąc następny. </w:t>
      </w:r>
      <w:r w:rsidR="00327525" w:rsidRPr="004F78F4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6395C1FA" w14:textId="3E99D85C" w:rsidR="001C5CF4" w:rsidRPr="004F78F4" w:rsidRDefault="00F80AEA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Harmonogram dyżurów zatwierdza każdorazowo </w:t>
      </w:r>
      <w:r w:rsidR="007E284F" w:rsidRPr="004F78F4">
        <w:rPr>
          <w:rFonts w:ascii="Bookman Old Style" w:hAnsi="Bookman Old Style"/>
        </w:rPr>
        <w:t>Dyrektor</w:t>
      </w:r>
      <w:r w:rsidRPr="004F78F4">
        <w:rPr>
          <w:rFonts w:ascii="Bookman Old Style" w:hAnsi="Bookman Old Style"/>
        </w:rPr>
        <w:t xml:space="preserve"> </w:t>
      </w:r>
      <w:r w:rsidR="007E284F" w:rsidRPr="004F78F4">
        <w:rPr>
          <w:rFonts w:ascii="Bookman Old Style" w:hAnsi="Bookman Old Style"/>
        </w:rPr>
        <w:t>ds. Lecznictwa</w:t>
      </w:r>
      <w:r w:rsidR="001C5CF4" w:rsidRPr="004F78F4">
        <w:rPr>
          <w:rFonts w:ascii="Bookman Old Style" w:hAnsi="Bookman Old Style"/>
        </w:rPr>
        <w:t>.</w:t>
      </w:r>
    </w:p>
    <w:p w14:paraId="0586B2EB" w14:textId="5D75734B" w:rsidR="00B551DF" w:rsidRPr="004F78F4" w:rsidRDefault="00426446" w:rsidP="00E065E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>Przyjmujący Zamówienie zobowiązuje się do wykonywania</w:t>
      </w:r>
      <w:r w:rsidR="001C5CF4" w:rsidRPr="004F78F4">
        <w:rPr>
          <w:rFonts w:ascii="Bookman Old Style" w:hAnsi="Bookman Old Style"/>
        </w:rPr>
        <w:t xml:space="preserve"> niezbędnych </w:t>
      </w:r>
      <w:r w:rsidRPr="004F78F4">
        <w:rPr>
          <w:rFonts w:ascii="Bookman Old Style" w:hAnsi="Bookman Old Style"/>
        </w:rPr>
        <w:t xml:space="preserve">badań </w:t>
      </w:r>
      <w:r w:rsidR="00E62536" w:rsidRPr="004F78F4">
        <w:rPr>
          <w:rFonts w:ascii="Bookman Old Style" w:hAnsi="Bookman Old Style"/>
        </w:rPr>
        <w:t>diagnostycznych</w:t>
      </w:r>
      <w:r w:rsidRPr="004F78F4">
        <w:rPr>
          <w:rFonts w:ascii="Bookman Old Style" w:hAnsi="Bookman Old Style"/>
        </w:rPr>
        <w:t xml:space="preserve"> na rzecz pacjentów </w:t>
      </w:r>
      <w:r w:rsidR="00E62536" w:rsidRPr="004F78F4">
        <w:rPr>
          <w:rFonts w:ascii="Bookman Old Style" w:hAnsi="Bookman Old Style"/>
        </w:rPr>
        <w:t>podlegających jego opiece</w:t>
      </w:r>
      <w:r w:rsidRPr="004F78F4">
        <w:rPr>
          <w:rFonts w:ascii="Bookman Old Style" w:hAnsi="Bookman Old Style"/>
        </w:rPr>
        <w:t>.</w:t>
      </w:r>
    </w:p>
    <w:p w14:paraId="0586B2EC" w14:textId="66659EA4" w:rsidR="00AF0269" w:rsidRPr="004F78F4" w:rsidRDefault="00EE2574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  <w:kern w:val="144"/>
        </w:rPr>
        <w:t xml:space="preserve">Przyjmujący Zamówienie, </w:t>
      </w:r>
      <w:r w:rsidR="00AF0269" w:rsidRPr="004F78F4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4F78F4">
        <w:rPr>
          <w:rFonts w:ascii="Bookman Old Style" w:hAnsi="Bookman Old Style"/>
          <w:kern w:val="144"/>
        </w:rPr>
        <w:t>Przyjęć Udzielającego Zamówienia</w:t>
      </w:r>
      <w:r w:rsidR="00E62536" w:rsidRPr="004F78F4">
        <w:rPr>
          <w:rFonts w:ascii="Bookman Old Style" w:hAnsi="Bookman Old Style"/>
          <w:kern w:val="144"/>
        </w:rPr>
        <w:t>.</w:t>
      </w:r>
    </w:p>
    <w:p w14:paraId="0586B2ED" w14:textId="77777777" w:rsidR="00F44F0F" w:rsidRPr="004F78F4" w:rsidRDefault="00F44F0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4F78F4">
        <w:rPr>
          <w:rFonts w:ascii="Bookman Old Style" w:hAnsi="Bookman Old Style"/>
        </w:rPr>
        <w:t xml:space="preserve">zakresie wykraczającym </w:t>
      </w:r>
      <w:r w:rsidRPr="004F78F4">
        <w:rPr>
          <w:rFonts w:ascii="Bookman Old Style" w:hAnsi="Bookman Old Style"/>
        </w:rPr>
        <w:t xml:space="preserve">poza </w:t>
      </w:r>
      <w:r w:rsidR="00E03CD7" w:rsidRPr="004F78F4">
        <w:rPr>
          <w:rFonts w:ascii="Bookman Old Style" w:hAnsi="Bookman Old Style"/>
        </w:rPr>
        <w:t>harmonogram przewidziany niniejszą umową</w:t>
      </w:r>
      <w:r w:rsidRPr="004F78F4">
        <w:rPr>
          <w:rFonts w:ascii="Bookman Old Style" w:hAnsi="Bookman Old Style"/>
        </w:rPr>
        <w:t>.</w:t>
      </w:r>
    </w:p>
    <w:p w14:paraId="20A36BBE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1)</w:t>
      </w:r>
      <w:r w:rsidRPr="004F78F4">
        <w:rPr>
          <w:rFonts w:ascii="Bookman Old Style" w:hAnsi="Bookman Old Style"/>
          <w:sz w:val="20"/>
          <w:szCs w:val="20"/>
        </w:rPr>
        <w:tab/>
        <w:t>Szc</w:t>
      </w:r>
      <w:r w:rsidR="00905DF3" w:rsidRPr="004F78F4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2)</w:t>
      </w:r>
      <w:r w:rsidRPr="004F78F4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1C5CF4" w:rsidRPr="004F78F4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4F78F4" w:rsidRDefault="00261C90" w:rsidP="00E065E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4F78F4" w:rsidRDefault="00B74541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</w:t>
      </w:r>
      <w:r w:rsidR="00261C90" w:rsidRPr="004F78F4">
        <w:rPr>
          <w:rFonts w:ascii="Bookman Old Style" w:hAnsi="Bookman Old Style"/>
          <w:sz w:val="20"/>
          <w:szCs w:val="20"/>
        </w:rPr>
        <w:lastRenderedPageBreak/>
        <w:t xml:space="preserve">przepisów powszechnie obowiązującego prawa, standardom udzielania świadczeń zdrowotnych ustalonych przez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4F78F4">
        <w:rPr>
          <w:rFonts w:ascii="Bookman Old Style" w:hAnsi="Bookman Old Style"/>
          <w:sz w:val="20"/>
          <w:szCs w:val="20"/>
        </w:rPr>
        <w:t>A</w:t>
      </w:r>
      <w:r w:rsidR="00261C90" w:rsidRPr="004F78F4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4F78F4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4F78F4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4F78F4">
        <w:rPr>
          <w:rFonts w:ascii="Bookman Old Style" w:hAnsi="Bookman Old Style"/>
          <w:sz w:val="20"/>
          <w:szCs w:val="20"/>
        </w:rPr>
        <w:t>oraz wewnętrzn</w:t>
      </w:r>
      <w:r w:rsidR="00737E43" w:rsidRPr="004F78F4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4F78F4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4F78F4">
        <w:rPr>
          <w:rFonts w:ascii="Bookman Old Style" w:hAnsi="Bookman Old Style"/>
          <w:sz w:val="20"/>
          <w:szCs w:val="20"/>
        </w:rPr>
        <w:t>ddział</w:t>
      </w:r>
      <w:r w:rsidR="00D75A28" w:rsidRPr="004F78F4">
        <w:rPr>
          <w:rFonts w:ascii="Bookman Old Style" w:hAnsi="Bookman Old Style"/>
          <w:sz w:val="20"/>
          <w:szCs w:val="20"/>
        </w:rPr>
        <w:t xml:space="preserve">ów, 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4F78F4">
        <w:rPr>
          <w:rFonts w:ascii="Bookman Old Style" w:hAnsi="Bookman Old Style"/>
          <w:sz w:val="20"/>
          <w:szCs w:val="20"/>
        </w:rPr>
        <w:t>a w szczególności</w:t>
      </w:r>
      <w:r w:rsidR="00803170" w:rsidRPr="004F78F4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4F78F4" w:rsidRDefault="002B5A4A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4F78F4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F44F0F" w:rsidRPr="004F78F4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4F78F4" w:rsidRDefault="00D75A28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4F78F4">
        <w:rPr>
          <w:rFonts w:ascii="Bookman Old Style" w:hAnsi="Bookman Old Style"/>
          <w:sz w:val="20"/>
          <w:szCs w:val="20"/>
        </w:rPr>
        <w:t xml:space="preserve"> i Ministra Zdrowia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4F78F4" w:rsidRDefault="00104A3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B74541" w:rsidRPr="004F78F4">
        <w:rPr>
          <w:rFonts w:ascii="Bookman Old Style" w:hAnsi="Bookman Old Style"/>
          <w:sz w:val="20"/>
          <w:szCs w:val="20"/>
        </w:rPr>
        <w:t>,</w:t>
      </w:r>
      <w:r w:rsidR="0088305E" w:rsidRPr="004F78F4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4F78F4">
        <w:rPr>
          <w:rFonts w:ascii="Bookman Old Style" w:hAnsi="Bookman Old Style"/>
          <w:sz w:val="20"/>
          <w:szCs w:val="20"/>
        </w:rPr>
        <w:t xml:space="preserve"> </w:t>
      </w:r>
      <w:r w:rsidR="00E03CD7" w:rsidRPr="004F78F4">
        <w:rPr>
          <w:rFonts w:ascii="Bookman Old Style" w:hAnsi="Bookman Old Style"/>
          <w:sz w:val="20"/>
          <w:szCs w:val="20"/>
        </w:rPr>
        <w:t>t</w:t>
      </w:r>
      <w:r w:rsidR="0088305E" w:rsidRPr="004F78F4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4F78F4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zasad </w:t>
      </w:r>
      <w:r w:rsidRPr="004F78F4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44FAD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posiadania</w:t>
      </w:r>
      <w:r w:rsidR="00A21188" w:rsidRPr="004F78F4">
        <w:rPr>
          <w:rFonts w:ascii="Bookman Old Style" w:hAnsi="Bookman Old Style"/>
          <w:sz w:val="20"/>
          <w:szCs w:val="20"/>
        </w:rPr>
        <w:t xml:space="preserve"> </w:t>
      </w:r>
      <w:r w:rsidR="007A4645" w:rsidRPr="00844FAD">
        <w:rPr>
          <w:rFonts w:ascii="Bookman Old Style" w:hAnsi="Bookman Old Style"/>
          <w:sz w:val="20"/>
          <w:szCs w:val="20"/>
        </w:rPr>
        <w:t xml:space="preserve">aktualnych uprawnień </w:t>
      </w:r>
      <w:r w:rsidRPr="00844FAD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44FAD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844FAD" w:rsidRDefault="00E430AE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D780F6" w:rsidR="003C7BD9" w:rsidRPr="00844FAD" w:rsidRDefault="00EC1407" w:rsidP="007428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844FAD">
        <w:rPr>
          <w:rFonts w:ascii="Bookman Old Style" w:hAnsi="Bookman Old Style"/>
          <w:sz w:val="20"/>
          <w:szCs w:val="20"/>
        </w:rPr>
        <w:t xml:space="preserve">m </w:t>
      </w:r>
      <w:r w:rsidR="00D45FFB" w:rsidRPr="00844FAD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844FAD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844FAD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844FAD">
        <w:rPr>
          <w:rFonts w:ascii="Bookman Old Style" w:hAnsi="Bookman Old Style"/>
          <w:sz w:val="20"/>
          <w:szCs w:val="20"/>
        </w:rPr>
        <w:t>.</w:t>
      </w:r>
      <w:r w:rsidR="00742806" w:rsidRPr="00844FAD">
        <w:rPr>
          <w:rFonts w:ascii="Bookman Old Style" w:hAnsi="Bookman Old Style"/>
          <w:sz w:val="20"/>
          <w:szCs w:val="20"/>
        </w:rPr>
        <w:t xml:space="preserve"> W przypadku wykonania tych badań w wymaganym terminie                     u lekarza medycyny pracy wskazanego przez Udzielającego zamówienia - </w:t>
      </w:r>
      <w:r w:rsidR="00742806" w:rsidRPr="00844FAD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="00742806" w:rsidRPr="00844FAD">
        <w:rPr>
          <w:rFonts w:ascii="Bookman Old Style" w:hAnsi="Bookman Old Style"/>
          <w:sz w:val="20"/>
          <w:szCs w:val="20"/>
        </w:rPr>
        <w:t>Przyjmujący zamówienie, do celów orzecznictwa                         z zakresu medycyny pracy,  zobowiązany będzie do uzyskania opisu stanowiska pracy u pracownika BHP Udzielającego zamówienia.</w:t>
      </w:r>
    </w:p>
    <w:p w14:paraId="0586B301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Odpowiedzialność za szkody wyrządzone przy udzielaniu</w:t>
      </w:r>
      <w:r w:rsidRPr="004F78F4">
        <w:rPr>
          <w:rFonts w:ascii="Bookman Old Style" w:hAnsi="Bookman Old Style"/>
          <w:sz w:val="20"/>
          <w:szCs w:val="20"/>
        </w:rPr>
        <w:t xml:space="preserve"> świadczeń objętych przedmiotem niniejszej umowy ponoszą solidarnie Udzielający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4F78F4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163CDC12" w:rsidR="00597E52" w:rsidRPr="000768FB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0768FB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0768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0768FB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0768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0768FB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0768FB">
        <w:rPr>
          <w:rFonts w:ascii="Bookman Old Style" w:hAnsi="Bookman Old Style" w:cs="Arial Narrow"/>
          <w:sz w:val="20"/>
          <w:szCs w:val="20"/>
        </w:rPr>
        <w:t>z 201</w:t>
      </w:r>
      <w:r w:rsidR="006942D6" w:rsidRPr="000768FB">
        <w:rPr>
          <w:rFonts w:ascii="Bookman Old Style" w:hAnsi="Bookman Old Style" w:cs="Arial Narrow"/>
          <w:sz w:val="20"/>
          <w:szCs w:val="20"/>
        </w:rPr>
        <w:t>6</w:t>
      </w:r>
      <w:r w:rsidR="00F8161E" w:rsidRPr="000768FB">
        <w:rPr>
          <w:rFonts w:ascii="Bookman Old Style" w:hAnsi="Bookman Old Style" w:cs="Arial Narrow"/>
          <w:sz w:val="20"/>
          <w:szCs w:val="20"/>
        </w:rPr>
        <w:t>r.</w:t>
      </w:r>
      <w:r w:rsidRPr="000768FB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0768FB">
        <w:rPr>
          <w:rFonts w:ascii="Bookman Old Style" w:hAnsi="Bookman Old Style" w:cs="Arial Narrow"/>
          <w:sz w:val="20"/>
          <w:szCs w:val="20"/>
        </w:rPr>
        <w:t>1638</w:t>
      </w:r>
      <w:r w:rsidR="00742806" w:rsidRPr="000768FB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0768FB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0768FB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0768FB">
        <w:rPr>
          <w:rFonts w:ascii="Bookman Old Style" w:hAnsi="Bookman Old Style" w:cs="Arial Narrow"/>
          <w:sz w:val="20"/>
          <w:szCs w:val="20"/>
        </w:rPr>
        <w:t>. zm.</w:t>
      </w:r>
      <w:r w:rsidRPr="000768FB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0768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0768FB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0768FB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0768FB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0768FB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4F78F4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4F78F4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4F78F4">
        <w:rPr>
          <w:rFonts w:ascii="Bookman Old Style" w:hAnsi="Bookman Old Style" w:cs="Arial Narrow"/>
          <w:sz w:val="20"/>
          <w:szCs w:val="20"/>
        </w:rPr>
        <w:t>Z</w:t>
      </w:r>
      <w:r w:rsidR="002978A5" w:rsidRPr="004F78F4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4F78F4" w:rsidRDefault="00A21188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4F78F4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4F78F4" w:rsidRDefault="00F30B7F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4F78F4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4F78F4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4F78F4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4F78F4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4F78F4" w:rsidRDefault="00926544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4F78F4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4F78F4">
        <w:rPr>
          <w:rFonts w:ascii="Bookman Old Style" w:hAnsi="Bookman Old Style" w:cs="Arial Narrow"/>
          <w:sz w:val="20"/>
          <w:szCs w:val="20"/>
        </w:rPr>
        <w:t>SCM Sp. z o. o.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lastRenderedPageBreak/>
        <w:t>zachowania w tajemnicy wszelkich informacji i danych dotyczących Udzielającego zamówienia oraz danych osobowych uzyskanych w związku z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4F78F4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4F78F4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0768FB" w:rsidRDefault="00261C90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</w:t>
      </w:r>
      <w:r w:rsidRPr="000768FB">
        <w:rPr>
          <w:rFonts w:ascii="Bookman Old Style" w:hAnsi="Bookman Old Style"/>
          <w:sz w:val="20"/>
          <w:szCs w:val="20"/>
        </w:rPr>
        <w:t xml:space="preserve">rozporządzeniem Ministra Zdrowia z dnia </w:t>
      </w:r>
      <w:r w:rsidR="00124D75" w:rsidRPr="000768FB">
        <w:rPr>
          <w:rFonts w:ascii="Bookman Old Style" w:hAnsi="Bookman Old Style"/>
          <w:sz w:val="20"/>
          <w:szCs w:val="20"/>
        </w:rPr>
        <w:t xml:space="preserve">9 listopada </w:t>
      </w:r>
      <w:r w:rsidRPr="000768FB">
        <w:rPr>
          <w:rFonts w:ascii="Bookman Old Style" w:hAnsi="Bookman Old Style"/>
          <w:sz w:val="20"/>
          <w:szCs w:val="20"/>
        </w:rPr>
        <w:t>201</w:t>
      </w:r>
      <w:r w:rsidR="00124D75" w:rsidRPr="000768FB">
        <w:rPr>
          <w:rFonts w:ascii="Bookman Old Style" w:hAnsi="Bookman Old Style"/>
          <w:sz w:val="20"/>
          <w:szCs w:val="20"/>
        </w:rPr>
        <w:t>5</w:t>
      </w:r>
      <w:r w:rsidRPr="000768FB">
        <w:rPr>
          <w:rFonts w:ascii="Bookman Old Style" w:hAnsi="Bookman Old Style"/>
          <w:sz w:val="20"/>
          <w:szCs w:val="20"/>
        </w:rPr>
        <w:t xml:space="preserve">r. </w:t>
      </w:r>
      <w:r w:rsidR="00124D75" w:rsidRPr="000768FB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0768FB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0768FB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0768FB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0768FB">
        <w:rPr>
          <w:rFonts w:ascii="Bookman Old Style" w:hAnsi="Bookman Old Style"/>
          <w:sz w:val="20"/>
          <w:szCs w:val="20"/>
        </w:rPr>
        <w:t xml:space="preserve"> (</w:t>
      </w:r>
      <w:r w:rsidR="00124D75" w:rsidRPr="000768FB">
        <w:rPr>
          <w:rFonts w:ascii="Bookman Old Style" w:hAnsi="Bookman Old Style"/>
          <w:sz w:val="20"/>
          <w:szCs w:val="20"/>
        </w:rPr>
        <w:t>Dz. U. z 2015</w:t>
      </w:r>
      <w:r w:rsidR="00710C38" w:rsidRPr="000768FB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0768FB">
        <w:rPr>
          <w:rFonts w:ascii="Bookman Old Style" w:hAnsi="Bookman Old Style"/>
          <w:sz w:val="20"/>
          <w:szCs w:val="20"/>
        </w:rPr>
        <w:t>2069</w:t>
      </w:r>
      <w:r w:rsidRPr="000768FB">
        <w:rPr>
          <w:rFonts w:ascii="Bookman Old Style" w:hAnsi="Bookman Old Style"/>
          <w:sz w:val="20"/>
          <w:szCs w:val="20"/>
        </w:rPr>
        <w:t>)</w:t>
      </w:r>
      <w:r w:rsidR="00124D75" w:rsidRPr="000768FB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4F78F4" w:rsidRDefault="00597E52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4F78F4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 </w:t>
      </w:r>
      <w:r w:rsidRPr="004F78F4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4F78F4" w:rsidRDefault="00261C90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4F78F4" w:rsidRDefault="007F52DA" w:rsidP="00E065E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4F78F4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4F78F4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4F78F4">
        <w:rPr>
          <w:rFonts w:ascii="Bookman Old Style" w:hAnsi="Bookman Old Style" w:cs="Times New Roman"/>
          <w:sz w:val="20"/>
          <w:szCs w:val="20"/>
        </w:rPr>
        <w:t xml:space="preserve">, </w:t>
      </w:r>
      <w:r w:rsidRPr="004F78F4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4F78F4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bCs/>
          <w:sz w:val="20"/>
          <w:szCs w:val="20"/>
        </w:rPr>
        <w:t>Z</w:t>
      </w:r>
      <w:r w:rsidRPr="004F78F4">
        <w:rPr>
          <w:rFonts w:ascii="Bookman Old Style" w:hAnsi="Bookman Old Style"/>
          <w:bCs/>
          <w:sz w:val="20"/>
          <w:szCs w:val="20"/>
        </w:rPr>
        <w:t>amówienie</w:t>
      </w:r>
      <w:r w:rsidRPr="004F78F4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4F78F4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4F78F4">
        <w:rPr>
          <w:rFonts w:ascii="Bookman Old Style" w:hAnsi="Bookman Old Style"/>
          <w:sz w:val="20"/>
          <w:szCs w:val="20"/>
        </w:rPr>
        <w:t>Z</w:t>
      </w:r>
      <w:r w:rsidR="007B56F2" w:rsidRPr="004F78F4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4F78F4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bCs/>
          <w:sz w:val="20"/>
          <w:szCs w:val="20"/>
        </w:rPr>
        <w:t>Przyjmujący zamówienie</w:t>
      </w:r>
      <w:r w:rsidRPr="004F78F4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4F78F4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Default="004F78F4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4F78F4" w:rsidRDefault="00261C90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4F78F4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4F78F4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4F78F4" w:rsidRDefault="00F30B7F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4F78F4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4F78F4">
        <w:rPr>
          <w:rFonts w:ascii="Bookman Old Style" w:hAnsi="Bookman Old Style"/>
          <w:sz w:val="20"/>
          <w:szCs w:val="20"/>
        </w:rPr>
        <w:t xml:space="preserve">jest pobierana na rzecz </w:t>
      </w:r>
      <w:r w:rsidRPr="004F78F4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4F78F4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4F78F4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4F78F4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="00B7370C" w:rsidRPr="004F78F4">
        <w:rPr>
          <w:rFonts w:ascii="Bookman Old Style" w:hAnsi="Bookman Old Style"/>
          <w:sz w:val="20"/>
          <w:szCs w:val="20"/>
        </w:rPr>
        <w:t>amówieni</w:t>
      </w:r>
      <w:r w:rsidR="002B5A4A" w:rsidRPr="004F78F4">
        <w:rPr>
          <w:rFonts w:ascii="Bookman Old Style" w:hAnsi="Bookman Old Style"/>
          <w:sz w:val="20"/>
          <w:szCs w:val="20"/>
        </w:rPr>
        <w:t>a</w:t>
      </w:r>
      <w:r w:rsidR="00B7370C" w:rsidRPr="004F78F4">
        <w:rPr>
          <w:rFonts w:ascii="Bookman Old Style" w:hAnsi="Bookman Old Style"/>
          <w:sz w:val="20"/>
          <w:szCs w:val="20"/>
        </w:rPr>
        <w:t xml:space="preserve">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4F78F4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4F78F4">
        <w:rPr>
          <w:rFonts w:ascii="Bookman Old Style" w:hAnsi="Bookman Old Style"/>
          <w:sz w:val="20"/>
          <w:szCs w:val="20"/>
        </w:rPr>
        <w:t>Udzielającego Zamówienia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0768FB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Pr="004F78F4">
        <w:rPr>
          <w:rFonts w:ascii="Bookman Old Style" w:hAnsi="Bookman Old Style"/>
          <w:sz w:val="20"/>
          <w:szCs w:val="20"/>
        </w:rPr>
        <w:t xml:space="preserve">w przepisach </w:t>
      </w:r>
      <w:r w:rsidRPr="000768FB">
        <w:rPr>
          <w:rFonts w:ascii="Bookman Old Style" w:hAnsi="Bookman Old Style"/>
          <w:sz w:val="20"/>
          <w:szCs w:val="20"/>
        </w:rPr>
        <w:t>powszechnie obowiązującego prawa, w ty</w:t>
      </w:r>
      <w:r w:rsidR="00905DF3" w:rsidRPr="000768FB">
        <w:rPr>
          <w:rFonts w:ascii="Bookman Old Style" w:hAnsi="Bookman Old Style"/>
          <w:sz w:val="20"/>
          <w:szCs w:val="20"/>
        </w:rPr>
        <w:t>m także w ustawie</w:t>
      </w:r>
      <w:r w:rsidR="00124D75" w:rsidRPr="000768FB">
        <w:rPr>
          <w:rFonts w:ascii="Bookman Old Style" w:hAnsi="Bookman Old Style"/>
          <w:sz w:val="20"/>
          <w:szCs w:val="20"/>
        </w:rPr>
        <w:t xml:space="preserve"> </w:t>
      </w:r>
      <w:r w:rsidRPr="000768FB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0768FB">
        <w:rPr>
          <w:rFonts w:ascii="Bookman Old Style" w:hAnsi="Bookman Old Style"/>
          <w:sz w:val="20"/>
          <w:szCs w:val="20"/>
        </w:rPr>
        <w:t>z. U. z 2017</w:t>
      </w:r>
      <w:r w:rsidRPr="000768FB">
        <w:rPr>
          <w:rFonts w:ascii="Bookman Old Style" w:hAnsi="Bookman Old Style"/>
          <w:sz w:val="20"/>
          <w:szCs w:val="20"/>
        </w:rPr>
        <w:t xml:space="preserve">r. poz. </w:t>
      </w:r>
      <w:r w:rsidR="000768FB" w:rsidRPr="000768FB">
        <w:rPr>
          <w:rFonts w:ascii="Bookman Old Style" w:hAnsi="Bookman Old Style"/>
          <w:sz w:val="20"/>
          <w:szCs w:val="20"/>
        </w:rPr>
        <w:t>1938</w:t>
      </w:r>
      <w:r w:rsidR="00124D75" w:rsidRPr="000768FB">
        <w:rPr>
          <w:rFonts w:ascii="Bookman Old Style" w:hAnsi="Bookman Old Style"/>
          <w:sz w:val="20"/>
          <w:szCs w:val="20"/>
        </w:rPr>
        <w:t xml:space="preserve"> </w:t>
      </w:r>
      <w:r w:rsidRPr="000768FB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0768FB">
        <w:rPr>
          <w:rFonts w:ascii="Bookman Old Style" w:hAnsi="Bookman Old Style"/>
          <w:sz w:val="20"/>
          <w:szCs w:val="20"/>
        </w:rPr>
        <w:t>późn</w:t>
      </w:r>
      <w:proofErr w:type="spellEnd"/>
      <w:r w:rsidRPr="000768FB">
        <w:rPr>
          <w:rFonts w:ascii="Bookman Old Style" w:hAnsi="Bookman Old Style"/>
          <w:sz w:val="20"/>
          <w:szCs w:val="20"/>
        </w:rPr>
        <w:t>. zm</w:t>
      </w:r>
      <w:r w:rsidR="00124D75" w:rsidRPr="000768FB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4F78F4" w:rsidRDefault="00B7370C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0768FB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0768FB">
        <w:rPr>
          <w:rFonts w:ascii="Bookman Old Style" w:hAnsi="Bookman Old Style"/>
          <w:sz w:val="20"/>
          <w:szCs w:val="20"/>
        </w:rPr>
        <w:t>Z</w:t>
      </w:r>
      <w:r w:rsidRPr="000768FB">
        <w:rPr>
          <w:rFonts w:ascii="Bookman Old Style" w:hAnsi="Bookman Old Style"/>
          <w:sz w:val="20"/>
          <w:szCs w:val="20"/>
        </w:rPr>
        <w:t>amówienie</w:t>
      </w:r>
      <w:r w:rsidRPr="004F78F4">
        <w:rPr>
          <w:rFonts w:ascii="Bookman Old Style" w:hAnsi="Bookman Old Style"/>
          <w:sz w:val="20"/>
          <w:szCs w:val="20"/>
        </w:rPr>
        <w:t xml:space="preserve"> nie może w żadnych okolicznościach opuścić terenu </w:t>
      </w:r>
      <w:r w:rsidR="00F70D96" w:rsidRPr="004F78F4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4F78F4">
        <w:rPr>
          <w:rFonts w:ascii="Bookman Old Style" w:hAnsi="Bookman Old Style"/>
          <w:sz w:val="20"/>
          <w:szCs w:val="20"/>
        </w:rPr>
        <w:t xml:space="preserve">ich </w:t>
      </w:r>
      <w:r w:rsidR="00DA7ED3" w:rsidRPr="004F78F4">
        <w:rPr>
          <w:rFonts w:ascii="Bookman Old Style" w:hAnsi="Bookman Old Style"/>
          <w:sz w:val="20"/>
          <w:szCs w:val="20"/>
        </w:rPr>
        <w:t>realizacji, chyba, ż</w:t>
      </w:r>
      <w:r w:rsidRPr="004F78F4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4F78F4">
        <w:rPr>
          <w:rFonts w:ascii="Bookman Old Style" w:hAnsi="Bookman Old Style"/>
          <w:sz w:val="20"/>
          <w:szCs w:val="20"/>
        </w:rPr>
        <w:t>Udzielającego Zamówienia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4F78F4" w:rsidRDefault="00FD0188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9B184C" w:rsidRPr="004F78F4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4F78F4" w:rsidRDefault="00261C9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4F78F4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4F78F4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4F78F4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4F78F4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4F78F4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4F78F4">
        <w:rPr>
          <w:rFonts w:ascii="Bookman Old Style" w:hAnsi="Bookman Old Style" w:cs="Arial Narrow"/>
          <w:sz w:val="20"/>
          <w:szCs w:val="20"/>
        </w:rPr>
        <w:t>00/100)</w:t>
      </w:r>
      <w:r w:rsidR="00413EB6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za </w:t>
      </w:r>
      <w:r w:rsidRPr="004F78F4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4F78F4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4F78F4" w:rsidRDefault="00D851A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4F78F4">
        <w:rPr>
          <w:rFonts w:ascii="Bookman Old Style" w:hAnsi="Bookman Old Style"/>
          <w:sz w:val="20"/>
          <w:szCs w:val="20"/>
        </w:rPr>
        <w:t>,</w:t>
      </w:r>
      <w:r w:rsidRPr="004F78F4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4F78F4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4F78F4">
        <w:rPr>
          <w:rFonts w:ascii="Bookman Old Style" w:hAnsi="Bookman Old Style"/>
          <w:sz w:val="20"/>
          <w:szCs w:val="20"/>
        </w:rPr>
        <w:t xml:space="preserve">uznania </w:t>
      </w:r>
      <w:r w:rsidRPr="004F78F4">
        <w:rPr>
          <w:rFonts w:ascii="Bookman Old Style" w:hAnsi="Bookman Old Style"/>
          <w:sz w:val="20"/>
          <w:szCs w:val="20"/>
        </w:rPr>
        <w:t>ra</w:t>
      </w:r>
      <w:r w:rsidR="00FD0188" w:rsidRPr="004F78F4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4F78F4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</w:t>
      </w:r>
      <w:r w:rsidR="00FF093B" w:rsidRPr="004F78F4">
        <w:rPr>
          <w:rFonts w:ascii="Bookman Old Style" w:hAnsi="Bookman Old Style"/>
          <w:sz w:val="20"/>
          <w:szCs w:val="20"/>
        </w:rPr>
        <w:t>e</w:t>
      </w:r>
      <w:r w:rsidRPr="004F78F4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9.</w:t>
      </w:r>
    </w:p>
    <w:p w14:paraId="0586B333" w14:textId="6D053570" w:rsidR="005340C5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4F78F4">
        <w:rPr>
          <w:rFonts w:ascii="Bookman Old Style" w:hAnsi="Bookman Old Style"/>
          <w:b/>
          <w:sz w:val="20"/>
          <w:szCs w:val="20"/>
        </w:rPr>
        <w:t>1</w:t>
      </w:r>
      <w:r w:rsidR="00DA7ED3" w:rsidRPr="004F78F4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4F78F4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4F78F4">
        <w:rPr>
          <w:rFonts w:ascii="Bookman Old Style" w:hAnsi="Bookman Old Style"/>
          <w:b/>
          <w:sz w:val="20"/>
          <w:szCs w:val="20"/>
        </w:rPr>
        <w:t>201</w:t>
      </w:r>
      <w:r w:rsidR="00742806">
        <w:rPr>
          <w:rFonts w:ascii="Bookman Old Style" w:hAnsi="Bookman Old Style"/>
          <w:b/>
          <w:sz w:val="20"/>
          <w:szCs w:val="20"/>
        </w:rPr>
        <w:t>8</w:t>
      </w:r>
      <w:r w:rsidR="00EC1407" w:rsidRPr="004F78F4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4F78F4">
        <w:rPr>
          <w:rFonts w:ascii="Bookman Old Style" w:hAnsi="Bookman Old Style"/>
          <w:sz w:val="20"/>
          <w:szCs w:val="20"/>
        </w:rPr>
        <w:t>do dnia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742806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4F78F4">
        <w:rPr>
          <w:rFonts w:ascii="Bookman Old Style" w:hAnsi="Bookman Old Style"/>
          <w:b/>
          <w:sz w:val="20"/>
          <w:szCs w:val="20"/>
        </w:rPr>
        <w:t>r</w:t>
      </w:r>
      <w:r w:rsidR="005340C5" w:rsidRPr="004F78F4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ud</w:t>
      </w:r>
      <w:r w:rsidR="00DD76A9" w:rsidRPr="004F78F4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4F78F4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4F78F4">
        <w:rPr>
          <w:rFonts w:ascii="Bookman Old Style" w:hAnsi="Bookman Old Style"/>
          <w:sz w:val="20"/>
          <w:szCs w:val="20"/>
        </w:rPr>
        <w:t>albo</w:t>
      </w:r>
      <w:r w:rsidR="002B5A4A" w:rsidRPr="004F78F4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4F78F4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 xml:space="preserve">w przypadku jej wypowiedzenia przez Udzielającego zamówienie z zachowaniem </w:t>
      </w:r>
      <w:r w:rsidR="00EC1407" w:rsidRPr="004F78F4">
        <w:rPr>
          <w:rFonts w:ascii="Bookman Old Style" w:hAnsi="Bookman Old Style"/>
          <w:sz w:val="20"/>
          <w:szCs w:val="20"/>
        </w:rPr>
        <w:t>trzy</w:t>
      </w:r>
      <w:r w:rsidRPr="004F78F4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4F78F4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4F78F4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4F78F4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4F78F4" w:rsidRDefault="00FD0188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4F78F4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4F78F4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4F78F4" w:rsidRDefault="00EC1407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4F78F4" w:rsidRDefault="00FD018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</w:t>
      </w:r>
      <w:r w:rsidR="00642D78" w:rsidRPr="004F78F4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4F78F4">
        <w:rPr>
          <w:rFonts w:ascii="Bookman Old Style" w:hAnsi="Bookman Old Style"/>
          <w:sz w:val="20"/>
          <w:szCs w:val="20"/>
        </w:rPr>
        <w:t>zawarcia umowy ubezpieczeni</w:t>
      </w:r>
      <w:r w:rsidR="00BB0A16" w:rsidRPr="004F78F4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4F78F4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4F78F4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4F78F4" w:rsidRDefault="00BB0A16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4F78F4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4F78F4" w:rsidRDefault="00710C3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są </w:t>
      </w:r>
      <w:r w:rsidR="00BB0A16" w:rsidRPr="004F78F4">
        <w:rPr>
          <w:rFonts w:ascii="Bookman Old Style" w:hAnsi="Bookman Old Style"/>
          <w:sz w:val="20"/>
          <w:szCs w:val="20"/>
        </w:rPr>
        <w:t>zasadn</w:t>
      </w:r>
      <w:r w:rsidRPr="004F78F4">
        <w:rPr>
          <w:rFonts w:ascii="Bookman Old Style" w:hAnsi="Bookman Old Style"/>
          <w:sz w:val="20"/>
          <w:szCs w:val="20"/>
        </w:rPr>
        <w:t>e</w:t>
      </w:r>
      <w:r w:rsidR="00BB0A16" w:rsidRPr="004F78F4">
        <w:rPr>
          <w:rFonts w:ascii="Bookman Old Style" w:hAnsi="Bookman Old Style"/>
          <w:sz w:val="20"/>
          <w:szCs w:val="20"/>
        </w:rPr>
        <w:t>.</w:t>
      </w:r>
    </w:p>
    <w:p w14:paraId="0586B340" w14:textId="6726F18A" w:rsidR="00261C90" w:rsidRPr="004F78F4" w:rsidRDefault="00FD0188" w:rsidP="00E065E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może</w:t>
      </w:r>
      <w:r w:rsidR="00261C90" w:rsidRPr="004F78F4">
        <w:rPr>
          <w:rFonts w:ascii="Bookman Old Style" w:hAnsi="Bookman Old Style"/>
          <w:sz w:val="19"/>
          <w:szCs w:val="20"/>
        </w:rPr>
        <w:t xml:space="preserve"> rozwiązać umowę z zachowaniem miesięcznego okresu wypowiedzenia ze skutkiem na koniec miesiąca kalendarzowego pod warunkiem przedstawienia</w:t>
      </w:r>
      <w:r w:rsidR="00261C90" w:rsidRPr="004F78F4">
        <w:rPr>
          <w:rFonts w:ascii="Bookman Old Style" w:hAnsi="Bookman Old Style"/>
          <w:sz w:val="20"/>
          <w:szCs w:val="20"/>
        </w:rPr>
        <w:t xml:space="preserve"> obiektywnych przyczyn,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642D78" w:rsidRPr="004F78F4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4F78F4">
        <w:rPr>
          <w:rFonts w:ascii="Bookman Old Style" w:hAnsi="Bookman Old Style"/>
          <w:sz w:val="20"/>
          <w:szCs w:val="20"/>
        </w:rPr>
        <w:t>których nie będzie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w stanie realizować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umowy.</w:t>
      </w:r>
    </w:p>
    <w:p w14:paraId="29F69893" w14:textId="77777777" w:rsidR="00FF3E5D" w:rsidRDefault="00FF3E5D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F78F4">
        <w:rPr>
          <w:rFonts w:ascii="Bookman Old Style" w:hAnsi="Bookman Old Style"/>
          <w:sz w:val="20"/>
          <w:szCs w:val="20"/>
        </w:rPr>
        <w:t xml:space="preserve">czas, </w:t>
      </w:r>
      <w:r w:rsidRPr="004F78F4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F78F4">
        <w:rPr>
          <w:rFonts w:ascii="Bookman Old Style" w:hAnsi="Bookman Old Style"/>
          <w:sz w:val="20"/>
          <w:szCs w:val="20"/>
        </w:rPr>
        <w:t xml:space="preserve">udzielanych </w:t>
      </w:r>
      <w:r w:rsidRPr="004F78F4">
        <w:rPr>
          <w:rFonts w:ascii="Bookman Old Style" w:hAnsi="Bookman Old Style"/>
          <w:sz w:val="20"/>
          <w:szCs w:val="20"/>
        </w:rPr>
        <w:t>świad</w:t>
      </w:r>
      <w:r w:rsidR="00E509EF" w:rsidRPr="004F78F4">
        <w:rPr>
          <w:rFonts w:ascii="Bookman Old Style" w:hAnsi="Bookman Old Style"/>
          <w:sz w:val="20"/>
          <w:szCs w:val="20"/>
        </w:rPr>
        <w:t>czeń zdrowotnych</w:t>
      </w:r>
      <w:r w:rsidRPr="004F78F4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767426" w:rsidRPr="004F78F4">
        <w:rPr>
          <w:rFonts w:ascii="Bookman Old Style" w:hAnsi="Bookman Old Style"/>
          <w:sz w:val="20"/>
          <w:szCs w:val="20"/>
        </w:rPr>
        <w:t>amówienie</w:t>
      </w:r>
      <w:r w:rsidR="00124D75" w:rsidRPr="004F78F4">
        <w:rPr>
          <w:rFonts w:ascii="Bookman Old Style" w:hAnsi="Bookman Old Style"/>
          <w:sz w:val="20"/>
          <w:szCs w:val="20"/>
        </w:rPr>
        <w:t>.</w:t>
      </w:r>
      <w:r w:rsidR="00767426" w:rsidRPr="004F78F4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4F78F4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4F78F4">
        <w:rPr>
          <w:rFonts w:ascii="Bookman Old Style" w:hAnsi="Bookman Old Style"/>
          <w:sz w:val="20"/>
          <w:szCs w:val="20"/>
        </w:rPr>
        <w:t xml:space="preserve">w przypadku </w:t>
      </w:r>
      <w:r w:rsidRPr="004F78F4">
        <w:rPr>
          <w:rFonts w:ascii="Bookman Old Style" w:hAnsi="Bookman Old Style"/>
          <w:sz w:val="20"/>
          <w:szCs w:val="20"/>
        </w:rPr>
        <w:t>rozwiązani</w:t>
      </w:r>
      <w:r w:rsidR="00363337" w:rsidRPr="004F78F4">
        <w:rPr>
          <w:rFonts w:ascii="Bookman Old Style" w:hAnsi="Bookman Old Style"/>
          <w:sz w:val="20"/>
          <w:szCs w:val="20"/>
        </w:rPr>
        <w:t>a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  <w:r w:rsidR="003D5A99" w:rsidRPr="004F78F4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4F78F4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</w:t>
      </w:r>
      <w:r w:rsidR="00F63592" w:rsidRPr="004F78F4">
        <w:rPr>
          <w:rFonts w:ascii="Bookman Old Style" w:hAnsi="Bookman Old Style"/>
          <w:sz w:val="20"/>
          <w:szCs w:val="20"/>
        </w:rPr>
        <w:t>,</w:t>
      </w:r>
      <w:r w:rsidR="00104A37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4F78F4">
        <w:rPr>
          <w:rFonts w:ascii="Bookman Old Style" w:hAnsi="Bookman Old Style"/>
          <w:sz w:val="20"/>
          <w:szCs w:val="20"/>
        </w:rPr>
        <w:t xml:space="preserve">umowy </w:t>
      </w:r>
      <w:r w:rsidRPr="004F78F4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F63592" w:rsidRPr="004F78F4">
        <w:rPr>
          <w:rFonts w:ascii="Bookman Old Style" w:hAnsi="Bookman Old Style"/>
          <w:sz w:val="20"/>
          <w:szCs w:val="20"/>
        </w:rPr>
        <w:t>amówienia,</w:t>
      </w:r>
    </w:p>
    <w:p w14:paraId="0586B34C" w14:textId="2FC11426" w:rsidR="00710C38" w:rsidRPr="004F78F4" w:rsidRDefault="00710C38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Pr="004F78F4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4F78F4">
        <w:rPr>
          <w:rFonts w:ascii="Bookman Old Style" w:hAnsi="Bookman Old Style"/>
          <w:sz w:val="20"/>
          <w:szCs w:val="20"/>
        </w:rPr>
        <w:t xml:space="preserve">tydzień </w:t>
      </w:r>
      <w:r w:rsidRPr="004F78F4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4F78F4">
        <w:rPr>
          <w:rFonts w:ascii="Bookman Old Style" w:hAnsi="Bookman Old Style"/>
          <w:sz w:val="20"/>
          <w:szCs w:val="20"/>
        </w:rPr>
        <w:t xml:space="preserve">                       </w:t>
      </w:r>
      <w:r w:rsidRPr="004F78F4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3C8B28D9" w:rsidR="00104A37" w:rsidRPr="004F78F4" w:rsidRDefault="00104A37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C26518D" w:rsidR="00F63592" w:rsidRPr="004F78F4" w:rsidRDefault="00F63592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200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dwieście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 xml:space="preserve">za </w:t>
      </w:r>
      <w:r w:rsidR="000F70CA" w:rsidRPr="004F78F4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4F78F4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4F78F4">
        <w:rPr>
          <w:rFonts w:ascii="Bookman Old Style" w:hAnsi="Bookman Old Style"/>
          <w:sz w:val="20"/>
          <w:szCs w:val="20"/>
        </w:rPr>
        <w:t>ści Przyjmującego 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Default="00FF3E5D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F78F4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F78F4">
        <w:rPr>
          <w:rFonts w:ascii="Bookman Old Style" w:hAnsi="Bookman Old Style" w:cs="ArialMT"/>
          <w:sz w:val="20"/>
          <w:szCs w:val="20"/>
        </w:rPr>
        <w:t>U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926544" w:rsidRPr="004F78F4">
        <w:rPr>
          <w:rFonts w:ascii="Bookman Old Style" w:hAnsi="Bookman Old Style" w:cs="ArialMT"/>
          <w:sz w:val="20"/>
          <w:szCs w:val="20"/>
        </w:rPr>
        <w:t>amówienie</w:t>
      </w:r>
      <w:r w:rsidR="00710C38" w:rsidRPr="004F78F4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F78F4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F78F4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F78F4">
        <w:rPr>
          <w:rFonts w:ascii="Bookman Old Style" w:hAnsi="Bookman Old Style" w:cs="ArialMT"/>
          <w:sz w:val="20"/>
          <w:szCs w:val="20"/>
        </w:rPr>
        <w:t>,</w:t>
      </w:r>
      <w:r w:rsidRPr="004F78F4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F78F4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E509EF" w:rsidRPr="004F78F4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Default="00FF3E5D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4F78F4" w:rsidRDefault="00261C90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813D9CC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4F78F4">
        <w:rPr>
          <w:rFonts w:ascii="Bookman Old Style" w:hAnsi="Bookman Old Style"/>
          <w:sz w:val="20"/>
          <w:szCs w:val="20"/>
        </w:rPr>
        <w:t xml:space="preserve"> z 201</w:t>
      </w:r>
      <w:r w:rsidR="00742806">
        <w:rPr>
          <w:rFonts w:ascii="Bookman Old Style" w:hAnsi="Bookman Old Style"/>
          <w:sz w:val="20"/>
          <w:szCs w:val="20"/>
        </w:rPr>
        <w:t>6</w:t>
      </w:r>
      <w:r w:rsidR="00F57F79" w:rsidRPr="004F78F4">
        <w:rPr>
          <w:rFonts w:ascii="Bookman Old Style" w:hAnsi="Bookman Old Style"/>
          <w:sz w:val="20"/>
          <w:szCs w:val="20"/>
        </w:rPr>
        <w:t xml:space="preserve">r., </w:t>
      </w:r>
      <w:r w:rsidRPr="004F78F4">
        <w:rPr>
          <w:rFonts w:ascii="Bookman Old Style" w:hAnsi="Bookman Old Style"/>
          <w:sz w:val="20"/>
          <w:szCs w:val="20"/>
        </w:rPr>
        <w:t xml:space="preserve">poz. </w:t>
      </w:r>
      <w:r w:rsidR="00742806">
        <w:rPr>
          <w:rFonts w:ascii="Bookman Old Style" w:hAnsi="Bookman Old Style"/>
          <w:sz w:val="20"/>
          <w:szCs w:val="20"/>
        </w:rPr>
        <w:t xml:space="preserve">1638 </w:t>
      </w:r>
      <w:r w:rsidR="00124D75" w:rsidRPr="004F78F4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4F78F4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4F78F4">
        <w:rPr>
          <w:rFonts w:ascii="Bookman Old Style" w:hAnsi="Bookman Old Style"/>
          <w:sz w:val="20"/>
          <w:szCs w:val="20"/>
        </w:rPr>
        <w:t>. zm.</w:t>
      </w:r>
      <w:r w:rsidRPr="004F78F4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4F78F4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4F78F4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FF3E5D" w:rsidRDefault="00261C90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FF3E5D">
        <w:rPr>
          <w:rFonts w:ascii="Bookman Old Style" w:hAnsi="Bookman Old Style"/>
          <w:b/>
          <w:szCs w:val="20"/>
        </w:rPr>
        <w:t xml:space="preserve">UDZIELAJĄCY ZAMÓWIENIA </w:t>
      </w:r>
      <w:r w:rsidRPr="00FF3E5D">
        <w:rPr>
          <w:rFonts w:ascii="Bookman Old Style" w:hAnsi="Bookman Old Style"/>
          <w:b/>
          <w:szCs w:val="20"/>
        </w:rPr>
        <w:tab/>
      </w:r>
      <w:r w:rsidR="00905DF3" w:rsidRPr="00FF3E5D">
        <w:rPr>
          <w:rFonts w:ascii="Bookman Old Style" w:hAnsi="Bookman Old Style"/>
          <w:b/>
          <w:szCs w:val="20"/>
        </w:rPr>
        <w:tab/>
      </w:r>
      <w:r w:rsidRPr="00FF3E5D">
        <w:rPr>
          <w:rFonts w:ascii="Bookman Old Style" w:hAnsi="Bookman Old Style"/>
          <w:b/>
          <w:szCs w:val="20"/>
        </w:rPr>
        <w:t>PRZYJMUJĄCY ZAMÓWIENIE</w:t>
      </w:r>
    </w:p>
    <w:sectPr w:rsidR="00436AAB" w:rsidRPr="00FF3E5D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B3D93" w14:textId="77777777" w:rsidR="00617534" w:rsidRDefault="00617534" w:rsidP="00304813">
      <w:r>
        <w:separator/>
      </w:r>
    </w:p>
  </w:endnote>
  <w:endnote w:type="continuationSeparator" w:id="0">
    <w:p w14:paraId="28A12F32" w14:textId="77777777" w:rsidR="00617534" w:rsidRDefault="00617534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1E03069F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42806">
      <w:rPr>
        <w:rFonts w:ascii="Cambria" w:hAnsi="Cambria"/>
        <w:i/>
        <w:sz w:val="20"/>
        <w:lang w:val="pl-PL"/>
      </w:rPr>
      <w:t>11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768FB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10C1C" w14:textId="77777777" w:rsidR="00617534" w:rsidRDefault="00617534" w:rsidP="00304813">
      <w:r>
        <w:separator/>
      </w:r>
    </w:p>
  </w:footnote>
  <w:footnote w:type="continuationSeparator" w:id="0">
    <w:p w14:paraId="619F48C4" w14:textId="77777777" w:rsidR="00617534" w:rsidRDefault="00617534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2764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22</cp:revision>
  <cp:lastPrinted>2017-11-29T12:55:00Z</cp:lastPrinted>
  <dcterms:created xsi:type="dcterms:W3CDTF">2016-09-27T10:13:00Z</dcterms:created>
  <dcterms:modified xsi:type="dcterms:W3CDTF">2017-11-29T12:55:00Z</dcterms:modified>
</cp:coreProperties>
</file>