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B31D86" w:rsidRPr="00EB1A70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742806" w:rsidRPr="00EB1A70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B31D86" w:rsidRPr="00EB1A70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E065E0" w:rsidRPr="00EB1A70">
        <w:rPr>
          <w:rFonts w:ascii="Bookman Old Style" w:hAnsi="Bookman Old Style"/>
          <w:b/>
          <w:szCs w:val="20"/>
        </w:rPr>
        <w:t>7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EB1A70" w:rsidRDefault="00E065E0" w:rsidP="00EB1A7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EB1A70">
        <w:rPr>
          <w:rFonts w:ascii="Bookman Old Style" w:hAnsi="Bookman Old Style"/>
          <w:sz w:val="20"/>
          <w:szCs w:val="20"/>
        </w:rPr>
        <w:t>itał zakładowy w wysokości: 11.9</w:t>
      </w:r>
      <w:r w:rsidRPr="00EB1A70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0BE2AC79" w:rsidR="00264D69" w:rsidRPr="00EB1A70" w:rsidRDefault="00E065E0" w:rsidP="00EB1A7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Pr="00EB1A70">
        <w:rPr>
          <w:rFonts w:ascii="Bookman Old Style" w:hAnsi="Bookman Old Style"/>
          <w:b/>
          <w:sz w:val="20"/>
          <w:szCs w:val="20"/>
        </w:rPr>
        <w:t>Mirosława Wójciaka</w:t>
      </w:r>
      <w:r w:rsidRPr="00EB1A70">
        <w:rPr>
          <w:rFonts w:ascii="Bookman Old Style" w:hAnsi="Bookman Old Style"/>
          <w:sz w:val="20"/>
          <w:szCs w:val="20"/>
        </w:rPr>
        <w:t xml:space="preserve"> – </w:t>
      </w:r>
      <w:r w:rsidRPr="00EB1A70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EB1A70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EB1A70" w:rsidRDefault="00B31D8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 w:cs="Arial Narrow"/>
          <w:sz w:val="20"/>
          <w:szCs w:val="20"/>
        </w:rPr>
        <w:t>prowadząc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EB1A70">
        <w:rPr>
          <w:rFonts w:ascii="Bookman Old Style" w:hAnsi="Bookman Old Style" w:cs="Arial Narrow"/>
          <w:sz w:val="20"/>
          <w:szCs w:val="20"/>
        </w:rPr>
        <w:t>Prywatn</w:t>
      </w:r>
      <w:r w:rsidR="00CD2961" w:rsidRPr="00EB1A70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EB1A70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EB1A70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ul. </w:t>
      </w:r>
      <w:r w:rsidRPr="00EB1A70">
        <w:rPr>
          <w:rFonts w:ascii="Bookman Old Style" w:hAnsi="Bookman Old Style" w:cs="Arial Narrow"/>
          <w:sz w:val="20"/>
          <w:szCs w:val="20"/>
        </w:rPr>
        <w:t>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Pr="00EB1A70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EB1A70">
        <w:rPr>
          <w:rFonts w:ascii="Bookman Old Style" w:hAnsi="Bookman Old Style" w:cs="Arial Narrow"/>
          <w:sz w:val="20"/>
          <w:szCs w:val="20"/>
        </w:rPr>
        <w:t>posiadając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EB1A7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EB1A7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EB1A70">
        <w:rPr>
          <w:rFonts w:ascii="Bookman Old Style" w:hAnsi="Bookman Old Style"/>
          <w:sz w:val="20"/>
          <w:szCs w:val="20"/>
        </w:rPr>
        <w:t>o</w:t>
      </w:r>
      <w:r w:rsidR="001B558B" w:rsidRPr="00EB1A70">
        <w:rPr>
          <w:rFonts w:ascii="Bookman Old Style" w:hAnsi="Bookman Old Style"/>
          <w:sz w:val="20"/>
          <w:szCs w:val="20"/>
        </w:rPr>
        <w:t>raz</w:t>
      </w:r>
      <w:r w:rsidR="003C56F7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>REGON</w:t>
      </w:r>
      <w:r w:rsidR="001E7600" w:rsidRPr="00EB1A70">
        <w:rPr>
          <w:rFonts w:ascii="Bookman Old Style" w:hAnsi="Bookman Old Style"/>
          <w:sz w:val="20"/>
          <w:szCs w:val="20"/>
        </w:rPr>
        <w:t xml:space="preserve">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B1A70" w:rsidRDefault="001B558B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</w:t>
      </w:r>
      <w:r w:rsidR="00E62536" w:rsidRPr="00EB1A70">
        <w:rPr>
          <w:rFonts w:ascii="Bookman Old Style" w:hAnsi="Bookman Old Style"/>
          <w:sz w:val="20"/>
          <w:szCs w:val="20"/>
        </w:rPr>
        <w:t>ym</w:t>
      </w:r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2771E8E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>6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>z późn.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65B4F" w:rsidRPr="00EB1A70">
        <w:rPr>
          <w:rFonts w:ascii="Bookman Old Style" w:eastAsia="Bookman Old Style" w:hAnsi="Bookman Old Style"/>
          <w:sz w:val="20"/>
          <w:szCs w:val="20"/>
        </w:rPr>
        <w:t>Zastępcy Kierownika Oddziału Szpitalnego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1756093B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Pr="00EB1A70">
        <w:rPr>
          <w:rFonts w:ascii="Bookman Old Style" w:hAnsi="Bookman Old Style"/>
          <w:b/>
          <w:color w:val="000000"/>
          <w:kern w:val="144"/>
        </w:rPr>
        <w:t>Zastępcy Kierownika Oddziału …………………… wraz z pełnieniem obowiązków lekarza Poradni ……………….</w:t>
      </w:r>
    </w:p>
    <w:p w14:paraId="5AACE616" w14:textId="764E0303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 xml:space="preserve">Obowiązki Zastępcy Kierownika Oddziału będą pełnione </w:t>
      </w:r>
      <w:r w:rsidR="002E0CFB">
        <w:rPr>
          <w:rFonts w:ascii="Bookman Old Style" w:hAnsi="Bookman Old Style"/>
          <w:color w:val="000000"/>
          <w:kern w:val="144"/>
        </w:rPr>
        <w:t>zgodnie z ustalonym harmonogramem</w:t>
      </w:r>
      <w:r w:rsidRPr="00EB1A70">
        <w:rPr>
          <w:rFonts w:ascii="Bookman Old Style" w:hAnsi="Bookman Old Style"/>
          <w:b/>
          <w:color w:val="000000"/>
          <w:kern w:val="144"/>
        </w:rPr>
        <w:t>.</w:t>
      </w:r>
    </w:p>
    <w:p w14:paraId="3603C909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4A443F7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  <w:bookmarkStart w:id="0" w:name="_GoBack"/>
      <w:bookmarkEnd w:id="0"/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AB9E1F3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9FC1353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14B6459B" w14:textId="505F6728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</w:t>
      </w:r>
      <w:r w:rsidRPr="00EB1A70">
        <w:rPr>
          <w:rFonts w:ascii="Bookman Old Style" w:hAnsi="Bookman Old Style"/>
          <w:b/>
          <w:sz w:val="20"/>
          <w:szCs w:val="20"/>
        </w:rPr>
        <w:t xml:space="preserve">dwóch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 - </w:t>
      </w:r>
      <w:r w:rsidRPr="00EB1A70">
        <w:rPr>
          <w:rFonts w:ascii="Bookman Old Style" w:hAnsi="Bookman Old Style"/>
          <w:b/>
          <w:sz w:val="20"/>
          <w:szCs w:val="20"/>
        </w:rPr>
        <w:t>z tytułu pracy w Oddziale Chorób Płuc i Gruźlicy – Odcinek Gruźliczy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2F990E5F" w14:textId="4CD375B7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dni (maksymalnie do rozliczenia 16 godzin świadczenia usług zdrowotnych) </w:t>
      </w:r>
      <w:r w:rsidR="00CC23B7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</w:t>
      </w:r>
      <w:r w:rsidR="00CC23B7">
        <w:rPr>
          <w:rFonts w:ascii="Bookman Old Style" w:hAnsi="Bookman Old Style"/>
          <w:sz w:val="20"/>
          <w:szCs w:val="20"/>
        </w:rPr>
        <w:t>ionym z Udzielającym Zamówienia, po jego akceptacji oraz uzyskaniu zgody.</w:t>
      </w:r>
    </w:p>
    <w:p w14:paraId="46B5C8DB" w14:textId="6D31D4A5" w:rsidR="00C65B4F" w:rsidRPr="00EB1A70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</w:t>
      </w:r>
      <w:r w:rsidRPr="00EB1A70">
        <w:rPr>
          <w:rFonts w:ascii="Bookman Old Style" w:hAnsi="Bookman Old Style"/>
          <w:sz w:val="20"/>
          <w:szCs w:val="20"/>
        </w:rPr>
        <w:lastRenderedPageBreak/>
        <w:t xml:space="preserve">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163CDC12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6942D6" w:rsidRPr="00EB1A70">
        <w:rPr>
          <w:rFonts w:ascii="Bookman Old Style" w:hAnsi="Bookman Old Style" w:cs="Arial Narrow"/>
          <w:sz w:val="20"/>
          <w:szCs w:val="20"/>
        </w:rPr>
        <w:t>6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EB1A70">
        <w:rPr>
          <w:rFonts w:ascii="Bookman Old Style" w:hAnsi="Bookman Old Style" w:cs="Arial Narrow"/>
          <w:sz w:val="20"/>
          <w:szCs w:val="20"/>
        </w:rPr>
        <w:t>1638</w:t>
      </w:r>
      <w:r w:rsidR="0074280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B1A70">
        <w:rPr>
          <w:rFonts w:ascii="Bookman Old Style" w:hAnsi="Bookman Old Style" w:cs="Arial Narrow"/>
          <w:sz w:val="20"/>
          <w:szCs w:val="20"/>
        </w:rPr>
        <w:t>z późn.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EB1A70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EB1A70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2017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0768FB" w:rsidRPr="00EB1A70">
        <w:rPr>
          <w:rFonts w:ascii="Bookman Old Style" w:hAnsi="Bookman Old Style"/>
          <w:sz w:val="20"/>
          <w:szCs w:val="20"/>
        </w:rPr>
        <w:t>1938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późn.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EB1A70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EB1A70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6D053570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EB1A70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742806" w:rsidRPr="00EB1A70">
        <w:rPr>
          <w:rFonts w:ascii="Bookman Old Style" w:hAnsi="Bookman Old Style"/>
          <w:b/>
          <w:sz w:val="20"/>
          <w:szCs w:val="20"/>
        </w:rPr>
        <w:t>8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742806" w:rsidRPr="00EB1A70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EB1A70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757DBB3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C23B7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813D9CC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742806" w:rsidRPr="00EB1A70">
        <w:rPr>
          <w:rFonts w:ascii="Bookman Old Style" w:hAnsi="Bookman Old Style"/>
          <w:sz w:val="20"/>
          <w:szCs w:val="20"/>
        </w:rPr>
        <w:t>6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742806" w:rsidRPr="00EB1A70">
        <w:rPr>
          <w:rFonts w:ascii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hAnsi="Bookman Old Style"/>
          <w:sz w:val="20"/>
          <w:szCs w:val="20"/>
        </w:rPr>
        <w:t>z późn.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5F672" w14:textId="77777777" w:rsidR="00722F33" w:rsidRDefault="00722F33" w:rsidP="00304813">
      <w:r>
        <w:separator/>
      </w:r>
    </w:p>
  </w:endnote>
  <w:endnote w:type="continuationSeparator" w:id="0">
    <w:p w14:paraId="1E182D21" w14:textId="77777777" w:rsidR="00722F33" w:rsidRDefault="00722F33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F2D0B04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927F9D">
      <w:rPr>
        <w:rFonts w:ascii="Cambria" w:hAnsi="Cambria"/>
        <w:i/>
        <w:sz w:val="20"/>
        <w:lang w:val="pl-PL"/>
      </w:rPr>
      <w:t>21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927F9D">
      <w:rPr>
        <w:rFonts w:ascii="Cambria" w:hAnsi="Cambria"/>
        <w:i/>
        <w:noProof/>
        <w:sz w:val="20"/>
      </w:rPr>
      <w:t>2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999B2" w14:textId="77777777" w:rsidR="00722F33" w:rsidRDefault="00722F33" w:rsidP="00304813">
      <w:r>
        <w:separator/>
      </w:r>
    </w:p>
  </w:footnote>
  <w:footnote w:type="continuationSeparator" w:id="0">
    <w:p w14:paraId="3B722F96" w14:textId="77777777" w:rsidR="00722F33" w:rsidRDefault="00722F33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E0CFB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3F6EF5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2C80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22F33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27F9D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C23B7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4FF8"/>
    <w:rsid w:val="00DA5628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3065</Words>
  <Characters>18390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28</cp:revision>
  <cp:lastPrinted>2017-12-22T13:44:00Z</cp:lastPrinted>
  <dcterms:created xsi:type="dcterms:W3CDTF">2016-09-27T10:13:00Z</dcterms:created>
  <dcterms:modified xsi:type="dcterms:W3CDTF">2017-12-22T13:44:00Z</dcterms:modified>
</cp:coreProperties>
</file>