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302A7" w:rsidR="00205954" w:rsidRPr="00E71589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E71589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1C12610B" w:rsidR="00E75E84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E71589">
        <w:rPr>
          <w:rFonts w:ascii="Bookman Old Style" w:hAnsi="Bookman Old Style"/>
          <w:b/>
          <w:szCs w:val="20"/>
        </w:rPr>
        <w:t>7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2330AA84" w14:textId="77777777" w:rsidR="008124B7" w:rsidRPr="00E430AE" w:rsidRDefault="008124B7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0F24379A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pomiędzy:</w:t>
      </w:r>
    </w:p>
    <w:p w14:paraId="7B75C424" w14:textId="77777777" w:rsidR="00E71589" w:rsidRPr="008124B7" w:rsidRDefault="00E71589" w:rsidP="00E7158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8124B7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8124B7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8124B7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6FF297EE" w14:textId="77777777" w:rsidR="00E71589" w:rsidRPr="008124B7" w:rsidRDefault="00E71589" w:rsidP="00E7158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reprezentowaną przez </w:t>
      </w:r>
      <w:r w:rsidRPr="008124B7">
        <w:rPr>
          <w:rFonts w:ascii="Bookman Old Style" w:hAnsi="Bookman Old Style"/>
          <w:b/>
          <w:sz w:val="20"/>
          <w:szCs w:val="20"/>
        </w:rPr>
        <w:t>Mirosława Wójciaka</w:t>
      </w:r>
      <w:r w:rsidRPr="008124B7">
        <w:rPr>
          <w:rFonts w:ascii="Bookman Old Style" w:hAnsi="Bookman Old Style"/>
          <w:sz w:val="20"/>
          <w:szCs w:val="20"/>
        </w:rPr>
        <w:t xml:space="preserve"> – </w:t>
      </w:r>
      <w:r w:rsidRPr="008124B7">
        <w:rPr>
          <w:rFonts w:ascii="Bookman Old Style" w:hAnsi="Bookman Old Style"/>
          <w:b/>
          <w:sz w:val="20"/>
          <w:szCs w:val="20"/>
        </w:rPr>
        <w:t>Prezesa Zarządu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48BB733B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zwaną w treści umowy „</w:t>
      </w:r>
      <w:r w:rsidRPr="008124B7">
        <w:rPr>
          <w:rFonts w:ascii="Bookman Old Style" w:hAnsi="Bookman Old Style"/>
          <w:b/>
          <w:sz w:val="20"/>
          <w:szCs w:val="20"/>
        </w:rPr>
        <w:t>Udzielającym Zamówienia”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5A407C51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</w:t>
      </w:r>
    </w:p>
    <w:p w14:paraId="76EE201D" w14:textId="77777777" w:rsidR="00E71589" w:rsidRPr="008124B7" w:rsidRDefault="00E71589" w:rsidP="00E71589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8124B7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8124B7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8124B7">
        <w:rPr>
          <w:rFonts w:ascii="Bookman Old Style" w:hAnsi="Bookman Old Style" w:cs="Arial Narrow"/>
          <w:sz w:val="20"/>
          <w:szCs w:val="20"/>
        </w:rPr>
        <w:t>,</w:t>
      </w:r>
      <w:r w:rsidRPr="008124B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8124B7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8124B7">
        <w:rPr>
          <w:rFonts w:ascii="Bookman Old Style" w:hAnsi="Bookman Old Style" w:cs="Arial Narrow"/>
          <w:sz w:val="20"/>
          <w:szCs w:val="20"/>
        </w:rPr>
        <w:t>,</w:t>
      </w:r>
      <w:r w:rsidRPr="008124B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posługującym się NIP: </w:t>
      </w:r>
      <w:r w:rsidRPr="008124B7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8124B7">
        <w:rPr>
          <w:rFonts w:ascii="Bookman Old Style" w:hAnsi="Bookman Old Style"/>
          <w:sz w:val="20"/>
          <w:szCs w:val="20"/>
        </w:rPr>
        <w:t xml:space="preserve">oraz REGON: </w:t>
      </w:r>
      <w:r w:rsidRPr="008124B7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8124B7">
        <w:rPr>
          <w:rFonts w:ascii="Bookman Old Style" w:hAnsi="Bookman Old Style"/>
          <w:sz w:val="20"/>
          <w:szCs w:val="20"/>
        </w:rPr>
        <w:t xml:space="preserve">, </w:t>
      </w:r>
    </w:p>
    <w:p w14:paraId="2852FFEF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zwanym dalej </w:t>
      </w:r>
      <w:r w:rsidRPr="008124B7">
        <w:rPr>
          <w:rFonts w:ascii="Bookman Old Style" w:hAnsi="Bookman Old Style"/>
          <w:b/>
          <w:sz w:val="20"/>
          <w:szCs w:val="20"/>
        </w:rPr>
        <w:t>Przyjmującym Zamówienie,</w:t>
      </w:r>
    </w:p>
    <w:p w14:paraId="13312FFF" w14:textId="77777777" w:rsidR="00E71589" w:rsidRDefault="00E71589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1D0A5A0E" w14:textId="77777777" w:rsidR="008124B7" w:rsidRPr="008124B7" w:rsidRDefault="008124B7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11A1F1B6" w:rsidR="007F52DA" w:rsidRPr="008124B7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8124B7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2016r. poz. 1638 z </w:t>
      </w:r>
      <w:proofErr w:type="spellStart"/>
      <w:r w:rsidRPr="008124B7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eastAsia="Bookman Old Style" w:hAnsi="Bookman Old Style"/>
          <w:sz w:val="20"/>
          <w:szCs w:val="20"/>
        </w:rPr>
        <w:t xml:space="preserve">. zm.), w wyniku przeprowadzenia konkursu ofert na wykonywanie świadczeń zdrowotnych w zakresie pełnienia obowiązków </w:t>
      </w:r>
      <w:r w:rsidR="008124B7" w:rsidRPr="008124B7">
        <w:rPr>
          <w:rFonts w:ascii="Bookman Old Style" w:eastAsia="Bookman Old Style" w:hAnsi="Bookman Old Style"/>
          <w:sz w:val="20"/>
          <w:szCs w:val="20"/>
        </w:rPr>
        <w:t>Kierownika Oddziału</w:t>
      </w:r>
      <w:r w:rsidRPr="008124B7">
        <w:rPr>
          <w:rFonts w:ascii="Bookman Old Style" w:eastAsia="Bookman Old Style" w:hAnsi="Bookman Old Style"/>
          <w:sz w:val="20"/>
          <w:szCs w:val="20"/>
        </w:rPr>
        <w:t>, zawarto umowę o następującej treści</w:t>
      </w:r>
      <w:r w:rsidR="007F52DA" w:rsidRPr="008124B7">
        <w:rPr>
          <w:rFonts w:ascii="Bookman Old Style" w:eastAsia="Bookman Old Style" w:hAnsi="Bookman Old Style"/>
          <w:sz w:val="20"/>
          <w:szCs w:val="20"/>
        </w:rPr>
        <w:t>:</w:t>
      </w:r>
    </w:p>
    <w:p w14:paraId="312D853B" w14:textId="77777777" w:rsidR="008124B7" w:rsidRDefault="008124B7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8124B7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1.</w:t>
      </w:r>
    </w:p>
    <w:p w14:paraId="2CE9FA06" w14:textId="1E5BDF43" w:rsidR="00D0680B" w:rsidRPr="008124B7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8124B7">
        <w:rPr>
          <w:rFonts w:ascii="Bookman Old Style" w:hAnsi="Bookman Old Style"/>
        </w:rPr>
        <w:t xml:space="preserve">Udzielający </w:t>
      </w:r>
      <w:r w:rsidR="00597E52" w:rsidRPr="008124B7">
        <w:rPr>
          <w:rFonts w:ascii="Bookman Old Style" w:hAnsi="Bookman Old Style"/>
        </w:rPr>
        <w:t>Z</w:t>
      </w:r>
      <w:r w:rsidRPr="008124B7">
        <w:rPr>
          <w:rFonts w:ascii="Bookman Old Style" w:hAnsi="Bookman Old Style"/>
        </w:rPr>
        <w:t xml:space="preserve">amówienia zleca a Przyjmujący </w:t>
      </w:r>
      <w:r w:rsidR="00597E52" w:rsidRPr="008124B7">
        <w:rPr>
          <w:rFonts w:ascii="Bookman Old Style" w:hAnsi="Bookman Old Style"/>
        </w:rPr>
        <w:t>Z</w:t>
      </w:r>
      <w:r w:rsidR="00261C90" w:rsidRPr="008124B7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8124B7">
        <w:rPr>
          <w:rFonts w:ascii="Bookman Old Style" w:eastAsia="Bookman Old Style" w:hAnsi="Bookman Old Style"/>
        </w:rPr>
        <w:t xml:space="preserve">polegających na pełnieniu </w:t>
      </w:r>
      <w:r w:rsidR="00261C90" w:rsidRPr="008124B7">
        <w:rPr>
          <w:rFonts w:ascii="Bookman Old Style" w:hAnsi="Bookman Old Style"/>
          <w:color w:val="000000"/>
          <w:kern w:val="144"/>
        </w:rPr>
        <w:t>obowiązków</w:t>
      </w:r>
      <w:r w:rsidR="009D7803" w:rsidRPr="008124B7">
        <w:rPr>
          <w:rFonts w:ascii="Bookman Old Style" w:hAnsi="Bookman Old Style"/>
          <w:color w:val="000000"/>
          <w:kern w:val="144"/>
        </w:rPr>
        <w:t xml:space="preserve"> </w:t>
      </w:r>
      <w:r w:rsidR="008124B7" w:rsidRPr="008124B7">
        <w:rPr>
          <w:rFonts w:ascii="Bookman Old Style" w:hAnsi="Bookman Old Style"/>
          <w:b/>
          <w:color w:val="000000"/>
          <w:kern w:val="144"/>
        </w:rPr>
        <w:t>Kierownika Oddziału ……………………………………………………</w:t>
      </w:r>
      <w:r w:rsidR="00D0680B" w:rsidRPr="008124B7">
        <w:rPr>
          <w:rFonts w:ascii="Bookman Old Style" w:hAnsi="Bookman Old Style"/>
          <w:b/>
          <w:color w:val="000000"/>
          <w:kern w:val="144"/>
        </w:rPr>
        <w:t>.</w:t>
      </w:r>
    </w:p>
    <w:p w14:paraId="2BEC8D0A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Kierownik Oddziału odpowiada za sprawną i ciągłą pracę Oddziału Chorób Płuc dla Dzieci.</w:t>
      </w:r>
    </w:p>
    <w:p w14:paraId="2CEB8A9B" w14:textId="0852D9B9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Obowiązki lekarza Poradni Chorób Płuc dla Dzieci muszą być pełnione zgodnie                                  z harmonogramem pracy Poradni, zgłoszonym do NFZ</w:t>
      </w:r>
      <w:r w:rsidRPr="008124B7">
        <w:rPr>
          <w:rFonts w:ascii="Bookman Old Style" w:hAnsi="Bookman Old Style"/>
        </w:rPr>
        <w:t>*</w:t>
      </w:r>
      <w:r w:rsidRPr="008124B7">
        <w:rPr>
          <w:rFonts w:ascii="Bookman Old Style" w:hAnsi="Bookman Old Style"/>
        </w:rPr>
        <w:t>.</w:t>
      </w:r>
    </w:p>
    <w:p w14:paraId="63312B35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codziennych obchodów (wizyt) lekarskich oraz codziennego prowadzenia odpraw lekarskich dla podległego personelu.</w:t>
      </w:r>
    </w:p>
    <w:p w14:paraId="7053745B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4CA3BAAC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403D3CD0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umową.</w:t>
      </w:r>
    </w:p>
    <w:p w14:paraId="0D5F911F" w14:textId="77777777" w:rsidR="008124B7" w:rsidRPr="008124B7" w:rsidRDefault="008124B7" w:rsidP="008124B7">
      <w:pPr>
        <w:pStyle w:val="Tekstpodstawowy2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Bookman Old Style" w:hAnsi="Bookman Old Style"/>
          <w:i/>
          <w:color w:val="000000"/>
          <w:kern w:val="144"/>
        </w:rPr>
      </w:pPr>
    </w:p>
    <w:p w14:paraId="1A1957F9" w14:textId="12D4EB9D" w:rsidR="00D0680B" w:rsidRPr="008124B7" w:rsidRDefault="008124B7" w:rsidP="008124B7">
      <w:pPr>
        <w:pStyle w:val="Tekstpodstawowy2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Bookman Old Style" w:hAnsi="Bookman Old Style"/>
          <w:i/>
          <w:color w:val="000000"/>
          <w:kern w:val="144"/>
        </w:rPr>
      </w:pPr>
      <w:r w:rsidRPr="008124B7">
        <w:rPr>
          <w:rFonts w:ascii="Bookman Old Style" w:hAnsi="Bookman Old Style"/>
          <w:i/>
          <w:color w:val="000000"/>
          <w:kern w:val="144"/>
        </w:rPr>
        <w:t>*-niepotrzebne skreślić</w:t>
      </w:r>
    </w:p>
    <w:p w14:paraId="3A5D007A" w14:textId="77777777" w:rsidR="008124B7" w:rsidRDefault="008124B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8124B7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1)</w:t>
      </w:r>
      <w:r w:rsidRPr="008124B7">
        <w:rPr>
          <w:rFonts w:ascii="Bookman Old Style" w:hAnsi="Bookman Old Style"/>
          <w:sz w:val="20"/>
          <w:szCs w:val="20"/>
        </w:rPr>
        <w:tab/>
        <w:t>Szc</w:t>
      </w:r>
      <w:r w:rsidR="00905DF3" w:rsidRPr="008124B7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2)</w:t>
      </w:r>
      <w:r w:rsidRPr="008124B7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1CE80C35" w14:textId="77777777" w:rsidR="008124B7" w:rsidRDefault="008124B7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8124B7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5062959E" w:rsidR="00261C90" w:rsidRPr="008124B7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8124B7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8124B7">
        <w:rPr>
          <w:rFonts w:ascii="Bookman Old Style" w:hAnsi="Bookman Old Style"/>
          <w:sz w:val="20"/>
          <w:szCs w:val="20"/>
        </w:rPr>
        <w:t>A</w:t>
      </w:r>
      <w:r w:rsidR="00261C90" w:rsidRPr="008124B7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8124B7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8124B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8124B7">
        <w:rPr>
          <w:rFonts w:ascii="Bookman Old Style" w:hAnsi="Bookman Old Style"/>
          <w:sz w:val="20"/>
          <w:szCs w:val="20"/>
        </w:rPr>
        <w:t>oraz wewnętrzn</w:t>
      </w:r>
      <w:r w:rsidR="00737E43" w:rsidRPr="008124B7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8124B7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8124B7">
        <w:rPr>
          <w:rFonts w:ascii="Bookman Old Style" w:hAnsi="Bookman Old Style"/>
          <w:sz w:val="20"/>
          <w:szCs w:val="20"/>
        </w:rPr>
        <w:t>ddział</w:t>
      </w:r>
      <w:r w:rsidR="00D75A28" w:rsidRPr="008124B7">
        <w:rPr>
          <w:rFonts w:ascii="Bookman Old Style" w:hAnsi="Bookman Old Style"/>
          <w:sz w:val="20"/>
          <w:szCs w:val="20"/>
        </w:rPr>
        <w:t xml:space="preserve">ów, 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8124B7">
        <w:rPr>
          <w:rFonts w:ascii="Bookman Old Style" w:hAnsi="Bookman Old Style"/>
          <w:sz w:val="20"/>
          <w:szCs w:val="20"/>
        </w:rPr>
        <w:t>a w szczególności</w:t>
      </w:r>
      <w:r w:rsidR="00803170" w:rsidRPr="008124B7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8124B7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8124B7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F44F0F" w:rsidRPr="008124B7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8124B7">
        <w:rPr>
          <w:rFonts w:ascii="Bookman Old Style" w:hAnsi="Bookman Old Style"/>
          <w:sz w:val="20"/>
          <w:szCs w:val="20"/>
        </w:rPr>
        <w:t xml:space="preserve"> i Ministra Zdrowia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8124B7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zlecani</w:t>
      </w:r>
      <w:r w:rsidR="004620C1" w:rsidRPr="008124B7">
        <w:rPr>
          <w:rFonts w:ascii="Bookman Old Style" w:hAnsi="Bookman Old Style"/>
          <w:sz w:val="20"/>
          <w:szCs w:val="20"/>
        </w:rPr>
        <w:t>a</w:t>
      </w:r>
      <w:r w:rsidR="001B6E12" w:rsidRPr="008124B7">
        <w:rPr>
          <w:rFonts w:ascii="Bookman Old Style" w:hAnsi="Bookman Old Style"/>
          <w:sz w:val="20"/>
          <w:szCs w:val="20"/>
        </w:rPr>
        <w:t xml:space="preserve"> badań diagnostycznych i </w:t>
      </w:r>
      <w:r w:rsidRPr="008124B7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B74541" w:rsidRPr="008124B7">
        <w:rPr>
          <w:rFonts w:ascii="Bookman Old Style" w:hAnsi="Bookman Old Style"/>
          <w:sz w:val="20"/>
          <w:szCs w:val="20"/>
        </w:rPr>
        <w:t>,</w:t>
      </w:r>
      <w:r w:rsidR="0088305E" w:rsidRPr="008124B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8124B7">
        <w:rPr>
          <w:rFonts w:ascii="Bookman Old Style" w:hAnsi="Bookman Old Style"/>
          <w:sz w:val="20"/>
          <w:szCs w:val="20"/>
        </w:rPr>
        <w:t xml:space="preserve"> </w:t>
      </w:r>
      <w:r w:rsidR="00E03CD7" w:rsidRPr="008124B7">
        <w:rPr>
          <w:rFonts w:ascii="Bookman Old Style" w:hAnsi="Bookman Old Style"/>
          <w:sz w:val="20"/>
          <w:szCs w:val="20"/>
        </w:rPr>
        <w:t>t</w:t>
      </w:r>
      <w:r w:rsidR="0088305E" w:rsidRPr="008124B7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zasad </w:t>
      </w:r>
      <w:r w:rsidRPr="008124B7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posiadania</w:t>
      </w:r>
      <w:r w:rsidR="00A21188" w:rsidRPr="008124B7">
        <w:rPr>
          <w:rFonts w:ascii="Bookman Old Style" w:hAnsi="Bookman Old Style"/>
          <w:sz w:val="20"/>
          <w:szCs w:val="20"/>
        </w:rPr>
        <w:t xml:space="preserve"> </w:t>
      </w:r>
      <w:r w:rsidR="007A4645" w:rsidRPr="008124B7">
        <w:rPr>
          <w:rFonts w:ascii="Bookman Old Style" w:hAnsi="Bookman Old Style"/>
          <w:sz w:val="20"/>
          <w:szCs w:val="20"/>
        </w:rPr>
        <w:t xml:space="preserve">aktualnych uprawnień </w:t>
      </w:r>
      <w:r w:rsidRPr="008124B7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8124B7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8124B7">
        <w:rPr>
          <w:rFonts w:ascii="Bookman Old Style" w:hAnsi="Bookman Old Style"/>
          <w:sz w:val="20"/>
          <w:szCs w:val="20"/>
        </w:rPr>
        <w:t xml:space="preserve">naradach, </w:t>
      </w:r>
      <w:r w:rsidRPr="008124B7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8124B7">
        <w:rPr>
          <w:rFonts w:ascii="Bookman Old Style" w:hAnsi="Bookman Old Style"/>
          <w:sz w:val="20"/>
          <w:szCs w:val="20"/>
        </w:rPr>
        <w:t>i</w:t>
      </w:r>
      <w:r w:rsidRPr="008124B7">
        <w:rPr>
          <w:rFonts w:ascii="Bookman Old Style" w:hAnsi="Bookman Old Style"/>
          <w:sz w:val="20"/>
          <w:szCs w:val="20"/>
        </w:rPr>
        <w:t>, akredytacji</w:t>
      </w:r>
      <w:r w:rsidR="007B2C3C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8124B7">
        <w:rPr>
          <w:rFonts w:ascii="Bookman Old Style" w:hAnsi="Bookman Old Style"/>
          <w:sz w:val="20"/>
          <w:szCs w:val="20"/>
        </w:rPr>
        <w:t>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8124B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16D549" w:rsidR="003C7BD9" w:rsidRPr="008124B7" w:rsidRDefault="00E71589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8124B7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8124B7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3F85CF37" w14:textId="4B8FD9F6" w:rsidR="00E71589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8124B7">
        <w:rPr>
          <w:rFonts w:ascii="Bookman Old Style" w:hAnsi="Bookman Old Style"/>
          <w:b/>
          <w:sz w:val="20"/>
          <w:szCs w:val="20"/>
        </w:rPr>
        <w:t>nieodpłatnej</w:t>
      </w:r>
      <w:r w:rsidRPr="008124B7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8124B7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8124B7">
        <w:rPr>
          <w:rFonts w:ascii="Bookman Old Style" w:hAnsi="Bookman Old Style"/>
          <w:sz w:val="20"/>
          <w:szCs w:val="20"/>
        </w:rPr>
        <w:t xml:space="preserve"> umowy, w terminie uzgodnionym </w:t>
      </w:r>
      <w:r w:rsidR="003E1BC9" w:rsidRPr="008124B7">
        <w:rPr>
          <w:rFonts w:ascii="Bookman Old Style" w:hAnsi="Bookman Old Style"/>
          <w:sz w:val="20"/>
          <w:szCs w:val="20"/>
        </w:rPr>
        <w:t xml:space="preserve">                               </w:t>
      </w:r>
      <w:r w:rsidRPr="008124B7">
        <w:rPr>
          <w:rFonts w:ascii="Bookman Old Style" w:hAnsi="Bookman Old Style"/>
          <w:sz w:val="20"/>
          <w:szCs w:val="20"/>
        </w:rPr>
        <w:t>z Udzielającym zamówienia,</w:t>
      </w:r>
      <w:r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0586B302" w14:textId="4B25E86F" w:rsidR="00261C90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8124B7">
        <w:rPr>
          <w:rFonts w:ascii="Bookman Old Style" w:hAnsi="Bookman Old Style"/>
          <w:b/>
          <w:sz w:val="20"/>
          <w:szCs w:val="20"/>
        </w:rPr>
        <w:t>odpłatnej</w:t>
      </w:r>
      <w:r w:rsidRPr="008124B7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dwóch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b/>
          <w:sz w:val="20"/>
          <w:szCs w:val="20"/>
        </w:rPr>
        <w:t>dni</w:t>
      </w:r>
      <w:r w:rsidRPr="008124B7">
        <w:rPr>
          <w:rFonts w:ascii="Bookman Old Style" w:hAnsi="Bookman Old Style"/>
          <w:sz w:val="20"/>
          <w:szCs w:val="20"/>
        </w:rPr>
        <w:t xml:space="preserve"> (maksymalnie do rozliczenia 16 godzin</w:t>
      </w:r>
      <w:r w:rsidR="003E1BC9" w:rsidRPr="008124B7">
        <w:rPr>
          <w:rFonts w:ascii="Bookman Old Style" w:hAnsi="Bookman Old Style"/>
          <w:sz w:val="20"/>
          <w:szCs w:val="20"/>
        </w:rPr>
        <w:t xml:space="preserve"> świadczenia usług zdrowotnych) </w:t>
      </w:r>
      <w:r w:rsidRPr="008124B7">
        <w:rPr>
          <w:rFonts w:ascii="Bookman Old Style" w:hAnsi="Bookman Old Style"/>
          <w:sz w:val="20"/>
          <w:szCs w:val="20"/>
        </w:rPr>
        <w:t xml:space="preserve">w każdym roku obowiązywania umowy, w celu podnoszenia swoich kwalifikacji zawodowych związanych </w:t>
      </w:r>
      <w:r w:rsidR="003E1BC9" w:rsidRPr="008124B7">
        <w:rPr>
          <w:rFonts w:ascii="Bookman Old Style" w:hAnsi="Bookman Old Style"/>
          <w:sz w:val="20"/>
          <w:szCs w:val="20"/>
        </w:rPr>
        <w:t xml:space="preserve">                  </w:t>
      </w:r>
      <w:r w:rsidRPr="008124B7">
        <w:rPr>
          <w:rFonts w:ascii="Bookman Old Style" w:hAnsi="Bookman Old Style"/>
          <w:sz w:val="20"/>
          <w:szCs w:val="20"/>
        </w:rPr>
        <w:t xml:space="preserve">z realizacją świadczeń zdrowotnych realizowanych na rzecz Udzielającego Zamówienia, </w:t>
      </w:r>
      <w:r w:rsidR="003E1BC9" w:rsidRPr="008124B7">
        <w:rPr>
          <w:rFonts w:ascii="Bookman Old Style" w:hAnsi="Bookman Old Style"/>
          <w:sz w:val="20"/>
          <w:szCs w:val="20"/>
        </w:rPr>
        <w:t xml:space="preserve">                           </w:t>
      </w:r>
      <w:r w:rsidRPr="008124B7">
        <w:rPr>
          <w:rFonts w:ascii="Bookman Old Style" w:hAnsi="Bookman Old Style"/>
          <w:sz w:val="20"/>
          <w:szCs w:val="20"/>
        </w:rPr>
        <w:t>w terminie uzgodnionym z Udzielającym Zamówienia, po jego akceptacji oraz uzyskaniu zgody</w:t>
      </w:r>
      <w:r w:rsidR="002978A5" w:rsidRPr="008124B7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8124B7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8124B7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 w:rsidRPr="008124B7">
        <w:rPr>
          <w:rFonts w:ascii="Bookman Old Style" w:hAnsi="Bookman Old Style"/>
          <w:sz w:val="20"/>
          <w:szCs w:val="20"/>
        </w:rPr>
        <w:t>e</w:t>
      </w:r>
      <w:r w:rsidR="009B6CE7" w:rsidRPr="008124B7">
        <w:rPr>
          <w:rFonts w:ascii="Bookman Old Style" w:hAnsi="Bookman Old Style"/>
          <w:sz w:val="20"/>
          <w:szCs w:val="20"/>
        </w:rPr>
        <w:t xml:space="preserve">j niż </w:t>
      </w:r>
      <w:r w:rsidR="009B6CE7" w:rsidRPr="008124B7">
        <w:rPr>
          <w:rFonts w:ascii="Bookman Old Style" w:hAnsi="Bookman Old Style"/>
          <w:b/>
          <w:sz w:val="20"/>
          <w:szCs w:val="20"/>
        </w:rPr>
        <w:t>30 dni przed</w:t>
      </w:r>
      <w:r w:rsidR="009B6CE7" w:rsidRPr="008124B7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8124B7">
        <w:rPr>
          <w:rFonts w:ascii="Bookman Old Style" w:hAnsi="Bookman Old Style"/>
          <w:sz w:val="20"/>
          <w:szCs w:val="20"/>
        </w:rPr>
        <w:t>w wykonywaniu jego obowiązków</w:t>
      </w:r>
      <w:r w:rsidR="00AB4CFF" w:rsidRPr="008124B7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0D291676" w14:textId="77777777" w:rsidR="008124B7" w:rsidRDefault="008124B7" w:rsidP="008124B7">
      <w:pPr>
        <w:tabs>
          <w:tab w:val="left" w:pos="284"/>
        </w:tabs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</w:p>
    <w:p w14:paraId="7C4F7219" w14:textId="77777777" w:rsidR="008124B7" w:rsidRPr="008124B7" w:rsidRDefault="008124B7" w:rsidP="008124B7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04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8124B7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67F6ED04" w14:textId="3BCF2C7F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z 2016r., poz. 1638 z </w:t>
      </w:r>
      <w:proofErr w:type="spellStart"/>
      <w:r w:rsidRPr="008124B7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 w:cs="Arial Narrow"/>
          <w:sz w:val="20"/>
          <w:szCs w:val="20"/>
        </w:rPr>
        <w:t>. zm.) oraz przepisów rozporządzenia Ministra Finansów z dnia 22 grudnia 2011r. w sprawie obowiązkowego ubezpieczenia odpowiedzialności cywilnej podmiotu wykonującego działalność leczniczą (Dz. U. z 2011r., Nr 293, poz. 1729);</w:t>
      </w:r>
    </w:p>
    <w:p w14:paraId="06EFA339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32558358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59CA54E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357E6F1D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4E7973D7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245DE3D0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0586B30C" w14:textId="40F95AD5" w:rsidR="00261C90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Pr="008124B7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8124B7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</w:t>
      </w:r>
      <w:r w:rsidRPr="008124B7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</w:t>
      </w:r>
      <w:r w:rsidRPr="008124B7">
        <w:rPr>
          <w:rFonts w:ascii="Bookman Old Style" w:hAnsi="Bookman Old Style"/>
          <w:sz w:val="20"/>
          <w:szCs w:val="20"/>
        </w:rPr>
        <w:t xml:space="preserve">z dnia </w:t>
      </w:r>
      <w:r w:rsidR="00977176" w:rsidRPr="008124B7">
        <w:rPr>
          <w:rFonts w:ascii="Bookman Old Style" w:hAnsi="Bookman Old Style"/>
          <w:sz w:val="20"/>
          <w:szCs w:val="20"/>
        </w:rPr>
        <w:t>9 listopada 2015</w:t>
      </w:r>
      <w:r w:rsidRPr="008124B7">
        <w:rPr>
          <w:rFonts w:ascii="Bookman Old Style" w:hAnsi="Bookman Old Style"/>
          <w:sz w:val="20"/>
          <w:szCs w:val="20"/>
        </w:rPr>
        <w:t xml:space="preserve">r.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8124B7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8124B7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8124B7">
        <w:rPr>
          <w:rFonts w:ascii="Bookman Old Style" w:hAnsi="Bookman Old Style"/>
          <w:sz w:val="20"/>
          <w:szCs w:val="20"/>
        </w:rPr>
        <w:t xml:space="preserve"> (</w:t>
      </w:r>
      <w:r w:rsidR="00977176" w:rsidRPr="008124B7">
        <w:rPr>
          <w:rFonts w:ascii="Bookman Old Style" w:hAnsi="Bookman Old Style"/>
          <w:sz w:val="20"/>
          <w:szCs w:val="20"/>
        </w:rPr>
        <w:t>Dz. U. z 2015</w:t>
      </w:r>
      <w:r w:rsidR="00710C38" w:rsidRPr="008124B7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8124B7">
        <w:rPr>
          <w:rFonts w:ascii="Bookman Old Style" w:hAnsi="Bookman Old Style"/>
          <w:sz w:val="20"/>
          <w:szCs w:val="20"/>
        </w:rPr>
        <w:t>2069</w:t>
      </w:r>
      <w:r w:rsidRPr="008124B7">
        <w:rPr>
          <w:rFonts w:ascii="Bookman Old Style" w:hAnsi="Bookman Old Style"/>
          <w:sz w:val="20"/>
          <w:szCs w:val="20"/>
        </w:rPr>
        <w:t>)</w:t>
      </w:r>
      <w:r w:rsidR="00977176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8124B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261C90" w:rsidRPr="008124B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w związku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Pr="008124B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 w:rsidRPr="008124B7">
        <w:rPr>
          <w:rFonts w:ascii="Bookman Old Style" w:hAnsi="Bookman Old Style"/>
          <w:sz w:val="20"/>
          <w:szCs w:val="20"/>
        </w:rPr>
        <w:t>rym mowa w ust. 2, Przyjmujący z</w:t>
      </w:r>
      <w:r w:rsidRPr="008124B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 w:rsidRPr="008124B7">
        <w:rPr>
          <w:rFonts w:ascii="Bookman Old Style" w:hAnsi="Bookman Old Style"/>
          <w:sz w:val="20"/>
          <w:szCs w:val="20"/>
        </w:rPr>
        <w:t>olnej należności Przyjmującego za</w:t>
      </w:r>
      <w:r w:rsidRPr="008124B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 xml:space="preserve">a </w:t>
      </w:r>
      <w:r w:rsidRPr="008124B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276B162B" w14:textId="77777777" w:rsidR="00861816" w:rsidRPr="008124B7" w:rsidRDefault="00861816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8124B7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3C83A59" w:rsidR="007F52DA" w:rsidRPr="008124B7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8124B7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8124B7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</w:t>
      </w:r>
      <w:r w:rsidRPr="008124B7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 w:rsidRPr="008124B7">
        <w:rPr>
          <w:rFonts w:ascii="Bookman Old Style" w:hAnsi="Bookman Old Style" w:cs="Times New Roman"/>
          <w:sz w:val="20"/>
          <w:szCs w:val="20"/>
        </w:rPr>
        <w:t xml:space="preserve">, </w:t>
      </w:r>
      <w:r w:rsidRPr="008124B7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</w:t>
      </w:r>
      <w:r w:rsidR="000A78B8" w:rsidRPr="008124B7">
        <w:rPr>
          <w:rFonts w:ascii="Bookman Old Style" w:hAnsi="Bookman Old Style" w:cs="Times New Roman"/>
          <w:sz w:val="20"/>
          <w:szCs w:val="20"/>
        </w:rPr>
        <w:t xml:space="preserve">                  </w:t>
      </w:r>
      <w:r w:rsidR="00D22655" w:rsidRPr="008124B7">
        <w:rPr>
          <w:rFonts w:ascii="Bookman Old Style" w:hAnsi="Bookman Old Style" w:cs="Times New Roman"/>
          <w:sz w:val="20"/>
          <w:szCs w:val="20"/>
        </w:rPr>
        <w:t>z</w:t>
      </w:r>
      <w:r w:rsidRPr="008124B7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 xml:space="preserve">W czasie pełnienia czynności wynikających z umowy </w:t>
      </w:r>
      <w:r w:rsidRPr="008124B7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bCs/>
          <w:sz w:val="20"/>
          <w:szCs w:val="20"/>
        </w:rPr>
        <w:t>Z</w:t>
      </w:r>
      <w:r w:rsidRPr="008124B7">
        <w:rPr>
          <w:rFonts w:ascii="Bookman Old Style" w:hAnsi="Bookman Old Style"/>
          <w:bCs/>
          <w:sz w:val="20"/>
          <w:szCs w:val="20"/>
        </w:rPr>
        <w:t>amówienie</w:t>
      </w:r>
      <w:r w:rsidRPr="008124B7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8124B7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8124B7">
        <w:rPr>
          <w:rFonts w:ascii="Bookman Old Style" w:hAnsi="Bookman Old Style"/>
          <w:sz w:val="20"/>
          <w:szCs w:val="20"/>
        </w:rPr>
        <w:t>Z</w:t>
      </w:r>
      <w:r w:rsidR="007B56F2" w:rsidRPr="008124B7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8124B7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bCs/>
          <w:sz w:val="20"/>
          <w:szCs w:val="20"/>
        </w:rPr>
        <w:t>Przyjmujący zamówienie</w:t>
      </w:r>
      <w:r w:rsidRPr="008124B7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5D7185" w:rsidRPr="008124B7">
        <w:rPr>
          <w:rFonts w:ascii="Bookman Old Style" w:hAnsi="Bookman Old Style"/>
          <w:sz w:val="20"/>
          <w:szCs w:val="20"/>
        </w:rPr>
        <w:t>podmiotach leczniczych.</w:t>
      </w:r>
    </w:p>
    <w:p w14:paraId="08C6931D" w14:textId="77777777" w:rsidR="00D726CF" w:rsidRDefault="00D726CF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8124B7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8124B7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8124B7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8124B7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B30CCF" w:rsidRPr="008124B7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8124B7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8124B7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8124B7">
        <w:rPr>
          <w:rFonts w:ascii="Bookman Old Style" w:hAnsi="Bookman Old Style"/>
          <w:sz w:val="20"/>
          <w:szCs w:val="20"/>
        </w:rPr>
        <w:t xml:space="preserve">jest pobierana na rzecz </w:t>
      </w:r>
      <w:r w:rsidRPr="008124B7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45067CE7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8124B7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8124B7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8124B7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="00B7370C" w:rsidRPr="008124B7">
        <w:rPr>
          <w:rFonts w:ascii="Bookman Old Style" w:hAnsi="Bookman Old Style"/>
          <w:sz w:val="20"/>
          <w:szCs w:val="20"/>
        </w:rPr>
        <w:t>amówieni</w:t>
      </w:r>
      <w:r w:rsidR="002B5A4A" w:rsidRPr="008124B7">
        <w:rPr>
          <w:rFonts w:ascii="Bookman Old Style" w:hAnsi="Bookman Old Style"/>
          <w:sz w:val="20"/>
          <w:szCs w:val="20"/>
        </w:rPr>
        <w:t>a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B7370C" w:rsidRPr="008124B7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8124B7">
        <w:rPr>
          <w:rFonts w:ascii="Bookman Old Style" w:hAnsi="Bookman Old Style"/>
          <w:sz w:val="20"/>
          <w:szCs w:val="20"/>
        </w:rPr>
        <w:t>Udzielającego Zamówienia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02DC8D4F" w:rsidR="00261C90" w:rsidRPr="008124B7" w:rsidRDefault="003E1BC9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środków publicznych (Dz. U. z 2017r. poz. 1938 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</w:t>
      </w:r>
      <w:r w:rsidR="00977176" w:rsidRPr="008124B7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8124B7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8124B7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8124B7">
        <w:rPr>
          <w:rFonts w:ascii="Bookman Old Style" w:hAnsi="Bookman Old Style"/>
          <w:sz w:val="20"/>
          <w:szCs w:val="20"/>
        </w:rPr>
        <w:t xml:space="preserve">ich </w:t>
      </w:r>
      <w:r w:rsidR="00DA7ED3" w:rsidRPr="008124B7">
        <w:rPr>
          <w:rFonts w:ascii="Bookman Old Style" w:hAnsi="Bookman Old Style"/>
          <w:sz w:val="20"/>
          <w:szCs w:val="20"/>
        </w:rPr>
        <w:t>realizacji, chyba, ż</w:t>
      </w:r>
      <w:r w:rsidRPr="008124B7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8124B7">
        <w:rPr>
          <w:rFonts w:ascii="Bookman Old Style" w:hAnsi="Bookman Old Style"/>
          <w:sz w:val="20"/>
          <w:szCs w:val="20"/>
        </w:rPr>
        <w:t>Udzielającego Zamówienia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8124B7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9B184C" w:rsidRPr="008124B7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24F27AB1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8.</w:t>
      </w:r>
    </w:p>
    <w:p w14:paraId="0586B32D" w14:textId="028F7C74" w:rsidR="00E36A3D" w:rsidRPr="008124B7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8124B7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8124B7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8124B7">
        <w:rPr>
          <w:rFonts w:ascii="Bookman Old Style" w:hAnsi="Bookman Old Style" w:cs="Arial Narrow"/>
          <w:sz w:val="20"/>
          <w:szCs w:val="20"/>
        </w:rPr>
        <w:t>w wysokości</w:t>
      </w:r>
      <w:r w:rsidR="001E7600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8124B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8124B7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8124B7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8124B7">
        <w:rPr>
          <w:rFonts w:ascii="Bookman Old Style" w:hAnsi="Bookman Old Style" w:cs="Arial Narrow"/>
          <w:sz w:val="20"/>
          <w:szCs w:val="20"/>
        </w:rPr>
        <w:t>00/100)</w:t>
      </w:r>
      <w:r w:rsidR="00413EB6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za </w:t>
      </w:r>
      <w:r w:rsidR="008124B7" w:rsidRPr="008124B7">
        <w:rPr>
          <w:rFonts w:ascii="Bookman Old Style" w:hAnsi="Bookman Old Style" w:cs="Arial Narrow"/>
          <w:b/>
          <w:sz w:val="20"/>
          <w:szCs w:val="20"/>
        </w:rPr>
        <w:t xml:space="preserve">jeden miesiąc </w:t>
      </w:r>
      <w:r w:rsidR="008124B7" w:rsidRPr="008124B7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8124B7">
        <w:rPr>
          <w:rFonts w:ascii="Bookman Old Style" w:hAnsi="Bookman Old Style" w:cs="Arial Narrow"/>
          <w:sz w:val="20"/>
          <w:szCs w:val="20"/>
        </w:rPr>
        <w:t>.</w:t>
      </w:r>
      <w:bookmarkStart w:id="0" w:name="_GoBack"/>
      <w:bookmarkEnd w:id="0"/>
    </w:p>
    <w:p w14:paraId="5C3E030F" w14:textId="77777777" w:rsidR="008124B7" w:rsidRPr="008124B7" w:rsidRDefault="008124B7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lastRenderedPageBreak/>
        <w:t xml:space="preserve">W przypadku </w:t>
      </w:r>
      <w:r w:rsidRPr="008124B7">
        <w:rPr>
          <w:rFonts w:ascii="Bookman Old Style" w:hAnsi="Bookman Old Style"/>
          <w:sz w:val="20"/>
          <w:szCs w:val="20"/>
        </w:rPr>
        <w:t xml:space="preserve">planowej nieodpłatnej przerwy w wykonywaniu obowiązków wynikających                           z niniejszej umowy, miesięczne wynagrodzenie o którym mowa w ust. 1, będzie pomniejszone o </w:t>
      </w:r>
      <w:r w:rsidRPr="008124B7">
        <w:rPr>
          <w:rFonts w:ascii="Bookman Old Style" w:hAnsi="Bookman Old Style"/>
          <w:b/>
          <w:sz w:val="20"/>
          <w:szCs w:val="20"/>
        </w:rPr>
        <w:t>1/22</w:t>
      </w:r>
      <w:r w:rsidRPr="008124B7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1A4778D3" w14:textId="52084AF6" w:rsidR="003E1BC9" w:rsidRPr="008124B7" w:rsidRDefault="00D851A0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8124B7">
        <w:rPr>
          <w:rFonts w:ascii="Bookman Old Style" w:hAnsi="Bookman Old Style" w:cs="Arial Narrow"/>
          <w:sz w:val="20"/>
          <w:szCs w:val="20"/>
        </w:rPr>
        <w:t>Zapłata wy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3E1BC9" w:rsidRPr="008124B7">
        <w:rPr>
          <w:rFonts w:ascii="Bookman Old Style" w:hAnsi="Bookman Old Style" w:cs="Arial Narrow"/>
          <w:sz w:val="20"/>
          <w:szCs w:val="20"/>
        </w:rPr>
        <w:t xml:space="preserve">  </w:t>
      </w:r>
      <w:r w:rsidR="003E1BC9" w:rsidRPr="008124B7">
        <w:rPr>
          <w:rFonts w:ascii="Bookman Old Style" w:hAnsi="Bookman Old Style"/>
          <w:sz w:val="20"/>
          <w:szCs w:val="20"/>
        </w:rPr>
        <w:t xml:space="preserve"> w rozbiciu na poszczególne dni miesiąca, zgodnie ze wzorem Udzielającego Zamówienia.</w:t>
      </w:r>
    </w:p>
    <w:p w14:paraId="0586B330" w14:textId="42F2F72A" w:rsidR="00261C90" w:rsidRPr="008124B7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8124B7">
        <w:rPr>
          <w:rFonts w:ascii="Bookman Old Style" w:hAnsi="Bookman Old Style"/>
          <w:sz w:val="20"/>
          <w:szCs w:val="20"/>
        </w:rPr>
        <w:t xml:space="preserve">uznania </w:t>
      </w:r>
      <w:r w:rsidRPr="008124B7">
        <w:rPr>
          <w:rFonts w:ascii="Bookman Old Style" w:hAnsi="Bookman Old Style"/>
          <w:sz w:val="20"/>
          <w:szCs w:val="20"/>
        </w:rPr>
        <w:t>ra</w:t>
      </w:r>
      <w:r w:rsidR="00FD0188" w:rsidRPr="008124B7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8124B7">
        <w:rPr>
          <w:rFonts w:ascii="Bookman Old Style" w:hAnsi="Bookman Old Style"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FF093B" w:rsidRPr="008124B7">
        <w:rPr>
          <w:rFonts w:ascii="Bookman Old Style" w:hAnsi="Bookman Old Style"/>
          <w:sz w:val="20"/>
          <w:szCs w:val="20"/>
        </w:rPr>
        <w:t>e</w:t>
      </w:r>
      <w:r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59AAC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9.</w:t>
      </w:r>
    </w:p>
    <w:p w14:paraId="0586B333" w14:textId="2E52A09F" w:rsidR="005340C5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8124B7">
        <w:rPr>
          <w:rFonts w:ascii="Bookman Old Style" w:hAnsi="Bookman Old Style"/>
          <w:b/>
          <w:sz w:val="20"/>
          <w:szCs w:val="20"/>
        </w:rPr>
        <w:t>1</w:t>
      </w:r>
      <w:r w:rsidR="00DA7ED3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8124B7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8124B7">
        <w:rPr>
          <w:rFonts w:ascii="Bookman Old Style" w:hAnsi="Bookman Old Style"/>
          <w:b/>
          <w:sz w:val="20"/>
          <w:szCs w:val="20"/>
        </w:rPr>
        <w:t>201</w:t>
      </w:r>
      <w:r w:rsidR="003E1BC9" w:rsidRPr="008124B7">
        <w:rPr>
          <w:rFonts w:ascii="Bookman Old Style" w:hAnsi="Bookman Old Style"/>
          <w:b/>
          <w:sz w:val="20"/>
          <w:szCs w:val="20"/>
        </w:rPr>
        <w:t>8</w:t>
      </w:r>
      <w:r w:rsidR="00EC1407" w:rsidRPr="008124B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8124B7">
        <w:rPr>
          <w:rFonts w:ascii="Bookman Old Style" w:hAnsi="Bookman Old Style"/>
          <w:sz w:val="20"/>
          <w:szCs w:val="20"/>
        </w:rPr>
        <w:t>do dnia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</w:t>
      </w:r>
      <w:r w:rsidR="003E1BC9" w:rsidRPr="008124B7">
        <w:rPr>
          <w:rFonts w:ascii="Bookman Old Style" w:hAnsi="Bookman Old Style"/>
          <w:b/>
          <w:sz w:val="20"/>
          <w:szCs w:val="20"/>
        </w:rPr>
        <w:t xml:space="preserve">30 czerwca </w:t>
      </w:r>
      <w:r w:rsidR="005340C5" w:rsidRPr="008124B7">
        <w:rPr>
          <w:rFonts w:ascii="Bookman Old Style" w:hAnsi="Bookman Old Style"/>
          <w:b/>
          <w:sz w:val="20"/>
          <w:szCs w:val="20"/>
        </w:rPr>
        <w:t>201</w:t>
      </w:r>
      <w:r w:rsidR="003E1BC9" w:rsidRPr="008124B7">
        <w:rPr>
          <w:rFonts w:ascii="Bookman Old Style" w:hAnsi="Bookman Old Style"/>
          <w:b/>
          <w:sz w:val="20"/>
          <w:szCs w:val="20"/>
        </w:rPr>
        <w:t>9</w:t>
      </w:r>
      <w:r w:rsidR="001E7600" w:rsidRPr="008124B7">
        <w:rPr>
          <w:rFonts w:ascii="Bookman Old Style" w:hAnsi="Bookman Old Style"/>
          <w:b/>
          <w:sz w:val="20"/>
          <w:szCs w:val="20"/>
        </w:rPr>
        <w:t>r</w:t>
      </w:r>
      <w:r w:rsidR="005340C5" w:rsidRPr="008124B7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ud</w:t>
      </w:r>
      <w:r w:rsidR="00DD76A9" w:rsidRPr="008124B7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8124B7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8124B7">
        <w:rPr>
          <w:rFonts w:ascii="Bookman Old Style" w:hAnsi="Bookman Old Style"/>
          <w:sz w:val="20"/>
          <w:szCs w:val="20"/>
        </w:rPr>
        <w:t>albo</w:t>
      </w:r>
      <w:r w:rsidR="002B5A4A" w:rsidRPr="008124B7">
        <w:rPr>
          <w:rFonts w:ascii="Bookman Old Style" w:hAnsi="Bookman Old Style"/>
          <w:sz w:val="20"/>
          <w:szCs w:val="20"/>
        </w:rPr>
        <w:t xml:space="preserve"> utraty finansowania </w:t>
      </w:r>
      <w:r w:rsidRPr="008124B7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8124B7">
        <w:rPr>
          <w:rFonts w:ascii="Bookman Old Style" w:hAnsi="Bookman Old Style"/>
          <w:sz w:val="20"/>
          <w:szCs w:val="20"/>
        </w:rPr>
        <w:t>trzy</w:t>
      </w:r>
      <w:r w:rsidRPr="008124B7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8124B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Pr="008124B7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Udzielający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8124B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nie powiadomi pisemnie Udzielającego Zamówienia </w:t>
      </w:r>
      <w:r w:rsidR="00EA589A" w:rsidRPr="008124B7">
        <w:rPr>
          <w:rFonts w:ascii="Bookman Old Style" w:hAnsi="Bookman Old Style"/>
          <w:sz w:val="20"/>
          <w:szCs w:val="20"/>
        </w:rPr>
        <w:t xml:space="preserve">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o </w:t>
      </w:r>
      <w:r w:rsidR="00EA589A" w:rsidRPr="008124B7">
        <w:rPr>
          <w:rFonts w:ascii="Bookman Old Style" w:hAnsi="Bookman Old Style"/>
          <w:sz w:val="20"/>
          <w:szCs w:val="20"/>
        </w:rPr>
        <w:t xml:space="preserve">nieprzewidzianej wcześniej </w:t>
      </w:r>
      <w:r w:rsidRPr="008124B7"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8124B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</w:t>
      </w:r>
      <w:r w:rsidR="00642D78" w:rsidRPr="008124B7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8124B7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8124B7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8124B7">
        <w:rPr>
          <w:rFonts w:ascii="Bookman Old Style" w:hAnsi="Bookman Old Style"/>
          <w:sz w:val="20"/>
          <w:szCs w:val="20"/>
        </w:rPr>
        <w:t>zawarcia umowy ubezpieczeni</w:t>
      </w:r>
      <w:r w:rsidR="00BB0A16" w:rsidRPr="008124B7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8124B7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8124B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8124B7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8124B7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8124B7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są </w:t>
      </w:r>
      <w:r w:rsidR="00BB0A16" w:rsidRPr="008124B7">
        <w:rPr>
          <w:rFonts w:ascii="Bookman Old Style" w:hAnsi="Bookman Old Style"/>
          <w:sz w:val="20"/>
          <w:szCs w:val="20"/>
        </w:rPr>
        <w:t>zasadn</w:t>
      </w:r>
      <w:r w:rsidRPr="008124B7">
        <w:rPr>
          <w:rFonts w:ascii="Bookman Old Style" w:hAnsi="Bookman Old Style"/>
          <w:sz w:val="20"/>
          <w:szCs w:val="20"/>
        </w:rPr>
        <w:t>e</w:t>
      </w:r>
      <w:r w:rsidR="00BB0A16" w:rsidRPr="008124B7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8124B7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8124B7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8124B7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5BFA2D6C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10.</w:t>
      </w:r>
    </w:p>
    <w:p w14:paraId="0586B343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8124B7">
        <w:rPr>
          <w:rFonts w:ascii="Bookman Old Style" w:hAnsi="Bookman Old Style"/>
          <w:sz w:val="20"/>
          <w:szCs w:val="20"/>
        </w:rPr>
        <w:t xml:space="preserve">czas, </w:t>
      </w:r>
      <w:r w:rsidRPr="008124B7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8124B7">
        <w:rPr>
          <w:rFonts w:ascii="Bookman Old Style" w:hAnsi="Bookman Old Style"/>
          <w:sz w:val="20"/>
          <w:szCs w:val="20"/>
        </w:rPr>
        <w:t xml:space="preserve">udzielanych </w:t>
      </w:r>
      <w:r w:rsidRPr="008124B7">
        <w:rPr>
          <w:rFonts w:ascii="Bookman Old Style" w:hAnsi="Bookman Old Style"/>
          <w:sz w:val="20"/>
          <w:szCs w:val="20"/>
        </w:rPr>
        <w:t>świad</w:t>
      </w:r>
      <w:r w:rsidR="00E509EF" w:rsidRPr="008124B7">
        <w:rPr>
          <w:rFonts w:ascii="Bookman Old Style" w:hAnsi="Bookman Old Style"/>
          <w:sz w:val="20"/>
          <w:szCs w:val="20"/>
        </w:rPr>
        <w:t>czeń zdrowotnych</w:t>
      </w:r>
      <w:r w:rsidRPr="008124B7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767426" w:rsidRPr="008124B7">
        <w:rPr>
          <w:rFonts w:ascii="Bookman Old Style" w:hAnsi="Bookman Old Style"/>
          <w:sz w:val="20"/>
          <w:szCs w:val="20"/>
        </w:rPr>
        <w:t>amówienie</w:t>
      </w:r>
      <w:r w:rsidR="00450173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27AD75DB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 w:rsidRPr="008124B7">
        <w:rPr>
          <w:rFonts w:ascii="Bookman Old Style" w:hAnsi="Bookman Old Style"/>
          <w:sz w:val="20"/>
          <w:szCs w:val="20"/>
        </w:rPr>
        <w:t>wysokości 5</w:t>
      </w:r>
      <w:r w:rsidR="00363337" w:rsidRPr="008124B7">
        <w:rPr>
          <w:rFonts w:ascii="Bookman Old Style" w:hAnsi="Bookman Old Style"/>
          <w:sz w:val="20"/>
          <w:szCs w:val="20"/>
        </w:rPr>
        <w:t>.000,00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 tysięcy złotych 00/100)</w:t>
      </w:r>
      <w:r w:rsidR="00363337" w:rsidRPr="008124B7">
        <w:rPr>
          <w:rFonts w:ascii="Bookman Old Style" w:hAnsi="Bookman Old Style"/>
          <w:sz w:val="20"/>
          <w:szCs w:val="20"/>
        </w:rPr>
        <w:t xml:space="preserve"> w przypadku </w:t>
      </w:r>
      <w:r w:rsidRPr="008124B7">
        <w:rPr>
          <w:rFonts w:ascii="Bookman Old Style" w:hAnsi="Bookman Old Style"/>
          <w:sz w:val="20"/>
          <w:szCs w:val="20"/>
        </w:rPr>
        <w:t>rozwiązani</w:t>
      </w:r>
      <w:r w:rsidR="00363337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="003D5A99" w:rsidRPr="008124B7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8124B7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</w:t>
      </w:r>
      <w:r w:rsidR="00F63592" w:rsidRPr="008124B7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8124B7">
        <w:rPr>
          <w:rFonts w:ascii="Bookman Old Style" w:hAnsi="Bookman Old Style"/>
          <w:sz w:val="20"/>
          <w:szCs w:val="20"/>
        </w:rPr>
        <w:t xml:space="preserve">umowy </w:t>
      </w:r>
      <w:r w:rsidRPr="008124B7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F63592" w:rsidRPr="008124B7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8124B7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8124B7">
        <w:rPr>
          <w:rFonts w:ascii="Bookman Old Style" w:hAnsi="Bookman Old Style"/>
          <w:sz w:val="20"/>
          <w:szCs w:val="20"/>
        </w:rPr>
        <w:t>200</w:t>
      </w:r>
      <w:r w:rsidRPr="008124B7">
        <w:rPr>
          <w:rFonts w:ascii="Bookman Old Style" w:hAnsi="Bookman Old Style"/>
          <w:sz w:val="20"/>
          <w:szCs w:val="20"/>
        </w:rPr>
        <w:t>,00 zł</w:t>
      </w:r>
      <w:r w:rsidR="00710C38" w:rsidRPr="008124B7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8124B7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8124B7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8124B7">
        <w:rPr>
          <w:rFonts w:ascii="Bookman Old Style" w:hAnsi="Bookman Old Style"/>
          <w:sz w:val="20"/>
          <w:szCs w:val="20"/>
        </w:rPr>
        <w:t>w miejscu u</w:t>
      </w:r>
      <w:r w:rsidR="009F6902" w:rsidRPr="008124B7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8124B7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8124B7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8124B7">
        <w:rPr>
          <w:rFonts w:ascii="Bookman Old Style" w:hAnsi="Bookman Old Style"/>
          <w:sz w:val="20"/>
          <w:szCs w:val="20"/>
        </w:rPr>
        <w:t>50</w:t>
      </w:r>
      <w:r w:rsidRPr="008124B7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8124B7">
        <w:rPr>
          <w:rFonts w:ascii="Bookman Old Style" w:hAnsi="Bookman Old Style"/>
          <w:sz w:val="20"/>
          <w:szCs w:val="20"/>
        </w:rPr>
        <w:t xml:space="preserve">pięćdziesiąt </w:t>
      </w:r>
      <w:r w:rsidRPr="008124B7">
        <w:rPr>
          <w:rFonts w:ascii="Bookman Old Style" w:hAnsi="Bookman Old Style"/>
          <w:sz w:val="20"/>
          <w:szCs w:val="20"/>
        </w:rPr>
        <w:t>złotych 00/100)   za każdy dzień zwłoki w dostarczeniu aktualnego zaświadczenia lekarskiego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o zdolności do pracy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         </w:t>
      </w:r>
      <w:r w:rsidRPr="008124B7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8124B7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pięćset złotych 00/100)</w:t>
      </w:r>
      <w:r w:rsidRPr="008124B7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8124B7">
        <w:rPr>
          <w:rFonts w:ascii="Bookman Old Style" w:hAnsi="Bookman Old Style"/>
          <w:sz w:val="20"/>
          <w:szCs w:val="20"/>
        </w:rPr>
        <w:t>u u</w:t>
      </w:r>
      <w:r w:rsidR="00024C15" w:rsidRPr="008124B7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</w:t>
      </w:r>
      <w:r w:rsidRPr="008124B7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8124B7">
        <w:rPr>
          <w:rFonts w:ascii="Bookman Old Style" w:hAnsi="Bookman Old Style"/>
          <w:sz w:val="20"/>
          <w:szCs w:val="20"/>
        </w:rPr>
        <w:t>ści Przyjmującego 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448F226F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8124B7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8124B7">
        <w:rPr>
          <w:rFonts w:ascii="Bookman Old Style" w:hAnsi="Bookman Old Style" w:cs="ArialMT"/>
          <w:sz w:val="20"/>
          <w:szCs w:val="20"/>
        </w:rPr>
        <w:t>U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926544" w:rsidRPr="008124B7">
        <w:rPr>
          <w:rFonts w:ascii="Bookman Old Style" w:hAnsi="Bookman Old Style" w:cs="ArialMT"/>
          <w:sz w:val="20"/>
          <w:szCs w:val="20"/>
        </w:rPr>
        <w:t>amówienie</w:t>
      </w:r>
      <w:r w:rsidR="00710C38" w:rsidRPr="008124B7">
        <w:rPr>
          <w:rFonts w:ascii="Bookman Old Style" w:hAnsi="Bookman Old Style" w:cs="ArialMT"/>
          <w:sz w:val="20"/>
          <w:szCs w:val="20"/>
        </w:rPr>
        <w:t xml:space="preserve"> i spełnieniu wymogu zgłoszenia przez Udzielającego </w:t>
      </w:r>
      <w:r w:rsidR="00710C38" w:rsidRPr="008124B7">
        <w:rPr>
          <w:rFonts w:ascii="Bookman Old Style" w:hAnsi="Bookman Old Style" w:cs="ArialMT"/>
          <w:sz w:val="20"/>
          <w:szCs w:val="20"/>
        </w:rPr>
        <w:lastRenderedPageBreak/>
        <w:t>Zamówienia do NFZ lekarza, który będzie wykonywał świadczenia zdrowotne w zastępstwie Przyjmującego Zamówienie</w:t>
      </w:r>
      <w:r w:rsidR="00926544" w:rsidRPr="008124B7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8124B7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8124B7">
        <w:rPr>
          <w:rFonts w:ascii="Bookman Old Style" w:hAnsi="Bookman Old Style" w:cs="ArialMT"/>
          <w:sz w:val="20"/>
          <w:szCs w:val="20"/>
        </w:rPr>
        <w:t>,</w:t>
      </w:r>
      <w:r w:rsidRPr="008124B7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8124B7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E509EF" w:rsidRPr="008124B7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8124B7">
        <w:rPr>
          <w:rFonts w:ascii="Bookman Old Style" w:hAnsi="Bookman Old Style" w:cs="ArialMT"/>
          <w:sz w:val="20"/>
          <w:szCs w:val="20"/>
        </w:rPr>
        <w:t xml:space="preserve"> </w:t>
      </w:r>
    </w:p>
    <w:p w14:paraId="4228C7E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13.</w:t>
      </w:r>
    </w:p>
    <w:p w14:paraId="658D4D12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78D2908A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sprawach nieunormowanych niniejszą umową zastosowanie mają przepisy powszechnie obowiązującego prawa, w tym przepisy Kodeksu cywilnego oraz ustawy z dnia 15 kwietnia 2011r. o działalności leczniczej (Dz. U. z 2016r., poz. 1638 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zm.).</w:t>
      </w:r>
    </w:p>
    <w:p w14:paraId="40FFF8A4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36F284D2" w:rsidR="00261C9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8124B7">
        <w:rPr>
          <w:rFonts w:ascii="Bookman Old Style" w:hAnsi="Bookman Old Style"/>
          <w:sz w:val="20"/>
          <w:szCs w:val="20"/>
        </w:rPr>
        <w:t>.</w:t>
      </w:r>
    </w:p>
    <w:p w14:paraId="318AB381" w14:textId="77777777" w:rsidR="00D726CF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31151EA0" w14:textId="77777777" w:rsidR="00D726CF" w:rsidRPr="008124B7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5F" w14:textId="3869F4AA" w:rsidR="000B5017" w:rsidRPr="008124B7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1244B3E6" w:rsidR="00D726CF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p w14:paraId="323D750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414574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5983D0D7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6FBD1DD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1641B8C8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143B8D28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47549869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11DCFCA2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275FBD1A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03564295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3458B49F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49B42961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BD2BFEB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315591D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07ADAC9E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0877459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3FF6B3A9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0CC33938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41AA99CE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1F9EBEC4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0B634E0" w14:textId="280918D5" w:rsidR="00D726CF" w:rsidRDefault="00D726CF" w:rsidP="00D726CF">
      <w:pPr>
        <w:rPr>
          <w:rFonts w:ascii="Bookman Old Style" w:hAnsi="Bookman Old Style"/>
          <w:szCs w:val="20"/>
        </w:rPr>
      </w:pPr>
    </w:p>
    <w:p w14:paraId="3FA54768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000A5CA1" w14:textId="42B13321" w:rsidR="00D726CF" w:rsidRDefault="00D726CF" w:rsidP="00D726CF">
      <w:pPr>
        <w:rPr>
          <w:rFonts w:ascii="Bookman Old Style" w:hAnsi="Bookman Old Style"/>
          <w:szCs w:val="20"/>
        </w:rPr>
      </w:pPr>
    </w:p>
    <w:p w14:paraId="2303445E" w14:textId="77777777" w:rsidR="00D76963" w:rsidRPr="00D726CF" w:rsidRDefault="00D76963" w:rsidP="00D726CF">
      <w:pPr>
        <w:rPr>
          <w:rFonts w:ascii="Bookman Old Style" w:hAnsi="Bookman Old Style"/>
          <w:szCs w:val="20"/>
        </w:rPr>
      </w:pPr>
    </w:p>
    <w:sectPr w:rsidR="00D76963" w:rsidRPr="00D726CF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C8615" w14:textId="77777777" w:rsidR="00932F97" w:rsidRDefault="00932F97" w:rsidP="00304813">
      <w:r>
        <w:separator/>
      </w:r>
    </w:p>
  </w:endnote>
  <w:endnote w:type="continuationSeparator" w:id="0">
    <w:p w14:paraId="2617769E" w14:textId="77777777" w:rsidR="00932F97" w:rsidRDefault="00932F97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7B0FCF7E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D726CF">
      <w:rPr>
        <w:rFonts w:ascii="Cambria" w:hAnsi="Cambria"/>
        <w:i/>
        <w:sz w:val="20"/>
        <w:lang w:val="pl-PL"/>
      </w:rPr>
      <w:t>20</w:t>
    </w:r>
    <w:r w:rsidR="00F7145F">
      <w:rPr>
        <w:rFonts w:ascii="Cambria" w:hAnsi="Cambria"/>
        <w:i/>
        <w:sz w:val="20"/>
      </w:rPr>
      <w:t>/201</w:t>
    </w:r>
    <w:r w:rsidR="003E1BC9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A768B3">
      <w:rPr>
        <w:rFonts w:ascii="Cambria" w:hAnsi="Cambria"/>
        <w:i/>
        <w:noProof/>
        <w:sz w:val="20"/>
      </w:rPr>
      <w:t>5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99747" w14:textId="77777777" w:rsidR="00932F97" w:rsidRDefault="00932F97" w:rsidP="00304813">
      <w:r>
        <w:separator/>
      </w:r>
    </w:p>
  </w:footnote>
  <w:footnote w:type="continuationSeparator" w:id="0">
    <w:p w14:paraId="07182987" w14:textId="77777777" w:rsidR="00932F97" w:rsidRDefault="00932F97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0AA4C8CB" w:rsidR="00C43EA9" w:rsidRPr="00E71589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E71589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1BC9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275F2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124B7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32F97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768B3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26CF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1589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3032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39</cp:revision>
  <cp:lastPrinted>2017-12-19T13:57:00Z</cp:lastPrinted>
  <dcterms:created xsi:type="dcterms:W3CDTF">2016-09-27T10:13:00Z</dcterms:created>
  <dcterms:modified xsi:type="dcterms:W3CDTF">2017-12-19T14:07:00Z</dcterms:modified>
</cp:coreProperties>
</file>