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302A7" w:rsidR="00205954" w:rsidRPr="00E71589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E71589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1C12610B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E71589">
        <w:rPr>
          <w:rFonts w:ascii="Bookman Old Style" w:hAnsi="Bookman Old Style"/>
          <w:b/>
          <w:szCs w:val="20"/>
        </w:rPr>
        <w:t>7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F24379A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7B75C424" w14:textId="77777777" w:rsidR="00E71589" w:rsidRPr="00EB1A70" w:rsidRDefault="00E71589" w:rsidP="00E7158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B1A70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B1A70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6FF297EE" w14:textId="77777777" w:rsidR="00E71589" w:rsidRPr="00EB1A70" w:rsidRDefault="00E71589" w:rsidP="00E7158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Pr="00EB1A70">
        <w:rPr>
          <w:rFonts w:ascii="Bookman Old Style" w:hAnsi="Bookman Old Style"/>
          <w:b/>
          <w:sz w:val="20"/>
          <w:szCs w:val="20"/>
        </w:rPr>
        <w:t>Mirosława Wójciaka</w:t>
      </w:r>
      <w:r w:rsidRPr="00EB1A70">
        <w:rPr>
          <w:rFonts w:ascii="Bookman Old Style" w:hAnsi="Bookman Old Style"/>
          <w:sz w:val="20"/>
          <w:szCs w:val="20"/>
        </w:rPr>
        <w:t xml:space="preserve"> – </w:t>
      </w:r>
      <w:r w:rsidRPr="00EB1A70">
        <w:rPr>
          <w:rFonts w:ascii="Bookman Old Style" w:hAnsi="Bookman Old Style"/>
          <w:b/>
          <w:sz w:val="20"/>
          <w:szCs w:val="20"/>
        </w:rPr>
        <w:t>Prezesa Zarządu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8BB733B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Pr="00EB1A70">
        <w:rPr>
          <w:rFonts w:ascii="Bookman Old Style" w:hAnsi="Bookman Old Style"/>
          <w:b/>
          <w:sz w:val="20"/>
          <w:szCs w:val="20"/>
        </w:rPr>
        <w:t>Udzielającym Zamówienia”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76EE201D" w14:textId="77777777" w:rsidR="00E71589" w:rsidRPr="00EB1A70" w:rsidRDefault="00E71589" w:rsidP="00E71589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EB1A70">
        <w:rPr>
          <w:rFonts w:ascii="Bookman Old Style" w:hAnsi="Bookman Old Style" w:cs="Arial Narrow"/>
          <w:sz w:val="20"/>
          <w:szCs w:val="20"/>
        </w:rPr>
        <w:t>,</w:t>
      </w:r>
      <w:r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EB1A70">
        <w:rPr>
          <w:rFonts w:ascii="Bookman Old Style" w:hAnsi="Bookman Old Style" w:cs="Arial Narrow"/>
          <w:sz w:val="20"/>
          <w:szCs w:val="20"/>
        </w:rPr>
        <w:t>,</w:t>
      </w:r>
      <w:r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EB1A70">
        <w:rPr>
          <w:rFonts w:ascii="Bookman Old Style" w:hAnsi="Bookman Old Style"/>
          <w:sz w:val="20"/>
          <w:szCs w:val="20"/>
        </w:rPr>
        <w:t xml:space="preserve">oraz REGON: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EB1A70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zwanym dalej </w:t>
      </w:r>
      <w:r w:rsidRPr="00EB1A70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Pr="00EB1A70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10AF7A4" w14:textId="77777777" w:rsidR="00E71589" w:rsidRPr="00EB1A70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7CCB3CA5" w:rsidR="007F52DA" w:rsidRPr="00E430AE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2016r. poz. 1638 z </w:t>
      </w:r>
      <w:proofErr w:type="spellStart"/>
      <w:r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>
        <w:rPr>
          <w:rFonts w:ascii="Bookman Old Style" w:eastAsia="Bookman Old Style" w:hAnsi="Bookman Old Style"/>
          <w:sz w:val="20"/>
          <w:szCs w:val="20"/>
        </w:rPr>
        <w:t xml:space="preserve">lekarza </w:t>
      </w:r>
      <w:r w:rsidRPr="00EB1A70">
        <w:rPr>
          <w:rFonts w:ascii="Bookman Old Style" w:eastAsia="Bookman Old Style" w:hAnsi="Bookman Old Style"/>
          <w:sz w:val="20"/>
          <w:szCs w:val="20"/>
        </w:rPr>
        <w:t>Oddziału Szpitalnego, zawarto umowę o następującej treści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>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2AF6147C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605CF7" w:rsidRPr="00D0680B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B56C51">
        <w:rPr>
          <w:rFonts w:ascii="Bookman Old Style" w:hAnsi="Bookman Old Style"/>
          <w:b/>
          <w:color w:val="000000"/>
          <w:kern w:val="144"/>
        </w:rPr>
        <w:t>POZ w Chróścicach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.</w:t>
      </w:r>
    </w:p>
    <w:p w14:paraId="4D5A7A15" w14:textId="119F0892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lekarza muszą być pełnione zgodnie z harmonogramem</w:t>
      </w:r>
      <w:r w:rsidR="00B56C51">
        <w:rPr>
          <w:rFonts w:ascii="Bookman Old Style" w:hAnsi="Bookman Old Style"/>
        </w:rPr>
        <w:t xml:space="preserve"> określonym w SWKO</w:t>
      </w:r>
      <w:r w:rsidRPr="005B6A79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21560B1A" w14:textId="77777777" w:rsid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="001B6E12">
        <w:rPr>
          <w:rFonts w:ascii="Bookman Old Style" w:hAnsi="Bookman Old Style"/>
          <w:sz w:val="20"/>
          <w:szCs w:val="20"/>
        </w:rPr>
        <w:t xml:space="preserve"> badań diagnostycznych i </w:t>
      </w:r>
      <w:r w:rsidRPr="00F7145F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16D549" w:rsidR="003C7BD9" w:rsidRPr="00E430AE" w:rsidRDefault="00E71589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3F85CF37" w14:textId="4B8FD9F6" w:rsidR="00E71589" w:rsidRPr="00EB1A70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</w:t>
      </w:r>
      <w:r w:rsidR="003E1BC9">
        <w:rPr>
          <w:rFonts w:ascii="Bookman Old Style" w:hAnsi="Bookman Old Style"/>
          <w:sz w:val="20"/>
          <w:szCs w:val="20"/>
        </w:rPr>
        <w:t xml:space="preserve">                               </w:t>
      </w:r>
      <w:r w:rsidRPr="00EB1A70">
        <w:rPr>
          <w:rFonts w:ascii="Bookman Old Style" w:hAnsi="Bookman Old Style"/>
          <w:sz w:val="20"/>
          <w:szCs w:val="20"/>
        </w:rPr>
        <w:t>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B25E86F" w:rsidR="00261C90" w:rsidRPr="00E430AE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</w:t>
      </w:r>
      <w:r w:rsidR="003E1BC9">
        <w:rPr>
          <w:rFonts w:ascii="Bookman Old Style" w:hAnsi="Bookman Old Style"/>
          <w:sz w:val="20"/>
          <w:szCs w:val="20"/>
        </w:rPr>
        <w:t xml:space="preserve"> świadczenia usług zdrowotnych) </w:t>
      </w:r>
      <w:r w:rsidRPr="00EB1A70">
        <w:rPr>
          <w:rFonts w:ascii="Bookman Old Style" w:hAnsi="Bookman Old Style"/>
          <w:sz w:val="20"/>
          <w:szCs w:val="20"/>
        </w:rPr>
        <w:t xml:space="preserve">w każdym roku obowiązywania umowy, w celu podnoszenia swoich kwalifikacji zawodowych związanych </w:t>
      </w:r>
      <w:r w:rsidR="003E1BC9">
        <w:rPr>
          <w:rFonts w:ascii="Bookman Old Style" w:hAnsi="Bookman Old Style"/>
          <w:sz w:val="20"/>
          <w:szCs w:val="20"/>
        </w:rPr>
        <w:t xml:space="preserve">                  </w:t>
      </w:r>
      <w:r w:rsidRPr="00EB1A70">
        <w:rPr>
          <w:rFonts w:ascii="Bookman Old Style" w:hAnsi="Bookman Old Style"/>
          <w:sz w:val="20"/>
          <w:szCs w:val="20"/>
        </w:rPr>
        <w:t xml:space="preserve">z realizacją świadczeń zdrowotnych realizowanych na rzecz Udzielającego Zamówienia, </w:t>
      </w:r>
      <w:r w:rsidR="003E1BC9">
        <w:rPr>
          <w:rFonts w:ascii="Bookman Old Style" w:hAnsi="Bookman Old Style"/>
          <w:sz w:val="20"/>
          <w:szCs w:val="20"/>
        </w:rPr>
        <w:t xml:space="preserve">                           </w:t>
      </w:r>
      <w:r w:rsidRPr="00EB1A70">
        <w:rPr>
          <w:rFonts w:ascii="Bookman Old Style" w:hAnsi="Bookman Old Style"/>
          <w:sz w:val="20"/>
          <w:szCs w:val="20"/>
        </w:rPr>
        <w:t>w terminie uzgodnio</w:t>
      </w:r>
      <w:r>
        <w:rPr>
          <w:rFonts w:ascii="Bookman Old Style" w:hAnsi="Bookman Old Style"/>
          <w:sz w:val="20"/>
          <w:szCs w:val="20"/>
        </w:rPr>
        <w:t>nym z Udzielającym Zamówienia, po jego akceptacji oraz uzyskaniu zgody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3BCF2C7F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 2016r., poz. 1638 z </w:t>
      </w:r>
      <w:proofErr w:type="spellStart"/>
      <w:r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 w:cs="Arial Narrow"/>
          <w:sz w:val="20"/>
          <w:szCs w:val="20"/>
        </w:rPr>
        <w:t>. zm.) oraz przepisów rozporządzenia Ministra Finansów</w:t>
      </w:r>
      <w:r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leczniczą (Dz. U. z 2011r., Nr 293, poz. 1729);</w:t>
      </w:r>
    </w:p>
    <w:p w14:paraId="06EFA339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EB1A70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E430AE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3C83A59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="000A78B8">
        <w:rPr>
          <w:rFonts w:ascii="Bookman Old Style" w:hAnsi="Bookman Old Style" w:cs="Times New Roman"/>
          <w:sz w:val="20"/>
          <w:szCs w:val="20"/>
        </w:rPr>
        <w:t xml:space="preserve">                  </w:t>
      </w:r>
      <w:r w:rsidR="00D22655">
        <w:rPr>
          <w:rFonts w:ascii="Bookman Old Style" w:hAnsi="Bookman Old Style" w:cs="Times New Roman"/>
          <w:sz w:val="20"/>
          <w:szCs w:val="20"/>
        </w:rPr>
        <w:t>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2DC8D4F" w:rsidR="00261C90" w:rsidRPr="00977176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środków publicznych (Dz. U. z 2017r. poz. 1938 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CF49B8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1A4778D3" w14:textId="6D08005D" w:rsidR="003E1BC9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3E1BC9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EB1A70">
        <w:rPr>
          <w:rFonts w:ascii="Bookman Old Style" w:hAnsi="Bookman Old Style"/>
          <w:sz w:val="20"/>
          <w:szCs w:val="20"/>
        </w:rPr>
        <w:t xml:space="preserve"> w rozbiciu na poszczególne dni miesiąca, zgodnie ze </w:t>
      </w:r>
      <w:r w:rsidR="003E1BC9">
        <w:rPr>
          <w:rFonts w:ascii="Bookman Old Style" w:hAnsi="Bookman Old Style"/>
          <w:sz w:val="20"/>
          <w:szCs w:val="20"/>
        </w:rPr>
        <w:t>wzorem Udzielającego Zamówienia.</w:t>
      </w:r>
    </w:p>
    <w:p w14:paraId="0586B330" w14:textId="42F2F72A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2E52A09F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3E1BC9">
        <w:rPr>
          <w:rFonts w:ascii="Bookman Old Style" w:hAnsi="Bookman Old Style"/>
          <w:b/>
          <w:sz w:val="20"/>
          <w:szCs w:val="20"/>
        </w:rPr>
        <w:t>8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3E1BC9">
        <w:rPr>
          <w:rFonts w:ascii="Bookman Old Style" w:hAnsi="Bookman Old Style"/>
          <w:b/>
          <w:sz w:val="20"/>
          <w:szCs w:val="20"/>
        </w:rPr>
        <w:t xml:space="preserve">30 czerwca </w:t>
      </w:r>
      <w:r w:rsidR="005340C5">
        <w:rPr>
          <w:rFonts w:ascii="Bookman Old Style" w:hAnsi="Bookman Old Style"/>
          <w:b/>
          <w:sz w:val="20"/>
          <w:szCs w:val="20"/>
        </w:rPr>
        <w:t>201</w:t>
      </w:r>
      <w:r w:rsidR="003E1BC9">
        <w:rPr>
          <w:rFonts w:ascii="Bookman Old Style" w:hAnsi="Bookman Old Style"/>
          <w:b/>
          <w:sz w:val="20"/>
          <w:szCs w:val="20"/>
        </w:rPr>
        <w:t>9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</w:t>
      </w:r>
      <w:r w:rsidRPr="00E430AE">
        <w:rPr>
          <w:rFonts w:ascii="Bookman Old Style" w:hAnsi="Bookman Old Style"/>
          <w:sz w:val="20"/>
          <w:szCs w:val="20"/>
        </w:rPr>
        <w:lastRenderedPageBreak/>
        <w:t>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EB1A7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</w:t>
      </w:r>
      <w:bookmarkStart w:id="0" w:name="_GoBack"/>
      <w:bookmarkEnd w:id="0"/>
      <w:r w:rsidRPr="00EB1A70">
        <w:rPr>
          <w:rFonts w:ascii="Bookman Old Style" w:hAnsi="Bookman Old Style"/>
          <w:sz w:val="20"/>
          <w:szCs w:val="20"/>
        </w:rPr>
        <w:t>ormy pisemnej pod rygorem nieważności.</w:t>
      </w:r>
    </w:p>
    <w:p w14:paraId="78D2908A" w14:textId="77777777" w:rsidR="003E1BC9" w:rsidRPr="00EB1A7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sprawach nieunormowanych niniejszą umową zastosowanie mają przepisy powszechnie obowiązującego prawa, w tym przepisy Kodeksu cywilnego oraz ustawy z dnia 15 kwietnia 2011r. o działalności leczniczej (Dz. U. z 2016r., poz. 1638 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zm.).</w:t>
      </w:r>
    </w:p>
    <w:p w14:paraId="40FFF8A4" w14:textId="77777777" w:rsidR="003E1BC9" w:rsidRPr="00EB1A7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Pr="00E430AE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E430AE">
        <w:rPr>
          <w:rFonts w:ascii="Bookman Old Style" w:hAnsi="Bookman Old Style"/>
          <w:sz w:val="20"/>
          <w:szCs w:val="20"/>
        </w:rPr>
        <w:t>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879C5" w14:textId="77777777" w:rsidR="005275F2" w:rsidRDefault="005275F2" w:rsidP="00304813">
      <w:r>
        <w:separator/>
      </w:r>
    </w:p>
  </w:endnote>
  <w:endnote w:type="continuationSeparator" w:id="0">
    <w:p w14:paraId="5C31BCE5" w14:textId="77777777" w:rsidR="005275F2" w:rsidRDefault="005275F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39558A2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3E1BC9">
      <w:rPr>
        <w:rFonts w:ascii="Cambria" w:hAnsi="Cambria"/>
        <w:i/>
        <w:sz w:val="20"/>
        <w:lang w:val="pl-PL"/>
      </w:rPr>
      <w:t>19</w:t>
    </w:r>
    <w:r w:rsidR="00F7145F">
      <w:rPr>
        <w:rFonts w:ascii="Cambria" w:hAnsi="Cambria"/>
        <w:i/>
        <w:sz w:val="20"/>
      </w:rPr>
      <w:t>/201</w:t>
    </w:r>
    <w:r w:rsidR="003E1BC9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3E1BC9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F85F" w14:textId="77777777" w:rsidR="005275F2" w:rsidRDefault="005275F2" w:rsidP="00304813">
      <w:r>
        <w:separator/>
      </w:r>
    </w:p>
  </w:footnote>
  <w:footnote w:type="continuationSeparator" w:id="0">
    <w:p w14:paraId="1405A919" w14:textId="77777777" w:rsidR="005275F2" w:rsidRDefault="005275F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0AA4C8CB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E71589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2910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37</cp:revision>
  <cp:lastPrinted>2017-12-19T07:58:00Z</cp:lastPrinted>
  <dcterms:created xsi:type="dcterms:W3CDTF">2016-09-27T10:13:00Z</dcterms:created>
  <dcterms:modified xsi:type="dcterms:W3CDTF">2017-12-19T07:58:00Z</dcterms:modified>
</cp:coreProperties>
</file>