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B2D5" w14:textId="1E98AEF9" w:rsidR="00205954" w:rsidRPr="00EB1A70" w:rsidRDefault="0049100D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EB1A70">
        <w:rPr>
          <w:rFonts w:ascii="Bookman Old Style" w:hAnsi="Bookman Old Style"/>
          <w:b/>
          <w:sz w:val="24"/>
        </w:rPr>
        <w:t>Umow</w:t>
      </w:r>
      <w:r w:rsidR="004C479A" w:rsidRPr="00EB1A70">
        <w:rPr>
          <w:rFonts w:ascii="Bookman Old Style" w:hAnsi="Bookman Old Style"/>
          <w:b/>
          <w:sz w:val="24"/>
          <w:lang w:val="pl-PL"/>
        </w:rPr>
        <w:t xml:space="preserve">a </w:t>
      </w:r>
      <w:r w:rsidR="00205954" w:rsidRPr="00EB1A70">
        <w:rPr>
          <w:rFonts w:ascii="Bookman Old Style" w:hAnsi="Bookman Old Style"/>
          <w:b/>
          <w:sz w:val="24"/>
        </w:rPr>
        <w:t xml:space="preserve">Nr </w:t>
      </w:r>
      <w:r w:rsidR="00592290" w:rsidRPr="00EB1A70">
        <w:rPr>
          <w:rFonts w:ascii="Bookman Old Style" w:hAnsi="Bookman Old Style"/>
          <w:b/>
          <w:sz w:val="24"/>
        </w:rPr>
        <w:t>DZP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592290" w:rsidRPr="00EB1A70">
        <w:rPr>
          <w:rFonts w:ascii="Bookman Old Style" w:hAnsi="Bookman Old Style"/>
          <w:b/>
          <w:sz w:val="24"/>
        </w:rPr>
        <w:t>KO</w:t>
      </w:r>
      <w:r w:rsidR="00E75E84" w:rsidRPr="00EB1A70">
        <w:rPr>
          <w:rFonts w:ascii="Bookman Old Style" w:hAnsi="Bookman Old Style"/>
          <w:b/>
          <w:sz w:val="24"/>
        </w:rPr>
        <w:t>/</w:t>
      </w:r>
      <w:r w:rsidR="00B31D86" w:rsidRPr="00EB1A70">
        <w:rPr>
          <w:rFonts w:ascii="Bookman Old Style" w:hAnsi="Bookman Old Style"/>
          <w:b/>
          <w:sz w:val="24"/>
          <w:lang w:val="pl-PL"/>
        </w:rPr>
        <w:t>……</w:t>
      </w:r>
      <w:r w:rsidR="00592290" w:rsidRPr="00EB1A70">
        <w:rPr>
          <w:rFonts w:ascii="Bookman Old Style" w:hAnsi="Bookman Old Style"/>
          <w:b/>
          <w:sz w:val="24"/>
        </w:rPr>
        <w:t>/201</w:t>
      </w:r>
      <w:r w:rsidR="00742806" w:rsidRPr="00EB1A70">
        <w:rPr>
          <w:rFonts w:ascii="Bookman Old Style" w:hAnsi="Bookman Old Style"/>
          <w:b/>
          <w:sz w:val="24"/>
          <w:lang w:val="pl-PL"/>
        </w:rPr>
        <w:t>8</w:t>
      </w:r>
    </w:p>
    <w:p w14:paraId="0586B2D6" w14:textId="77777777" w:rsidR="00E75E84" w:rsidRPr="00EB1A70" w:rsidRDefault="00E75E84" w:rsidP="00EB1A7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EB1A70">
        <w:rPr>
          <w:rFonts w:ascii="Bookman Old Style" w:hAnsi="Bookman Old Style"/>
          <w:b/>
          <w:sz w:val="24"/>
        </w:rPr>
        <w:t xml:space="preserve">na </w:t>
      </w:r>
      <w:r w:rsidR="00E27A6C" w:rsidRPr="00EB1A70">
        <w:rPr>
          <w:rFonts w:ascii="Bookman Old Style" w:hAnsi="Bookman Old Style"/>
          <w:b/>
          <w:sz w:val="24"/>
        </w:rPr>
        <w:t>wykonywanie świadczeń zdrowotnych</w:t>
      </w:r>
    </w:p>
    <w:p w14:paraId="0586B2D7" w14:textId="7A505029" w:rsidR="00E75E84" w:rsidRPr="00EB1A70" w:rsidRDefault="00E62536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EB1A70">
        <w:rPr>
          <w:rFonts w:ascii="Bookman Old Style" w:hAnsi="Bookman Old Style"/>
          <w:b/>
          <w:szCs w:val="20"/>
        </w:rPr>
        <w:t>zawarta d</w:t>
      </w:r>
      <w:r w:rsidR="00E75E84" w:rsidRPr="00EB1A70">
        <w:rPr>
          <w:rFonts w:ascii="Bookman Old Style" w:hAnsi="Bookman Old Style"/>
          <w:b/>
          <w:szCs w:val="20"/>
        </w:rPr>
        <w:t>nia</w:t>
      </w:r>
      <w:r w:rsidR="00205954" w:rsidRPr="00EB1A70">
        <w:rPr>
          <w:rFonts w:ascii="Bookman Old Style" w:hAnsi="Bookman Old Style"/>
          <w:b/>
          <w:szCs w:val="20"/>
        </w:rPr>
        <w:t xml:space="preserve"> </w:t>
      </w:r>
      <w:r w:rsidR="00B31D86" w:rsidRPr="00EB1A70">
        <w:rPr>
          <w:rFonts w:ascii="Bookman Old Style" w:hAnsi="Bookman Old Style"/>
          <w:b/>
          <w:szCs w:val="20"/>
        </w:rPr>
        <w:t xml:space="preserve">… ……………… </w:t>
      </w:r>
      <w:r w:rsidR="00205954" w:rsidRPr="00EB1A70">
        <w:rPr>
          <w:rFonts w:ascii="Bookman Old Style" w:hAnsi="Bookman Old Style"/>
          <w:b/>
          <w:szCs w:val="20"/>
        </w:rPr>
        <w:t>20</w:t>
      </w:r>
      <w:r w:rsidR="00C741C7" w:rsidRPr="00EB1A70">
        <w:rPr>
          <w:rFonts w:ascii="Bookman Old Style" w:hAnsi="Bookman Old Style"/>
          <w:b/>
          <w:szCs w:val="20"/>
        </w:rPr>
        <w:t>1</w:t>
      </w:r>
      <w:r w:rsidR="00E065E0" w:rsidRPr="00EB1A70">
        <w:rPr>
          <w:rFonts w:ascii="Bookman Old Style" w:hAnsi="Bookman Old Style"/>
          <w:b/>
          <w:szCs w:val="20"/>
        </w:rPr>
        <w:t>7</w:t>
      </w:r>
      <w:r w:rsidR="00205954" w:rsidRPr="00EB1A70">
        <w:rPr>
          <w:rFonts w:ascii="Bookman Old Style" w:hAnsi="Bookman Old Style"/>
          <w:b/>
          <w:szCs w:val="20"/>
        </w:rPr>
        <w:t>r.</w:t>
      </w:r>
      <w:r w:rsidR="00E75E84" w:rsidRPr="00EB1A70">
        <w:rPr>
          <w:rFonts w:ascii="Bookman Old Style" w:hAnsi="Bookman Old Style"/>
          <w:b/>
          <w:szCs w:val="20"/>
        </w:rPr>
        <w:t>,</w:t>
      </w:r>
      <w:r w:rsidR="00205954" w:rsidRPr="00EB1A70">
        <w:rPr>
          <w:rFonts w:ascii="Bookman Old Style" w:hAnsi="Bookman Old Style"/>
          <w:b/>
          <w:szCs w:val="20"/>
        </w:rPr>
        <w:t xml:space="preserve"> w Kup</w:t>
      </w:r>
    </w:p>
    <w:p w14:paraId="0586B2D9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pomiędzy:</w:t>
      </w:r>
    </w:p>
    <w:p w14:paraId="40D76AE6" w14:textId="18C83383" w:rsidR="00E065E0" w:rsidRPr="00EB1A70" w:rsidRDefault="00E065E0" w:rsidP="00EB1A70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EB1A70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EB1A70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EB1A70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</w:t>
      </w:r>
      <w:r w:rsidR="000768FB" w:rsidRPr="00EB1A70">
        <w:rPr>
          <w:rFonts w:ascii="Bookman Old Style" w:hAnsi="Bookman Old Style"/>
          <w:sz w:val="20"/>
          <w:szCs w:val="20"/>
        </w:rPr>
        <w:t>itał zakładowy w wysokości: 11.9</w:t>
      </w:r>
      <w:r w:rsidRPr="00EB1A70">
        <w:rPr>
          <w:rFonts w:ascii="Bookman Old Style" w:hAnsi="Bookman Old Style"/>
          <w:sz w:val="20"/>
          <w:szCs w:val="20"/>
        </w:rPr>
        <w:t>00.000,00 zł w całości wniesiony,</w:t>
      </w:r>
    </w:p>
    <w:p w14:paraId="0586B2DB" w14:textId="0BE2AC79" w:rsidR="00264D69" w:rsidRPr="00EB1A70" w:rsidRDefault="00E065E0" w:rsidP="00EB1A70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reprezentowaną przez </w:t>
      </w:r>
      <w:r w:rsidRPr="00EB1A70">
        <w:rPr>
          <w:rFonts w:ascii="Bookman Old Style" w:hAnsi="Bookman Old Style"/>
          <w:b/>
          <w:sz w:val="20"/>
          <w:szCs w:val="20"/>
        </w:rPr>
        <w:t>Mirosława Wójciaka</w:t>
      </w:r>
      <w:r w:rsidRPr="00EB1A70">
        <w:rPr>
          <w:rFonts w:ascii="Bookman Old Style" w:hAnsi="Bookman Old Style"/>
          <w:sz w:val="20"/>
          <w:szCs w:val="20"/>
        </w:rPr>
        <w:t xml:space="preserve"> – </w:t>
      </w:r>
      <w:r w:rsidRPr="00EB1A70">
        <w:rPr>
          <w:rFonts w:ascii="Bookman Old Style" w:hAnsi="Bookman Old Style"/>
          <w:b/>
          <w:sz w:val="20"/>
          <w:szCs w:val="20"/>
        </w:rPr>
        <w:t>Prezesa Zarządu</w:t>
      </w:r>
      <w:r w:rsidR="00264D69" w:rsidRPr="00EB1A70">
        <w:rPr>
          <w:rFonts w:ascii="Bookman Old Style" w:hAnsi="Bookman Old Style"/>
          <w:sz w:val="20"/>
          <w:szCs w:val="20"/>
        </w:rPr>
        <w:t>,</w:t>
      </w:r>
    </w:p>
    <w:p w14:paraId="0586B2DC" w14:textId="77777777" w:rsidR="00261C90" w:rsidRPr="00EB1A70" w:rsidRDefault="00264D69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zwaną w treści umowy „</w:t>
      </w:r>
      <w:r w:rsidR="00D76963" w:rsidRPr="00EB1A70">
        <w:rPr>
          <w:rFonts w:ascii="Bookman Old Style" w:hAnsi="Bookman Old Style"/>
          <w:b/>
          <w:sz w:val="20"/>
          <w:szCs w:val="20"/>
        </w:rPr>
        <w:t>Udzielającym Z</w:t>
      </w:r>
      <w:r w:rsidR="00261C90" w:rsidRPr="00EB1A70">
        <w:rPr>
          <w:rFonts w:ascii="Bookman Old Style" w:hAnsi="Bookman Old Style"/>
          <w:b/>
          <w:sz w:val="20"/>
          <w:szCs w:val="20"/>
        </w:rPr>
        <w:t>amówienia</w:t>
      </w:r>
      <w:r w:rsidRPr="00EB1A70">
        <w:rPr>
          <w:rFonts w:ascii="Bookman Old Style" w:hAnsi="Bookman Old Style"/>
          <w:b/>
          <w:sz w:val="20"/>
          <w:szCs w:val="20"/>
        </w:rPr>
        <w:t>”</w:t>
      </w:r>
      <w:r w:rsidR="00261C90" w:rsidRPr="00EB1A70">
        <w:rPr>
          <w:rFonts w:ascii="Bookman Old Style" w:hAnsi="Bookman Old Style"/>
          <w:sz w:val="20"/>
          <w:szCs w:val="20"/>
        </w:rPr>
        <w:t>,</w:t>
      </w:r>
      <w:bookmarkStart w:id="0" w:name="_GoBack"/>
      <w:bookmarkEnd w:id="0"/>
    </w:p>
    <w:p w14:paraId="0586B2DD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</w:t>
      </w:r>
    </w:p>
    <w:p w14:paraId="0586B2DE" w14:textId="77777777" w:rsidR="001E7600" w:rsidRPr="00EB1A70" w:rsidRDefault="00B31D86" w:rsidP="00EB1A70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/>
          <w:sz w:val="20"/>
          <w:szCs w:val="20"/>
        </w:rPr>
        <w:t>……………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>,</w:t>
      </w:r>
      <w:r w:rsidR="001E7600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 w:cs="Arial Narrow"/>
          <w:sz w:val="20"/>
          <w:szCs w:val="20"/>
        </w:rPr>
        <w:t>prowadząc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5B3961" w:rsidRPr="00EB1A70">
        <w:rPr>
          <w:rFonts w:ascii="Bookman Old Style" w:hAnsi="Bookman Old Style" w:cs="Arial Narrow"/>
          <w:sz w:val="20"/>
          <w:szCs w:val="20"/>
        </w:rPr>
        <w:t>Prywatn</w:t>
      </w:r>
      <w:r w:rsidR="00CD2961" w:rsidRPr="00EB1A70">
        <w:rPr>
          <w:rFonts w:ascii="Bookman Old Style" w:hAnsi="Bookman Old Style" w:cs="Arial Narrow"/>
          <w:sz w:val="20"/>
          <w:szCs w:val="20"/>
        </w:rPr>
        <w:t xml:space="preserve">y </w:t>
      </w:r>
      <w:r w:rsidR="00263A05" w:rsidRPr="00EB1A70">
        <w:rPr>
          <w:rFonts w:ascii="Bookman Old Style" w:hAnsi="Bookman Old Style" w:cs="Arial Narrow"/>
          <w:sz w:val="20"/>
          <w:szCs w:val="20"/>
        </w:rPr>
        <w:t xml:space="preserve">Gabinet </w:t>
      </w:r>
      <w:r w:rsidRPr="00EB1A70">
        <w:rPr>
          <w:rFonts w:ascii="Bookman Old Style" w:hAnsi="Bookman Old Style" w:cs="Arial Narrow"/>
          <w:sz w:val="20"/>
          <w:szCs w:val="20"/>
        </w:rPr>
        <w:t>………………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ul. </w:t>
      </w:r>
      <w:r w:rsidRPr="00EB1A70">
        <w:rPr>
          <w:rFonts w:ascii="Bookman Old Style" w:hAnsi="Bookman Old Style" w:cs="Arial Narrow"/>
          <w:sz w:val="20"/>
          <w:szCs w:val="20"/>
        </w:rPr>
        <w:t>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Pr="00EB1A70">
        <w:rPr>
          <w:rFonts w:ascii="Bookman Old Style" w:hAnsi="Bookman Old Style" w:cs="Arial Narrow"/>
          <w:sz w:val="20"/>
          <w:szCs w:val="20"/>
        </w:rPr>
        <w:t>…………</w:t>
      </w:r>
      <w:r w:rsidR="001E7600" w:rsidRPr="00EB1A70">
        <w:rPr>
          <w:rFonts w:ascii="Bookman Old Style" w:hAnsi="Bookman Old Style" w:cs="Arial Narrow"/>
          <w:sz w:val="20"/>
          <w:szCs w:val="20"/>
        </w:rPr>
        <w:t xml:space="preserve">, </w:t>
      </w:r>
      <w:r w:rsidR="001B558B" w:rsidRPr="00EB1A70">
        <w:rPr>
          <w:rFonts w:ascii="Bookman Old Style" w:hAnsi="Bookman Old Style" w:cs="Arial Narrow"/>
          <w:sz w:val="20"/>
          <w:szCs w:val="20"/>
        </w:rPr>
        <w:t>posiadając</w:t>
      </w:r>
      <w:r w:rsidRPr="00EB1A70">
        <w:rPr>
          <w:rFonts w:ascii="Bookman Old Style" w:hAnsi="Bookman Old Style" w:cs="Arial Narrow"/>
          <w:sz w:val="20"/>
          <w:szCs w:val="20"/>
        </w:rPr>
        <w:t xml:space="preserve">ym </w:t>
      </w:r>
      <w:r w:rsidR="001B558B" w:rsidRPr="00EB1A70">
        <w:rPr>
          <w:rFonts w:ascii="Bookman Old Style" w:hAnsi="Bookman Old Style" w:cs="Arial Narrow"/>
          <w:sz w:val="20"/>
          <w:szCs w:val="20"/>
        </w:rPr>
        <w:t>prawo wykonywania zawodu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wpisanym </w:t>
      </w:r>
      <w:r w:rsidR="001B558B" w:rsidRPr="00EB1A70">
        <w:rPr>
          <w:rFonts w:ascii="Bookman Old Style" w:hAnsi="Bookman Old Style" w:cs="Arial Narrow"/>
          <w:sz w:val="20"/>
          <w:szCs w:val="20"/>
        </w:rPr>
        <w:t>do rejestru podmiotów wykonujących działalność leczniczą pod numerem księgi rejestrowej</w:t>
      </w:r>
      <w:r w:rsidR="003C56F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/>
          <w:sz w:val="20"/>
          <w:szCs w:val="20"/>
        </w:rPr>
        <w:t>………………</w:t>
      </w:r>
      <w:r w:rsidR="001B558B" w:rsidRPr="00EB1A70">
        <w:rPr>
          <w:rFonts w:ascii="Bookman Old Style" w:hAnsi="Bookman Old Style" w:cs="Arial Narrow"/>
          <w:sz w:val="20"/>
          <w:szCs w:val="20"/>
        </w:rPr>
        <w:t>,</w:t>
      </w:r>
      <w:r w:rsidR="001B558B" w:rsidRPr="00EB1A70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posługującym się NIP: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 xml:space="preserve">……………………… </w:t>
      </w:r>
      <w:r w:rsidR="003C56F7" w:rsidRPr="00EB1A70">
        <w:rPr>
          <w:rFonts w:ascii="Bookman Old Style" w:hAnsi="Bookman Old Style"/>
          <w:sz w:val="20"/>
          <w:szCs w:val="20"/>
        </w:rPr>
        <w:t>o</w:t>
      </w:r>
      <w:r w:rsidR="001B558B" w:rsidRPr="00EB1A70">
        <w:rPr>
          <w:rFonts w:ascii="Bookman Old Style" w:hAnsi="Bookman Old Style"/>
          <w:sz w:val="20"/>
          <w:szCs w:val="20"/>
        </w:rPr>
        <w:t>raz</w:t>
      </w:r>
      <w:r w:rsidR="003C56F7" w:rsidRPr="00EB1A70">
        <w:rPr>
          <w:rFonts w:ascii="Bookman Old Style" w:hAnsi="Bookman Old Style"/>
          <w:sz w:val="20"/>
          <w:szCs w:val="20"/>
        </w:rPr>
        <w:t xml:space="preserve"> </w:t>
      </w:r>
      <w:r w:rsidR="001B558B" w:rsidRPr="00EB1A70">
        <w:rPr>
          <w:rFonts w:ascii="Bookman Old Style" w:hAnsi="Bookman Old Style"/>
          <w:sz w:val="20"/>
          <w:szCs w:val="20"/>
        </w:rPr>
        <w:t>REGON</w:t>
      </w:r>
      <w:r w:rsidR="001E7600" w:rsidRPr="00EB1A70">
        <w:rPr>
          <w:rFonts w:ascii="Bookman Old Style" w:hAnsi="Bookman Old Style"/>
          <w:sz w:val="20"/>
          <w:szCs w:val="20"/>
        </w:rPr>
        <w:t xml:space="preserve">: </w:t>
      </w:r>
      <w:r w:rsidRPr="00EB1A70">
        <w:rPr>
          <w:rStyle w:val="Pogrubienie"/>
          <w:rFonts w:ascii="Bookman Old Style" w:hAnsi="Bookman Old Style"/>
          <w:b w:val="0"/>
          <w:sz w:val="20"/>
          <w:szCs w:val="20"/>
        </w:rPr>
        <w:t>…………………………</w:t>
      </w:r>
      <w:r w:rsidR="0032516F" w:rsidRPr="00EB1A70">
        <w:rPr>
          <w:rFonts w:ascii="Bookman Old Style" w:hAnsi="Bookman Old Style"/>
          <w:sz w:val="20"/>
          <w:szCs w:val="20"/>
        </w:rPr>
        <w:t xml:space="preserve">, </w:t>
      </w:r>
    </w:p>
    <w:p w14:paraId="0586B2DF" w14:textId="77777777" w:rsidR="001B558B" w:rsidRPr="00EB1A70" w:rsidRDefault="001B558B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zwan</w:t>
      </w:r>
      <w:r w:rsidR="00E62536" w:rsidRPr="00EB1A70">
        <w:rPr>
          <w:rFonts w:ascii="Bookman Old Style" w:hAnsi="Bookman Old Style"/>
          <w:sz w:val="20"/>
          <w:szCs w:val="20"/>
        </w:rPr>
        <w:t>ym</w:t>
      </w:r>
      <w:r w:rsidR="001E7600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dalej </w:t>
      </w:r>
      <w:r w:rsidR="00D76963" w:rsidRPr="00EB1A70">
        <w:rPr>
          <w:rFonts w:ascii="Bookman Old Style" w:hAnsi="Bookman Old Style"/>
          <w:b/>
          <w:sz w:val="20"/>
          <w:szCs w:val="20"/>
        </w:rPr>
        <w:t>Przyjmującym Z</w:t>
      </w:r>
      <w:r w:rsidRPr="00EB1A70">
        <w:rPr>
          <w:rFonts w:ascii="Bookman Old Style" w:hAnsi="Bookman Old Style"/>
          <w:b/>
          <w:sz w:val="20"/>
          <w:szCs w:val="20"/>
        </w:rPr>
        <w:t>amówienie</w:t>
      </w:r>
      <w:r w:rsidR="00D76963" w:rsidRPr="00EB1A70">
        <w:rPr>
          <w:rFonts w:ascii="Bookman Old Style" w:hAnsi="Bookman Old Style"/>
          <w:b/>
          <w:sz w:val="20"/>
          <w:szCs w:val="20"/>
        </w:rPr>
        <w:t>,</w:t>
      </w:r>
    </w:p>
    <w:p w14:paraId="0586B2E0" w14:textId="77777777" w:rsidR="00261C90" w:rsidRPr="00EB1A70" w:rsidRDefault="00261C90" w:rsidP="00EB1A7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14:paraId="684F505F" w14:textId="77777777" w:rsidR="00EB1A70" w:rsidRPr="00EB1A70" w:rsidRDefault="00EB1A70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</w:p>
    <w:p w14:paraId="0586B2E3" w14:textId="02771E8E" w:rsidR="007F52DA" w:rsidRPr="00EB1A70" w:rsidRDefault="007F52DA" w:rsidP="00EB1A7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EB1A70">
        <w:rPr>
          <w:rFonts w:ascii="Bookman Old Style" w:eastAsia="Bookman Old Style" w:hAnsi="Bookman Old Style"/>
          <w:sz w:val="20"/>
          <w:szCs w:val="20"/>
        </w:rPr>
        <w:t>stosownie do przepisów art. 26-27 ustawy z dnia 15 kwietnia 2011r. o działalności leczniczej (tekst jedn.: Dz. U. z 201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>6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r. poz. </w:t>
      </w:r>
      <w:r w:rsidR="006942D6" w:rsidRPr="00EB1A70">
        <w:rPr>
          <w:rFonts w:ascii="Bookman Old Style" w:eastAsia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eastAsia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eastAsia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eastAsia="Bookman Old Style" w:hAnsi="Bookman Old Style"/>
          <w:sz w:val="20"/>
          <w:szCs w:val="20"/>
        </w:rPr>
        <w:t>. zm.</w:t>
      </w:r>
      <w:r w:rsidRPr="00EB1A70">
        <w:rPr>
          <w:rFonts w:ascii="Bookman Old Style" w:eastAsia="Bookman Old Style" w:hAnsi="Bookman Old Style"/>
          <w:sz w:val="20"/>
          <w:szCs w:val="20"/>
        </w:rPr>
        <w:t xml:space="preserve">), w wyniku przeprowadzenia konkursu ofert na wykonywanie świadczeń zdrowotnych w zakresie pełnienia obowiązków </w:t>
      </w:r>
      <w:r w:rsidR="00C65B4F" w:rsidRPr="00EB1A70">
        <w:rPr>
          <w:rFonts w:ascii="Bookman Old Style" w:eastAsia="Bookman Old Style" w:hAnsi="Bookman Old Style"/>
          <w:sz w:val="20"/>
          <w:szCs w:val="20"/>
        </w:rPr>
        <w:t>Zastępcy Kierownika Oddziału Szpitalnego</w:t>
      </w:r>
      <w:r w:rsidRPr="00EB1A70">
        <w:rPr>
          <w:rFonts w:ascii="Bookman Old Style" w:eastAsia="Bookman Old Style" w:hAnsi="Bookman Old Style"/>
          <w:sz w:val="20"/>
          <w:szCs w:val="20"/>
        </w:rPr>
        <w:t>, zawarto umowę o następującej treści:</w:t>
      </w:r>
    </w:p>
    <w:p w14:paraId="0586B2E5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1.</w:t>
      </w:r>
    </w:p>
    <w:p w14:paraId="49DA446A" w14:textId="77777777" w:rsidR="009826FD" w:rsidRPr="009826FD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b/>
          <w:color w:val="000000"/>
          <w:kern w:val="144"/>
        </w:rPr>
      </w:pPr>
      <w:r w:rsidRPr="00EB1A7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EB1A70">
        <w:rPr>
          <w:rFonts w:ascii="Bookman Old Style" w:eastAsia="Bookman Old Style" w:hAnsi="Bookman Old Style"/>
        </w:rPr>
        <w:t xml:space="preserve">polegających na pełnieniu </w:t>
      </w:r>
      <w:r w:rsidRPr="00EB1A70">
        <w:rPr>
          <w:rFonts w:ascii="Bookman Old Style" w:hAnsi="Bookman Old Style"/>
          <w:color w:val="000000"/>
          <w:kern w:val="144"/>
        </w:rPr>
        <w:t>obowiązków</w:t>
      </w:r>
      <w:r w:rsidR="009826FD">
        <w:rPr>
          <w:rFonts w:ascii="Bookman Old Style" w:hAnsi="Bookman Old Style"/>
          <w:color w:val="000000"/>
          <w:kern w:val="144"/>
        </w:rPr>
        <w:t>:</w:t>
      </w:r>
    </w:p>
    <w:p w14:paraId="48347524" w14:textId="4C285A9F" w:rsidR="009826FD" w:rsidRPr="00BD1A21" w:rsidRDefault="009826FD" w:rsidP="009826FD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Kierownika Zakładu Rehabilitacji Leczniczej w Pokoju oraz specjalisty fizjoterapii                     w Ośrodku Rehabilitacji Dziennej w Pokoju*,</w:t>
      </w:r>
    </w:p>
    <w:p w14:paraId="1756093B" w14:textId="5D0CB92A" w:rsidR="00C65B4F" w:rsidRPr="009826FD" w:rsidRDefault="009826FD" w:rsidP="009826FD">
      <w:pPr>
        <w:pStyle w:val="Tekstpodstawowy2"/>
        <w:numPr>
          <w:ilvl w:val="1"/>
          <w:numId w:val="14"/>
        </w:numPr>
        <w:shd w:val="clear" w:color="auto" w:fill="FFFFFF"/>
        <w:tabs>
          <w:tab w:val="left" w:pos="567"/>
        </w:tabs>
        <w:spacing w:after="0" w:line="276" w:lineRule="auto"/>
        <w:ind w:left="567" w:hanging="283"/>
        <w:jc w:val="both"/>
        <w:rPr>
          <w:rFonts w:ascii="Bookman Old Style" w:hAnsi="Bookman Old Style"/>
          <w:b/>
          <w:color w:val="000000"/>
          <w:kern w:val="144"/>
        </w:rPr>
      </w:pPr>
      <w:r w:rsidRPr="00BD1A21">
        <w:rPr>
          <w:rFonts w:ascii="Bookman Old Style" w:hAnsi="Bookman Old Style"/>
          <w:b/>
          <w:color w:val="000000"/>
          <w:kern w:val="144"/>
        </w:rPr>
        <w:t>Specjalisty fizjoterapii w Ośrodk</w:t>
      </w:r>
      <w:r>
        <w:rPr>
          <w:rFonts w:ascii="Bookman Old Style" w:hAnsi="Bookman Old Style"/>
          <w:b/>
          <w:color w:val="000000"/>
          <w:kern w:val="144"/>
        </w:rPr>
        <w:t>u Rehabilitacji Dziennej w Kup*.</w:t>
      </w:r>
    </w:p>
    <w:p w14:paraId="5129A215" w14:textId="77777777" w:rsidR="009826FD" w:rsidRPr="009826FD" w:rsidRDefault="009826FD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BD1A21">
        <w:rPr>
          <w:rFonts w:ascii="Bookman Old Style" w:hAnsi="Bookman Old Style"/>
        </w:rPr>
        <w:t>Obowiązki wynikające z niniejszej umowy będą pełnione zgodnie z harmonogramem ustalonym Dyrektorem ds. Lecznictwa i uwzględniającym aktualne potrzeby Udzielającego zamówienia</w:t>
      </w:r>
      <w:r>
        <w:rPr>
          <w:rFonts w:ascii="Bookman Old Style" w:hAnsi="Bookman Old Style"/>
        </w:rPr>
        <w:t>.</w:t>
      </w:r>
    </w:p>
    <w:p w14:paraId="0586B2ED" w14:textId="453BD306" w:rsidR="00F44F0F" w:rsidRPr="00EB1A70" w:rsidRDefault="00C65B4F" w:rsidP="00EB1A70">
      <w:pPr>
        <w:pStyle w:val="Tekstpodstawowy2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kern w:val="144"/>
        </w:rPr>
      </w:pPr>
      <w:r w:rsidRPr="00EB1A70">
        <w:rPr>
          <w:rFonts w:ascii="Bookman Old Style" w:hAnsi="Bookman Old Style"/>
        </w:rPr>
        <w:t>W stanach wyższej konieczności, a w szczególności w obliczu katastrofy, klęski żywiołowej lub epidemii, Udzielający zamówienia będzie uprawniony do zobowiązania Przyjmującego zamówienie do pozostawania w jego dyspozycji również w zakresie wykraczającym poza harmonogram przewidziany niniejszą umową</w:t>
      </w:r>
      <w:r w:rsidR="00F44F0F" w:rsidRPr="00EB1A70">
        <w:rPr>
          <w:rFonts w:ascii="Bookman Old Style" w:hAnsi="Bookman Old Style"/>
        </w:rPr>
        <w:t>.</w:t>
      </w:r>
    </w:p>
    <w:p w14:paraId="20A36BBE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2EF" w14:textId="7777777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2.</w:t>
      </w:r>
    </w:p>
    <w:p w14:paraId="0586B2F0" w14:textId="77777777" w:rsidR="00261C90" w:rsidRPr="00EB1A70" w:rsidRDefault="00261C90" w:rsidP="00EB1A7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Integralną częścią umowy są:</w:t>
      </w:r>
    </w:p>
    <w:p w14:paraId="0586B2F1" w14:textId="77777777" w:rsidR="00261C90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1)</w:t>
      </w:r>
      <w:r w:rsidRPr="00EB1A70">
        <w:rPr>
          <w:rFonts w:ascii="Bookman Old Style" w:hAnsi="Bookman Old Style"/>
          <w:sz w:val="20"/>
          <w:szCs w:val="20"/>
        </w:rPr>
        <w:tab/>
        <w:t>Szc</w:t>
      </w:r>
      <w:r w:rsidR="00905DF3" w:rsidRPr="00EB1A70">
        <w:rPr>
          <w:rFonts w:ascii="Bookman Old Style" w:hAnsi="Bookman Old Style"/>
          <w:sz w:val="20"/>
          <w:szCs w:val="20"/>
        </w:rPr>
        <w:t>zegółowe Warunki Konkursu Ofert,</w:t>
      </w:r>
    </w:p>
    <w:p w14:paraId="38902B49" w14:textId="0E4E114E" w:rsidR="000F70CA" w:rsidRPr="00EB1A70" w:rsidRDefault="00261C90" w:rsidP="00EB1A7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2)</w:t>
      </w:r>
      <w:r w:rsidRPr="00EB1A70">
        <w:rPr>
          <w:rFonts w:ascii="Bookman Old Style" w:hAnsi="Bookman Old Style"/>
          <w:sz w:val="20"/>
          <w:szCs w:val="20"/>
        </w:rPr>
        <w:tab/>
        <w:t xml:space="preserve">oferta Przyjmującego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1C5CF4" w:rsidRPr="00EB1A70">
        <w:rPr>
          <w:rFonts w:ascii="Bookman Old Style" w:hAnsi="Bookman Old Style"/>
          <w:sz w:val="20"/>
          <w:szCs w:val="20"/>
        </w:rPr>
        <w:t>amówienie.</w:t>
      </w:r>
    </w:p>
    <w:p w14:paraId="0586B2F4" w14:textId="77777777" w:rsidR="00261C90" w:rsidRPr="00EB1A70" w:rsidRDefault="00261C90" w:rsidP="00EB1A7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3.</w:t>
      </w:r>
    </w:p>
    <w:p w14:paraId="0586B2F5" w14:textId="77777777" w:rsidR="00261C90" w:rsidRPr="00EB1A70" w:rsidRDefault="00B74541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oraz standardom dotyczącym </w:t>
      </w:r>
      <w:r w:rsidR="00264D69" w:rsidRPr="00EB1A70">
        <w:rPr>
          <w:rFonts w:ascii="Bookman Old Style" w:hAnsi="Bookman Old Style"/>
          <w:sz w:val="20"/>
          <w:szCs w:val="20"/>
        </w:rPr>
        <w:t>A</w:t>
      </w:r>
      <w:r w:rsidR="00261C90" w:rsidRPr="00EB1A70">
        <w:rPr>
          <w:rFonts w:ascii="Bookman Old Style" w:hAnsi="Bookman Old Style"/>
          <w:sz w:val="20"/>
          <w:szCs w:val="20"/>
        </w:rPr>
        <w:t xml:space="preserve">kredytacji i </w:t>
      </w:r>
      <w:r w:rsidR="00264D69" w:rsidRPr="00EB1A70">
        <w:rPr>
          <w:rFonts w:ascii="Bookman Old Style" w:hAnsi="Bookman Old Style"/>
          <w:sz w:val="20"/>
          <w:szCs w:val="20"/>
        </w:rPr>
        <w:t xml:space="preserve">Zintegrowanego Systemu Zarządzania </w:t>
      </w:r>
      <w:r w:rsidR="00821ED7" w:rsidRPr="00EB1A70">
        <w:rPr>
          <w:rFonts w:ascii="Bookman Old Style" w:hAnsi="Bookman Old Style"/>
          <w:sz w:val="20"/>
          <w:szCs w:val="20"/>
        </w:rPr>
        <w:t xml:space="preserve">Jakością </w:t>
      </w:r>
      <w:r w:rsidR="00261C90" w:rsidRPr="00EB1A70">
        <w:rPr>
          <w:rFonts w:ascii="Bookman Old Style" w:hAnsi="Bookman Old Style"/>
          <w:sz w:val="20"/>
          <w:szCs w:val="20"/>
        </w:rPr>
        <w:t>oraz wewnętrzn</w:t>
      </w:r>
      <w:r w:rsidR="00737E43" w:rsidRPr="00EB1A70">
        <w:rPr>
          <w:rFonts w:ascii="Bookman Old Style" w:hAnsi="Bookman Old Style"/>
          <w:sz w:val="20"/>
          <w:szCs w:val="20"/>
        </w:rPr>
        <w:t>ym uregulowaniom Udzielającego Zamówienia w zakresie</w:t>
      </w:r>
      <w:r w:rsidR="00416B16" w:rsidRPr="00EB1A70">
        <w:rPr>
          <w:rFonts w:ascii="Bookman Old Style" w:hAnsi="Bookman Old Style"/>
          <w:sz w:val="20"/>
          <w:szCs w:val="20"/>
        </w:rPr>
        <w:t xml:space="preserve"> organizacji pracy o</w:t>
      </w:r>
      <w:r w:rsidR="001313E7" w:rsidRPr="00EB1A70">
        <w:rPr>
          <w:rFonts w:ascii="Bookman Old Style" w:hAnsi="Bookman Old Style"/>
          <w:sz w:val="20"/>
          <w:szCs w:val="20"/>
        </w:rPr>
        <w:t>ddział</w:t>
      </w:r>
      <w:r w:rsidR="00D75A28" w:rsidRPr="00EB1A70">
        <w:rPr>
          <w:rFonts w:ascii="Bookman Old Style" w:hAnsi="Bookman Old Style"/>
          <w:sz w:val="20"/>
          <w:szCs w:val="20"/>
        </w:rPr>
        <w:t xml:space="preserve">ów, 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      </w:t>
      </w:r>
      <w:r w:rsidR="00597E52" w:rsidRPr="00EB1A70">
        <w:rPr>
          <w:rFonts w:ascii="Bookman Old Style" w:hAnsi="Bookman Old Style"/>
          <w:sz w:val="20"/>
          <w:szCs w:val="20"/>
        </w:rPr>
        <w:t>a w szczególności</w:t>
      </w:r>
      <w:r w:rsidR="00803170" w:rsidRPr="00EB1A70">
        <w:rPr>
          <w:rFonts w:ascii="Bookman Old Style" w:hAnsi="Bookman Old Style"/>
          <w:sz w:val="20"/>
          <w:szCs w:val="20"/>
        </w:rPr>
        <w:t>:</w:t>
      </w:r>
    </w:p>
    <w:p w14:paraId="0586B2F6" w14:textId="77777777" w:rsidR="00F44F0F" w:rsidRPr="00EB1A70" w:rsidRDefault="002B5A4A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postanowień </w:t>
      </w:r>
      <w:r w:rsidR="00F44F0F" w:rsidRPr="00EB1A70">
        <w:rPr>
          <w:rFonts w:ascii="Bookman Old Style" w:hAnsi="Bookman Old Style"/>
          <w:sz w:val="20"/>
          <w:szCs w:val="20"/>
        </w:rPr>
        <w:t xml:space="preserve">Regulaminu Organizacyjnego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F44F0F" w:rsidRPr="00EB1A70">
        <w:rPr>
          <w:rFonts w:ascii="Bookman Old Style" w:hAnsi="Bookman Old Style"/>
          <w:sz w:val="20"/>
          <w:szCs w:val="20"/>
        </w:rPr>
        <w:t>,</w:t>
      </w:r>
    </w:p>
    <w:p w14:paraId="0586B2F8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znajomości i przestrzegania praw pacjenta,</w:t>
      </w:r>
    </w:p>
    <w:p w14:paraId="0586B2F9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aktywnej pracy na rzecz podnoszenia jakości realizowanych świadczeń zdrowotnych,</w:t>
      </w:r>
    </w:p>
    <w:p w14:paraId="0586B2FA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na bieżąco dokładnej i systematycznej dokumentacji medycznej pacjentów, zgodnie z obowiązującymi przepisami i wymaganymi standardami Narodowego Funduszu Zdrowia</w:t>
      </w:r>
      <w:r w:rsidR="00F44F0F" w:rsidRPr="00EB1A70">
        <w:rPr>
          <w:rFonts w:ascii="Bookman Old Style" w:hAnsi="Bookman Old Style"/>
          <w:sz w:val="20"/>
          <w:szCs w:val="20"/>
        </w:rPr>
        <w:t xml:space="preserve"> i Ministra Zdrowia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2FB" w14:textId="77777777" w:rsidR="00597E52" w:rsidRPr="00EB1A70" w:rsidRDefault="00803170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dbania o pozytywny wizerunek </w:t>
      </w:r>
      <w:r w:rsidR="00FB27E9" w:rsidRPr="00EB1A70">
        <w:rPr>
          <w:rFonts w:ascii="Bookman Old Style" w:hAnsi="Bookman Old Style"/>
          <w:sz w:val="20"/>
          <w:szCs w:val="20"/>
        </w:rPr>
        <w:t>SCM Sp. z o. o.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8305E" w:rsidRPr="00EB1A70">
        <w:rPr>
          <w:rFonts w:ascii="Bookman Old Style" w:hAnsi="Bookman Old Style"/>
          <w:sz w:val="20"/>
          <w:szCs w:val="20"/>
        </w:rPr>
        <w:t xml:space="preserve"> w szczególności poprzez uprzejme</w:t>
      </w:r>
      <w:r w:rsidR="00166852" w:rsidRPr="00EB1A70">
        <w:rPr>
          <w:rFonts w:ascii="Bookman Old Style" w:hAnsi="Bookman Old Style"/>
          <w:sz w:val="20"/>
          <w:szCs w:val="20"/>
        </w:rPr>
        <w:t xml:space="preserve">               </w:t>
      </w:r>
      <w:r w:rsidR="0088305E" w:rsidRPr="00EB1A70">
        <w:rPr>
          <w:rFonts w:ascii="Bookman Old Style" w:hAnsi="Bookman Old Style"/>
          <w:sz w:val="20"/>
          <w:szCs w:val="20"/>
        </w:rPr>
        <w:t xml:space="preserve"> </w:t>
      </w:r>
      <w:r w:rsidR="00E03CD7" w:rsidRPr="00EB1A70">
        <w:rPr>
          <w:rFonts w:ascii="Bookman Old Style" w:hAnsi="Bookman Old Style"/>
          <w:sz w:val="20"/>
          <w:szCs w:val="20"/>
        </w:rPr>
        <w:t>t</w:t>
      </w:r>
      <w:r w:rsidR="0088305E" w:rsidRPr="00EB1A70">
        <w:rPr>
          <w:rFonts w:ascii="Bookman Old Style" w:hAnsi="Bookman Old Style"/>
          <w:sz w:val="20"/>
          <w:szCs w:val="20"/>
        </w:rPr>
        <w:t>raktowanie pacjentów Udzielającego Zamówienie,</w:t>
      </w:r>
    </w:p>
    <w:p w14:paraId="0586B2FC" w14:textId="77777777" w:rsidR="00597E52" w:rsidRPr="00EB1A70" w:rsidRDefault="00B74541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przestrzegania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zasad </w:t>
      </w:r>
      <w:r w:rsidRPr="00EB1A70">
        <w:rPr>
          <w:rFonts w:ascii="Bookman Old Style" w:hAnsi="Bookman Old Style"/>
          <w:sz w:val="20"/>
          <w:szCs w:val="20"/>
        </w:rPr>
        <w:t>ochrony danych osobowych zgodnie z obowiązującymi przepisami,</w:t>
      </w:r>
    </w:p>
    <w:p w14:paraId="0586B2FD" w14:textId="2BA7C816" w:rsidR="007A4645" w:rsidRPr="00EB1A70" w:rsidRDefault="009826FD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uczestniczenia we wszystkich naradach, szkoleniach z zakresu BHP, epidemiologii, akredytacji i systemu zarządzania jakością organizowanych przez Udzielającego zamówienia</w:t>
      </w:r>
      <w:r w:rsidR="00B74541" w:rsidRPr="00EB1A70">
        <w:rPr>
          <w:rFonts w:ascii="Bookman Old Style" w:hAnsi="Bookman Old Style"/>
          <w:sz w:val="20"/>
          <w:szCs w:val="20"/>
        </w:rPr>
        <w:t>,</w:t>
      </w:r>
      <w:r w:rsidR="00803170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2FF" w14:textId="77777777" w:rsidR="00E430AE" w:rsidRPr="00EB1A70" w:rsidRDefault="00E430AE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poddawania się kontroli zarządczej,</w:t>
      </w:r>
    </w:p>
    <w:p w14:paraId="0586B300" w14:textId="5AB9E1F3" w:rsidR="003C7BD9" w:rsidRPr="00EB1A70" w:rsidRDefault="00F0223B" w:rsidP="00EB1A70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567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poddawania się badaniom lekarskim pod względem sanitarno-epidemiologicznym oraz                  z zakresu medycyny pracy i przedkładania stosownych zaświadczeń w przewidzianych prawem terminach. W przypadku wykonania tych badań w wymaganym terminie u lekarza medycyny pracy wskazanego przez Udzielającego zamówienia - </w:t>
      </w:r>
      <w:r w:rsidRPr="00EB1A70">
        <w:rPr>
          <w:rFonts w:ascii="Bookman Old Style" w:hAnsi="Bookman Old Style"/>
          <w:b/>
          <w:sz w:val="20"/>
          <w:szCs w:val="20"/>
        </w:rPr>
        <w:t xml:space="preserve">badania te wykonane będą nieodpłatnie. </w:t>
      </w:r>
      <w:r w:rsidRPr="00EB1A70">
        <w:rPr>
          <w:rFonts w:ascii="Bookman Old Style" w:hAnsi="Bookman Old Style"/>
          <w:sz w:val="20"/>
          <w:szCs w:val="20"/>
        </w:rPr>
        <w:t>Przyjmujący zamówienie, do celów orzecznictwa z zakresu medycyny pracy,  zobowiązany będzie do uzyskania opisu stanowiska pracy u pracownika BHP Udzielającego zamówienia.</w:t>
      </w:r>
    </w:p>
    <w:p w14:paraId="0586B301" w14:textId="77777777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Odpowiedzialność za szkody wyrządzone przy udzielaniu świadczeń objętych przedmiotem niniejszej umowy ponoszą solidarnie Udzielający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i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2B7DD08C" w14:textId="69FC1353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planowej </w:t>
      </w:r>
      <w:r w:rsidRPr="00CC23B7">
        <w:rPr>
          <w:rFonts w:ascii="Bookman Old Style" w:hAnsi="Bookman Old Style"/>
          <w:b/>
          <w:sz w:val="20"/>
          <w:szCs w:val="20"/>
        </w:rPr>
        <w:t>nieodpłatnej</w:t>
      </w:r>
      <w:r w:rsidRPr="00EB1A70">
        <w:rPr>
          <w:rFonts w:ascii="Bookman Old Style" w:hAnsi="Bookman Old Style"/>
          <w:sz w:val="20"/>
          <w:szCs w:val="20"/>
        </w:rPr>
        <w:t xml:space="preserve"> przerwy w wykonywaniu obowiązków wynikających z niniejszej umowy, na okres nieprzekraczający </w:t>
      </w:r>
      <w:r w:rsidRPr="00EB1A70">
        <w:rPr>
          <w:rFonts w:ascii="Bookman Old Style" w:hAnsi="Bookman Old Style"/>
          <w:b/>
          <w:sz w:val="20"/>
          <w:szCs w:val="20"/>
        </w:rPr>
        <w:t xml:space="preserve">21 dni roboczych </w:t>
      </w:r>
      <w:r w:rsidRPr="00EB1A70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EB1A70">
        <w:rPr>
          <w:rFonts w:ascii="Bookman Old Style" w:hAnsi="Bookman Old Style"/>
          <w:sz w:val="20"/>
          <w:szCs w:val="20"/>
        </w:rPr>
        <w:t xml:space="preserve"> umowy, w terminie uzgodnionym z Udzielającym zamówienia,</w:t>
      </w:r>
      <w:r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przy czym minimum jedna przerwa w wykonywaniu obowiązków wynikających z niniejszej umowy musi wynosić co najmniej 14 dni kalendarzowych w każdym roku obowiązywania umowy (do rozliczenia 10 dni roboczych).</w:t>
      </w:r>
    </w:p>
    <w:p w14:paraId="78F04504" w14:textId="1DD3F200" w:rsidR="009826FD" w:rsidRDefault="009826FD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Przyjmujący Zamówienie ma prawo do planowej, odpłatnej przerwy w wykonywaniu obowiązków wynikających z niniejszej umowy, na okres nieprzekraczający </w:t>
      </w:r>
      <w:r w:rsidRPr="00BD1A21">
        <w:rPr>
          <w:rFonts w:ascii="Bookman Old Style" w:hAnsi="Bookman Old Style"/>
          <w:b/>
          <w:sz w:val="20"/>
          <w:szCs w:val="20"/>
        </w:rPr>
        <w:t xml:space="preserve">4 dni roboczych </w:t>
      </w:r>
      <w:r w:rsidRPr="00BD1A21">
        <w:rPr>
          <w:rFonts w:ascii="Bookman Old Style" w:hAnsi="Bookman Old Style"/>
          <w:sz w:val="20"/>
          <w:szCs w:val="20"/>
          <w:u w:val="single"/>
        </w:rPr>
        <w:t>przeliczając na każdy, pełny rok obowiązywania</w:t>
      </w:r>
      <w:r w:rsidRPr="00BD1A21">
        <w:rPr>
          <w:rFonts w:ascii="Bookman Old Style" w:hAnsi="Bookman Old Style"/>
          <w:sz w:val="20"/>
          <w:szCs w:val="20"/>
        </w:rPr>
        <w:t xml:space="preserve"> umowy, w terminie uzgodnionym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BD1A21">
        <w:rPr>
          <w:rFonts w:ascii="Bookman Old Style" w:hAnsi="Bookman Old Style"/>
          <w:sz w:val="20"/>
          <w:szCs w:val="20"/>
        </w:rPr>
        <w:t>z Udzielającym zamówienia, z tytułu pracy w Krajowej Izbie Fizjoterapeutów - pod warunkiem, że Przyjmujący zamówienie będzie członkiem Krajowej Izby Fizjoterapeutów</w:t>
      </w:r>
    </w:p>
    <w:p w14:paraId="2F990E5F" w14:textId="6BB12269" w:rsidR="00F0223B" w:rsidRPr="00EB1A70" w:rsidRDefault="00F0223B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ma prawo do </w:t>
      </w:r>
      <w:r w:rsidRPr="00CC23B7">
        <w:rPr>
          <w:rFonts w:ascii="Bookman Old Style" w:hAnsi="Bookman Old Style"/>
          <w:b/>
          <w:sz w:val="20"/>
          <w:szCs w:val="20"/>
        </w:rPr>
        <w:t>odpłatnej</w:t>
      </w:r>
      <w:r w:rsidRPr="00EB1A70">
        <w:rPr>
          <w:rFonts w:ascii="Bookman Old Style" w:hAnsi="Bookman Old Style"/>
          <w:sz w:val="20"/>
          <w:szCs w:val="20"/>
        </w:rPr>
        <w:t xml:space="preserve"> przerwy na okres nieprzekraczający </w:t>
      </w:r>
      <w:r w:rsidR="009826FD">
        <w:rPr>
          <w:rFonts w:ascii="Bookman Old Style" w:hAnsi="Bookman Old Style"/>
          <w:b/>
          <w:sz w:val="20"/>
          <w:szCs w:val="20"/>
        </w:rPr>
        <w:t xml:space="preserve">jednego </w:t>
      </w:r>
      <w:r w:rsidRPr="00EB1A70">
        <w:rPr>
          <w:rFonts w:ascii="Bookman Old Style" w:hAnsi="Bookman Old Style"/>
          <w:sz w:val="20"/>
          <w:szCs w:val="20"/>
        </w:rPr>
        <w:t>dni</w:t>
      </w:r>
      <w:r w:rsidR="009826FD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(maksymalnie do rozliczenia </w:t>
      </w:r>
      <w:r w:rsidR="009826FD">
        <w:rPr>
          <w:rFonts w:ascii="Bookman Old Style" w:hAnsi="Bookman Old Style"/>
          <w:sz w:val="20"/>
          <w:szCs w:val="20"/>
        </w:rPr>
        <w:t xml:space="preserve">8 </w:t>
      </w:r>
      <w:r w:rsidRPr="00EB1A70">
        <w:rPr>
          <w:rFonts w:ascii="Bookman Old Style" w:hAnsi="Bookman Old Style"/>
          <w:sz w:val="20"/>
          <w:szCs w:val="20"/>
        </w:rPr>
        <w:t xml:space="preserve">godzin świadczenia usług zdrowotnych) </w:t>
      </w:r>
      <w:r w:rsidR="00CC23B7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w każdym roku obowiązywania umowy, w celu podnoszenia swoich kwalifikacji zawodowych związanych z realizacją świadczeń zdrowotnych realizowanych na rzecz Udzielającego Zamówienia, w terminie uzgodn</w:t>
      </w:r>
      <w:r w:rsidR="00CC23B7">
        <w:rPr>
          <w:rFonts w:ascii="Bookman Old Style" w:hAnsi="Bookman Old Style"/>
          <w:sz w:val="20"/>
          <w:szCs w:val="20"/>
        </w:rPr>
        <w:t>ionym z Udzielającym Zamówienia, po jego akceptacji oraz uzyskaniu zgody.</w:t>
      </w:r>
    </w:p>
    <w:p w14:paraId="46B5C8DB" w14:textId="6D31D4A5" w:rsidR="00C65B4F" w:rsidRPr="00EB1A70" w:rsidRDefault="00C65B4F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Warunkiem niezbędnym do wyrażenia zgody przez Udzielającego Zamówienia na planowaną przerwę w wykonywaniu obowiązków wynikających z niniejszej umowy jest pisemne powiadomienie Udzielającego Zamówienia o takim zamiarze, złożone przez Przyjmującego Zamówienie nie później niż </w:t>
      </w:r>
      <w:r w:rsidRPr="00EB1A70">
        <w:rPr>
          <w:rFonts w:ascii="Bookman Old Style" w:hAnsi="Bookman Old Style"/>
          <w:b/>
          <w:sz w:val="20"/>
          <w:szCs w:val="20"/>
        </w:rPr>
        <w:t>30 dni przed</w:t>
      </w:r>
      <w:r w:rsidRPr="00EB1A70">
        <w:rPr>
          <w:rFonts w:ascii="Bookman Old Style" w:hAnsi="Bookman Old Style"/>
          <w:sz w:val="20"/>
          <w:szCs w:val="20"/>
        </w:rPr>
        <w:t xml:space="preserve"> pierwszym dniem planowanej przerwy w wykonywaniu jego obowiązków na druku udostępnionym przez Udzielającego zamówienia.</w:t>
      </w:r>
    </w:p>
    <w:p w14:paraId="0586B304" w14:textId="46E744A3" w:rsidR="00261C90" w:rsidRPr="00EB1A70" w:rsidRDefault="00261C90" w:rsidP="00EB1A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Pr="00EB1A7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14:paraId="0586B305" w14:textId="163CDC12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>i 25 ust. 1 pkt 1 ustawy z dnia 15 kwietnia 2011r. o działalności leczniczej (Dz. U.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F8161E" w:rsidRPr="00EB1A70">
        <w:rPr>
          <w:rFonts w:ascii="Bookman Old Style" w:hAnsi="Bookman Old Style" w:cs="Arial Narrow"/>
          <w:sz w:val="20"/>
          <w:szCs w:val="20"/>
        </w:rPr>
        <w:t>z 201</w:t>
      </w:r>
      <w:r w:rsidR="006942D6" w:rsidRPr="00EB1A70">
        <w:rPr>
          <w:rFonts w:ascii="Bookman Old Style" w:hAnsi="Bookman Old Style" w:cs="Arial Narrow"/>
          <w:sz w:val="20"/>
          <w:szCs w:val="20"/>
        </w:rPr>
        <w:t>6</w:t>
      </w:r>
      <w:r w:rsidR="00F8161E" w:rsidRPr="00EB1A70">
        <w:rPr>
          <w:rFonts w:ascii="Bookman Old Style" w:hAnsi="Bookman Old Style" w:cs="Arial Narrow"/>
          <w:sz w:val="20"/>
          <w:szCs w:val="20"/>
        </w:rPr>
        <w:t>r.</w:t>
      </w:r>
      <w:r w:rsidRPr="00EB1A70">
        <w:rPr>
          <w:rFonts w:ascii="Bookman Old Style" w:hAnsi="Bookman Old Style" w:cs="Arial Narrow"/>
          <w:sz w:val="20"/>
          <w:szCs w:val="20"/>
        </w:rPr>
        <w:t xml:space="preserve">, poz. </w:t>
      </w:r>
      <w:r w:rsidR="006942D6" w:rsidRPr="00EB1A70">
        <w:rPr>
          <w:rFonts w:ascii="Bookman Old Style" w:hAnsi="Bookman Old Style" w:cs="Arial Narrow"/>
          <w:sz w:val="20"/>
          <w:szCs w:val="20"/>
        </w:rPr>
        <w:t>1638</w:t>
      </w:r>
      <w:r w:rsidR="00742806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z </w:t>
      </w:r>
      <w:proofErr w:type="spellStart"/>
      <w:r w:rsidR="00A33FD5" w:rsidRPr="00EB1A7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="00A33FD5" w:rsidRPr="00EB1A70">
        <w:rPr>
          <w:rFonts w:ascii="Bookman Old Style" w:hAnsi="Bookman Old Style" w:cs="Arial Narrow"/>
          <w:sz w:val="20"/>
          <w:szCs w:val="20"/>
        </w:rPr>
        <w:t>. zm.</w:t>
      </w:r>
      <w:r w:rsidRPr="00EB1A70">
        <w:rPr>
          <w:rFonts w:ascii="Bookman Old Style" w:hAnsi="Bookman Old Style" w:cs="Arial Narrow"/>
          <w:sz w:val="20"/>
          <w:szCs w:val="20"/>
        </w:rPr>
        <w:t xml:space="preserve">) oraz przepisów rozporządzenia Ministra Finansów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Pr="00EB1A70">
        <w:rPr>
          <w:rFonts w:ascii="Bookman Old Style" w:hAnsi="Bookman Old Style" w:cs="Arial Narrow"/>
          <w:sz w:val="20"/>
          <w:szCs w:val="20"/>
        </w:rPr>
        <w:lastRenderedPageBreak/>
        <w:t>z dnia 22 grudnia 2011r. w sprawie obowiązkowego ubezpieczenia odpowiedzialności cywilnej podmiotu wykonującego działalność leczn</w:t>
      </w:r>
      <w:r w:rsidR="00A21188" w:rsidRPr="00EB1A70">
        <w:rPr>
          <w:rFonts w:ascii="Bookman Old Style" w:hAnsi="Bookman Old Style" w:cs="Arial Narrow"/>
          <w:sz w:val="20"/>
          <w:szCs w:val="20"/>
        </w:rPr>
        <w:t xml:space="preserve">iczą (Dz. U. </w:t>
      </w:r>
      <w:r w:rsidR="000768FB" w:rsidRPr="00EB1A70">
        <w:rPr>
          <w:rFonts w:ascii="Bookman Old Style" w:hAnsi="Bookman Old Style" w:cs="Arial Narrow"/>
          <w:sz w:val="20"/>
          <w:szCs w:val="20"/>
        </w:rPr>
        <w:t xml:space="preserve">z 2011r., </w:t>
      </w:r>
      <w:r w:rsidR="00A21188" w:rsidRPr="00EB1A70">
        <w:rPr>
          <w:rFonts w:ascii="Bookman Old Style" w:hAnsi="Bookman Old Style" w:cs="Arial Narrow"/>
          <w:sz w:val="20"/>
          <w:szCs w:val="20"/>
        </w:rPr>
        <w:t>Nr 293, poz. 1729);</w:t>
      </w:r>
    </w:p>
    <w:p w14:paraId="0586B306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systematycznego przedłużania umowy ubezpieczenia od odpowiedzialności cywilnej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 </w:t>
      </w:r>
      <w:r w:rsidRPr="00EB1A7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14:paraId="0586B307" w14:textId="77777777" w:rsidR="00597E52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współpracy z lekarzami i pielęgniarkami oraz innymi pracownikami udzielającymi świadczeń zdrowotnych na rzecz pac</w:t>
      </w:r>
      <w:r w:rsidR="00650C61" w:rsidRPr="00EB1A70">
        <w:rPr>
          <w:rFonts w:ascii="Bookman Old Style" w:hAnsi="Bookman Old Style" w:cs="Arial Narrow"/>
          <w:sz w:val="20"/>
          <w:szCs w:val="20"/>
        </w:rPr>
        <w:t xml:space="preserve">jentów Udzielającego </w:t>
      </w:r>
      <w:r w:rsidR="00597E52" w:rsidRPr="00EB1A70">
        <w:rPr>
          <w:rFonts w:ascii="Bookman Old Style" w:hAnsi="Bookman Old Style" w:cs="Arial Narrow"/>
          <w:sz w:val="20"/>
          <w:szCs w:val="20"/>
        </w:rPr>
        <w:t>Z</w:t>
      </w:r>
      <w:r w:rsidR="002978A5" w:rsidRPr="00EB1A70">
        <w:rPr>
          <w:rFonts w:ascii="Bookman Old Style" w:hAnsi="Bookman Old Style" w:cs="Arial Narrow"/>
          <w:sz w:val="20"/>
          <w:szCs w:val="20"/>
        </w:rPr>
        <w:t>amówienia</w:t>
      </w:r>
      <w:r w:rsidR="00A21188"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8" w14:textId="0573AD65" w:rsidR="00597E52" w:rsidRPr="00EB1A70" w:rsidRDefault="00A21188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rzetelnego wykonywania świadczeń zdrowotnych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 xml:space="preserve">przy wykorzystaniu wiedzy </w:t>
      </w:r>
      <w:r w:rsidR="00104A37" w:rsidRPr="00EB1A70">
        <w:rPr>
          <w:rFonts w:ascii="Bookman Old Style" w:hAnsi="Bookman Old Style" w:cs="Arial Narrow"/>
          <w:sz w:val="20"/>
          <w:szCs w:val="20"/>
        </w:rPr>
        <w:t xml:space="preserve">                                 </w:t>
      </w:r>
      <w:r w:rsidRPr="00EB1A70">
        <w:rPr>
          <w:rFonts w:ascii="Bookman Old Style" w:hAnsi="Bookman Old Style" w:cs="Arial Narrow"/>
          <w:sz w:val="20"/>
          <w:szCs w:val="20"/>
        </w:rPr>
        <w:t>i umiejętności fachowych, z uwzględnieniem postępu nauk medycznych i zachowaniem najwyższej staranności oraz zgodnie z zasadami etyki zawodowej lekarza;</w:t>
      </w:r>
    </w:p>
    <w:p w14:paraId="7138EE84" w14:textId="77777777" w:rsidR="00C65B4F" w:rsidRPr="00EB1A70" w:rsidRDefault="00C65B4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brania czynnego udziału w pracach komisji, zespołów i komitetów działających w SCM Sp. z o. o. , w przypadku powołania do ich składu, nie więcej niż w trzech zespołach, komitetach lub komisjach, </w:t>
      </w:r>
    </w:p>
    <w:p w14:paraId="0586B30A" w14:textId="77777777" w:rsidR="00597E52" w:rsidRPr="00EB1A70" w:rsidRDefault="00F30B7F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kierowania na badania i konsultacje do pracowni i specjalistów, z którymi Udzielający zamówienie ma podpisaną w tym zakresie</w:t>
      </w:r>
      <w:r w:rsidR="00926544" w:rsidRPr="00EB1A70">
        <w:rPr>
          <w:rFonts w:ascii="Bookman Old Style" w:hAnsi="Bookman Old Style" w:cs="Arial Narrow"/>
          <w:sz w:val="20"/>
          <w:szCs w:val="20"/>
        </w:rPr>
        <w:t xml:space="preserve"> umowę,</w:t>
      </w:r>
      <w:r w:rsidR="00A33FD5" w:rsidRPr="00EB1A70">
        <w:rPr>
          <w:rFonts w:ascii="Bookman Old Style" w:hAnsi="Bookman Old Style" w:cs="Arial Narrow"/>
          <w:sz w:val="20"/>
          <w:szCs w:val="20"/>
        </w:rPr>
        <w:t xml:space="preserve">  jedynie w przypadkach</w:t>
      </w:r>
      <w:r w:rsidRPr="00EB1A70">
        <w:rPr>
          <w:rFonts w:ascii="Bookman Old Style" w:hAnsi="Bookman Old Style" w:cs="Arial Narrow"/>
          <w:sz w:val="20"/>
          <w:szCs w:val="20"/>
        </w:rPr>
        <w:t>, gdy jest to  uzasadnione</w:t>
      </w:r>
      <w:r w:rsidR="00AB4CFF" w:rsidRPr="00EB1A70">
        <w:rPr>
          <w:rFonts w:ascii="Bookman Old Style" w:hAnsi="Bookman Old Style" w:cs="Arial Narrow"/>
          <w:sz w:val="20"/>
          <w:szCs w:val="20"/>
        </w:rPr>
        <w:t xml:space="preserve"> istotnymi względami medycznymi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B" w14:textId="77777777" w:rsidR="00597E52" w:rsidRPr="00EB1A70" w:rsidRDefault="00926544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udzielania konsultacji na </w:t>
      </w:r>
      <w:r w:rsidR="00F44F0F" w:rsidRPr="00EB1A70">
        <w:rPr>
          <w:rFonts w:ascii="Bookman Old Style" w:hAnsi="Bookman Old Style" w:cs="Arial Narrow"/>
          <w:sz w:val="20"/>
          <w:szCs w:val="20"/>
        </w:rPr>
        <w:t xml:space="preserve">rzecz pacjentów </w:t>
      </w:r>
      <w:r w:rsidR="00FB27E9" w:rsidRPr="00EB1A70">
        <w:rPr>
          <w:rFonts w:ascii="Bookman Old Style" w:hAnsi="Bookman Old Style" w:cs="Arial Narrow"/>
          <w:sz w:val="20"/>
          <w:szCs w:val="20"/>
        </w:rPr>
        <w:t>SCM Sp. z o. o.</w:t>
      </w:r>
      <w:r w:rsidRPr="00EB1A70">
        <w:rPr>
          <w:rFonts w:ascii="Bookman Old Style" w:hAnsi="Bookman Old Style" w:cs="Arial Narrow"/>
          <w:sz w:val="20"/>
          <w:szCs w:val="20"/>
        </w:rPr>
        <w:t>;</w:t>
      </w:r>
    </w:p>
    <w:p w14:paraId="0586B30C" w14:textId="2A4CFDDA" w:rsidR="00261C90" w:rsidRPr="00EB1A70" w:rsidRDefault="00261C90" w:rsidP="00EB1A70">
      <w:pPr>
        <w:pStyle w:val="Akapitzlist"/>
        <w:numPr>
          <w:ilvl w:val="0"/>
          <w:numId w:val="18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</w:t>
      </w:r>
      <w:r w:rsidR="00905DF3" w:rsidRPr="00EB1A70">
        <w:rPr>
          <w:rFonts w:ascii="Bookman Old Style" w:hAnsi="Bookman Old Style" w:cs="Arial Narrow"/>
          <w:sz w:val="20"/>
          <w:szCs w:val="20"/>
        </w:rPr>
        <w:t xml:space="preserve"> wykonywaniem umowy </w:t>
      </w:r>
      <w:r w:rsidR="00BC54A2" w:rsidRPr="00EB1A70">
        <w:rPr>
          <w:rFonts w:ascii="Bookman Old Style" w:hAnsi="Bookman Old Style" w:cs="Arial Narrow"/>
          <w:sz w:val="20"/>
          <w:szCs w:val="20"/>
        </w:rPr>
        <w:t xml:space="preserve">           </w:t>
      </w:r>
      <w:r w:rsidRPr="00EB1A70">
        <w:rPr>
          <w:rFonts w:ascii="Bookman Old Style" w:hAnsi="Bookman Old Style" w:cs="Arial Narrow"/>
          <w:sz w:val="20"/>
          <w:szCs w:val="20"/>
        </w:rPr>
        <w:t>w czasie jej trwania jak i po jej zakończeniu</w:t>
      </w:r>
      <w:r w:rsidR="00413EB6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3B98B232" w14:textId="77777777" w:rsidR="00DB0682" w:rsidRPr="00BD1A21" w:rsidRDefault="00DB0682" w:rsidP="00DB0682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§ 4.</w:t>
      </w:r>
    </w:p>
    <w:p w14:paraId="6BF8F6FC" w14:textId="77777777" w:rsidR="00DB0682" w:rsidRPr="00BD1A21" w:rsidRDefault="00DB0682" w:rsidP="00DB0682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 xml:space="preserve">Szczegółowe obowiązki Kierownik Zakładu Rehabilitacji Leczniczej w Pokoju: </w:t>
      </w:r>
    </w:p>
    <w:p w14:paraId="4928250C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Nadzoruje wykonywanie obowiązków przez podległy personel, ocenia go i określa jakość jego pracy. Szczególnym nadzorem obejmuje prowadzoną dokumentację medyczną dotyczącą procesu rehabilitacji i dokumentację gospodarki materiałowej.</w:t>
      </w:r>
    </w:p>
    <w:p w14:paraId="24220ECF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Odpowiada za prawidłowe prowadzenie dokumentacji medycznej Zakładu Rehabilitacji Leczniczej w formie papierowej i elektronicznej.</w:t>
      </w:r>
    </w:p>
    <w:p w14:paraId="499EDFAF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Gromadzi i opracowuje dane statystyczne dla Zakładu Rehabilitacji Leczniczej.</w:t>
      </w:r>
    </w:p>
    <w:p w14:paraId="6EF81729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Stale podwyższa swoje kwalifikacje zawodowe oraz sprawdza i analizuje zasób wiedzy i umiejętności podległego personelu.</w:t>
      </w:r>
    </w:p>
    <w:p w14:paraId="3E9D70E3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 o stałe podwyższanie kwalifikacji zawodowych podległego personelu, organizuje szkolenia wewnętrzne, przekazuje podległemu personelowi informacje o nowych metodach usprawniania leczniczego i nowych technikach rehabilitacyjnych.</w:t>
      </w:r>
    </w:p>
    <w:p w14:paraId="39008B02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Prowadzi kompleksowy nadzór nad praktykami i stażami z zakresu rehabilitacji i fizjoterapii, odbywającymi się w Zakładzie Rehabilitacji Leczniczej, łącznie z prowadzeniem odpowiedniej dokumentacji i planowaniem terminów praktyk i staży.</w:t>
      </w:r>
    </w:p>
    <w:p w14:paraId="64E19DB2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Ponosi całkowitą odpowiedzialność za prawidłowe i zgodne z aktualnymi standardami postępowania prowadzenie rehabilitacji.</w:t>
      </w:r>
    </w:p>
    <w:p w14:paraId="3E6BAAED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Wprowadza nowe metody postępowania rehabilitacyjnego w porozumieniu z Dyrektorem ds. Lecznictwa.</w:t>
      </w:r>
    </w:p>
    <w:p w14:paraId="43892A34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Decyduje o sposobie postępowania usprawniającego w wybranych przypadkach chorobowych i omawiania ich z lekarzami leczącymi.</w:t>
      </w:r>
    </w:p>
    <w:p w14:paraId="0024DA25" w14:textId="77777777" w:rsidR="00DB0682" w:rsidRPr="00BD1A21" w:rsidRDefault="00DB0682" w:rsidP="00DB0682">
      <w:pPr>
        <w:numPr>
          <w:ilvl w:val="0"/>
          <w:numId w:val="24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W szczególności jest zobowiązany do bezwzględnego egzekwowania od podległego personelu:</w:t>
      </w:r>
    </w:p>
    <w:p w14:paraId="20D17B56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przestrzegania praw pacjentów,</w:t>
      </w:r>
    </w:p>
    <w:p w14:paraId="1F754712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zapewnienia wysokiej jakości i ciągłości postępowania usprawniającego,</w:t>
      </w:r>
    </w:p>
    <w:p w14:paraId="71344192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dbania o przestrzeganie regulaminu pracy SCM Sp. z o. o.,</w:t>
      </w:r>
    </w:p>
    <w:p w14:paraId="7CC47B8A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realizowania w optymalny sposób umowy z Narodowym Funduszem Zdrowia,</w:t>
      </w:r>
    </w:p>
    <w:p w14:paraId="18C466EE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optymalnego wykorzystania czasu pracy,</w:t>
      </w:r>
    </w:p>
    <w:p w14:paraId="41AD6D6F" w14:textId="77777777" w:rsidR="00DB0682" w:rsidRPr="00BD1A21" w:rsidRDefault="00DB0682" w:rsidP="00DB0682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lastRenderedPageBreak/>
        <w:t>przestrzegania zasad BHP i P/POŻ oraz standardów sanitarno-epidemiologicznych.</w:t>
      </w:r>
    </w:p>
    <w:p w14:paraId="354C2546" w14:textId="77777777" w:rsidR="00DB0682" w:rsidRPr="00BD1A21" w:rsidRDefault="00DB0682" w:rsidP="00DB0682">
      <w:pPr>
        <w:pStyle w:val="Akapitzlist"/>
        <w:numPr>
          <w:ilvl w:val="0"/>
          <w:numId w:val="24"/>
        </w:numPr>
        <w:spacing w:after="0"/>
        <w:rPr>
          <w:rFonts w:ascii="Bookman Old Style" w:hAnsi="Bookman Old Style"/>
          <w:sz w:val="20"/>
          <w:szCs w:val="20"/>
        </w:rPr>
      </w:pPr>
      <w:r w:rsidRPr="00BD1A21">
        <w:rPr>
          <w:rFonts w:ascii="Bookman Old Style" w:hAnsi="Bookman Old Style"/>
          <w:sz w:val="20"/>
          <w:szCs w:val="20"/>
        </w:rPr>
        <w:t>Jest zobowiązany jest do uczestniczenia w naradach, odprawach i szkoleniach kierownictwa  oraz zobowiązany jest do publicznego wyrażania swojego stanowiska w kluczowych dla działalności SCM Sp. z o. o. sprawach.</w:t>
      </w:r>
    </w:p>
    <w:p w14:paraId="376B956C" w14:textId="77777777" w:rsidR="00EB1A70" w:rsidRDefault="00EB1A7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0E" w14:textId="13AA1B59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5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0F" w14:textId="49918B5F" w:rsidR="00261C90" w:rsidRPr="00EB1A70" w:rsidRDefault="00261C90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do prowadzenia dokumentacji medycznej zgodnie z przepisami powszechnie obowiązującego prawa, w tym rozporządzeniem Ministra Zdrowia z dnia </w:t>
      </w:r>
      <w:r w:rsidR="00124D75" w:rsidRPr="00EB1A70">
        <w:rPr>
          <w:rFonts w:ascii="Bookman Old Style" w:hAnsi="Bookman Old Style"/>
          <w:sz w:val="20"/>
          <w:szCs w:val="20"/>
        </w:rPr>
        <w:t xml:space="preserve">9 listopada </w:t>
      </w:r>
      <w:r w:rsidRPr="00EB1A70">
        <w:rPr>
          <w:rFonts w:ascii="Bookman Old Style" w:hAnsi="Bookman Old Style"/>
          <w:sz w:val="20"/>
          <w:szCs w:val="20"/>
        </w:rPr>
        <w:t>201</w:t>
      </w:r>
      <w:r w:rsidR="00124D75" w:rsidRPr="00EB1A70">
        <w:rPr>
          <w:rFonts w:ascii="Bookman Old Style" w:hAnsi="Bookman Old Style"/>
          <w:sz w:val="20"/>
          <w:szCs w:val="20"/>
        </w:rPr>
        <w:t>5</w:t>
      </w:r>
      <w:r w:rsidRPr="00EB1A70">
        <w:rPr>
          <w:rFonts w:ascii="Bookman Old Style" w:hAnsi="Bookman Old Style"/>
          <w:sz w:val="20"/>
          <w:szCs w:val="20"/>
        </w:rPr>
        <w:t xml:space="preserve">r.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w sprawie rodzajów, </w:t>
      </w:r>
      <w:r w:rsidRPr="00EB1A70">
        <w:rPr>
          <w:rFonts w:ascii="Bookman Old Style" w:hAnsi="Bookman Old Style"/>
          <w:bCs/>
          <w:sz w:val="20"/>
          <w:szCs w:val="20"/>
        </w:rPr>
        <w:t xml:space="preserve">zakresu </w:t>
      </w:r>
      <w:r w:rsidR="00124D75" w:rsidRPr="00EB1A70">
        <w:rPr>
          <w:rFonts w:ascii="Bookman Old Style" w:hAnsi="Bookman Old Style"/>
          <w:bCs/>
          <w:sz w:val="20"/>
          <w:szCs w:val="20"/>
        </w:rPr>
        <w:t xml:space="preserve">i wzorów </w:t>
      </w:r>
      <w:r w:rsidRPr="00EB1A70">
        <w:rPr>
          <w:rFonts w:ascii="Bookman Old Style" w:hAnsi="Bookman Old Style"/>
          <w:bCs/>
          <w:sz w:val="20"/>
          <w:szCs w:val="20"/>
        </w:rPr>
        <w:t>dokumentacji medycznej oraz sposobu jej przetwarzania</w:t>
      </w:r>
      <w:r w:rsidRPr="00EB1A70">
        <w:rPr>
          <w:rFonts w:ascii="Bookman Old Style" w:hAnsi="Bookman Old Style"/>
          <w:sz w:val="20"/>
          <w:szCs w:val="20"/>
        </w:rPr>
        <w:t xml:space="preserve"> (</w:t>
      </w:r>
      <w:r w:rsidR="00124D75" w:rsidRPr="00EB1A70">
        <w:rPr>
          <w:rFonts w:ascii="Bookman Old Style" w:hAnsi="Bookman Old Style"/>
          <w:sz w:val="20"/>
          <w:szCs w:val="20"/>
        </w:rPr>
        <w:t>Dz. U. z 2015</w:t>
      </w:r>
      <w:r w:rsidR="00710C38" w:rsidRPr="00EB1A70">
        <w:rPr>
          <w:rFonts w:ascii="Bookman Old Style" w:hAnsi="Bookman Old Style"/>
          <w:sz w:val="20"/>
          <w:szCs w:val="20"/>
        </w:rPr>
        <w:t xml:space="preserve">r., poz. </w:t>
      </w:r>
      <w:r w:rsidR="00124D75" w:rsidRPr="00EB1A70">
        <w:rPr>
          <w:rFonts w:ascii="Bookman Old Style" w:hAnsi="Bookman Old Style"/>
          <w:sz w:val="20"/>
          <w:szCs w:val="20"/>
        </w:rPr>
        <w:t>2069</w:t>
      </w:r>
      <w:r w:rsidRPr="00EB1A70">
        <w:rPr>
          <w:rFonts w:ascii="Bookman Old Style" w:hAnsi="Bookman Old Style"/>
          <w:sz w:val="20"/>
          <w:szCs w:val="20"/>
        </w:rPr>
        <w:t>)</w:t>
      </w:r>
      <w:r w:rsidR="00124D75"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10" w14:textId="77777777" w:rsidR="00BB0A16" w:rsidRPr="00EB1A70" w:rsidRDefault="00597E52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ponosi pełną odpowiedzialność za terminowość, jakość </w:t>
      </w:r>
      <w:r w:rsidR="00852174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261C90" w:rsidRPr="00EB1A70">
        <w:rPr>
          <w:rFonts w:ascii="Bookman Old Style" w:hAnsi="Bookman Old Style"/>
          <w:sz w:val="20"/>
          <w:szCs w:val="20"/>
        </w:rPr>
        <w:t>i rzetelność prowadzonej dokumentacji medycznej.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11" w14:textId="77777777" w:rsidR="00261C90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każdym przypadku, gdy Udzielający Zamówienie poniesie jakąkolwiek szkodę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 </w:t>
      </w:r>
      <w:r w:rsidRPr="00EB1A70">
        <w:rPr>
          <w:rFonts w:ascii="Bookman Old Style" w:hAnsi="Bookman Old Style"/>
          <w:sz w:val="20"/>
          <w:szCs w:val="20"/>
        </w:rPr>
        <w:t>w związku z niewykonaniem lub nienależytym wykonaniem przez Przyjmującego Zamówienie zobowiązania, o którym mowa w ust. 2, Przyjmujący Zamówienie będzie zobowiązany do naprawienia tejże szkody, w tym także do pokrycia zwrotu środków publicznych na rzecz Narodowego Funduszu Zdrowia oraz nałożonej przez ten podmiot kary umownej.</w:t>
      </w:r>
    </w:p>
    <w:p w14:paraId="0586B312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Naprawienie szkody nastąpi w terminie 7 dni liczonych od dnia wystąpienia z żądaniem przez Udzielającego Zamówienie.</w:t>
      </w:r>
    </w:p>
    <w:p w14:paraId="0586B313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Zamówienia w razie opóźnienia w naprawieniu szkody przez Przyjmującego Zamówienie będzie mógł potrącić równowartość tejże szkody z dowolnej należności Przyjmującego Zamówienie.</w:t>
      </w:r>
    </w:p>
    <w:p w14:paraId="0586B314" w14:textId="77777777" w:rsidR="00BB0A16" w:rsidRPr="00EB1A70" w:rsidRDefault="00BB0A16" w:rsidP="00EB1A7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2-5.</w:t>
      </w:r>
    </w:p>
    <w:p w14:paraId="0586B316" w14:textId="7B4A5C51" w:rsidR="00261C90" w:rsidRPr="00EB1A70" w:rsidRDefault="00DB0682" w:rsidP="00EB1A7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</w:rPr>
        <w:t>§ 6</w:t>
      </w:r>
      <w:r w:rsidR="00261C90" w:rsidRPr="00EB1A70">
        <w:rPr>
          <w:rFonts w:ascii="Bookman Old Style" w:hAnsi="Bookman Old Style" w:cs="Arial Narrow"/>
          <w:sz w:val="20"/>
          <w:szCs w:val="20"/>
        </w:rPr>
        <w:t>.</w:t>
      </w:r>
    </w:p>
    <w:p w14:paraId="0586B317" w14:textId="77777777" w:rsidR="007F52DA" w:rsidRPr="00EB1A70" w:rsidRDefault="007F52DA" w:rsidP="00EB1A70">
      <w:pPr>
        <w:pStyle w:val="Tekstblokowy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EB1A70">
        <w:rPr>
          <w:rFonts w:ascii="Bookman Old Style" w:hAnsi="Bookman Old Style" w:cs="Times New Roman"/>
          <w:bCs/>
          <w:sz w:val="20"/>
          <w:szCs w:val="20"/>
        </w:rPr>
        <w:t xml:space="preserve">W ramach realizacji przedmiotu niniejszej umowy Przyjmujący zamówienie zobowiązuje się do </w:t>
      </w:r>
      <w:r w:rsidRPr="00EB1A70">
        <w:rPr>
          <w:rFonts w:ascii="Bookman Old Style" w:hAnsi="Bookman Old Style" w:cs="Times New Roman"/>
          <w:sz w:val="20"/>
          <w:szCs w:val="20"/>
        </w:rPr>
        <w:t>wykonywania czynności zleconych przez Dyrektora ds. Lecznictwa</w:t>
      </w:r>
      <w:r w:rsidR="00DA7ED3" w:rsidRPr="00EB1A70">
        <w:rPr>
          <w:rFonts w:ascii="Bookman Old Style" w:hAnsi="Bookman Old Style" w:cs="Times New Roman"/>
          <w:sz w:val="20"/>
          <w:szCs w:val="20"/>
        </w:rPr>
        <w:t xml:space="preserve">, </w:t>
      </w:r>
      <w:r w:rsidRPr="00EB1A70">
        <w:rPr>
          <w:rFonts w:ascii="Bookman Old Style" w:hAnsi="Bookman Old Style" w:cs="Times New Roman"/>
          <w:sz w:val="20"/>
          <w:szCs w:val="20"/>
        </w:rPr>
        <w:t>w zakresie związanym z przedmiotem umowy.</w:t>
      </w:r>
    </w:p>
    <w:p w14:paraId="0586B318" w14:textId="77777777" w:rsidR="00261C90" w:rsidRPr="00EB1A70" w:rsidRDefault="00261C90" w:rsidP="00EB1A70">
      <w:pPr>
        <w:pStyle w:val="Tekstblokowy"/>
        <w:numPr>
          <w:ilvl w:val="0"/>
          <w:numId w:val="3"/>
        </w:numPr>
        <w:tabs>
          <w:tab w:val="num" w:pos="284"/>
        </w:tabs>
        <w:spacing w:line="276" w:lineRule="auto"/>
        <w:ind w:left="284" w:right="0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EB1A70">
        <w:rPr>
          <w:rFonts w:ascii="Bookman Old Style" w:hAnsi="Bookman Old Style"/>
          <w:bCs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bCs/>
          <w:sz w:val="20"/>
          <w:szCs w:val="20"/>
        </w:rPr>
        <w:t>Z</w:t>
      </w:r>
      <w:r w:rsidRPr="00EB1A70">
        <w:rPr>
          <w:rFonts w:ascii="Bookman Old Style" w:hAnsi="Bookman Old Style"/>
          <w:bCs/>
          <w:sz w:val="20"/>
          <w:szCs w:val="20"/>
        </w:rPr>
        <w:t>amówienie</w:t>
      </w:r>
      <w:r w:rsidRPr="00EB1A70">
        <w:rPr>
          <w:rFonts w:ascii="Bookman Old Style" w:hAnsi="Bookman Old Style"/>
          <w:sz w:val="20"/>
          <w:szCs w:val="20"/>
        </w:rPr>
        <w:t xml:space="preserve"> nie może udzielać świadczeń zdrowotnych osobom nie będącym pacj</w:t>
      </w:r>
      <w:r w:rsidR="007B56F2" w:rsidRPr="00EB1A70">
        <w:rPr>
          <w:rFonts w:ascii="Bookman Old Style" w:hAnsi="Bookman Old Style"/>
          <w:sz w:val="20"/>
          <w:szCs w:val="20"/>
        </w:rPr>
        <w:t xml:space="preserve">entami Udzielającego </w:t>
      </w:r>
      <w:r w:rsidR="00363337" w:rsidRPr="00EB1A70">
        <w:rPr>
          <w:rFonts w:ascii="Bookman Old Style" w:hAnsi="Bookman Old Style"/>
          <w:sz w:val="20"/>
          <w:szCs w:val="20"/>
        </w:rPr>
        <w:t>Z</w:t>
      </w:r>
      <w:r w:rsidR="007B56F2" w:rsidRPr="00EB1A70">
        <w:rPr>
          <w:rFonts w:ascii="Bookman Old Style" w:hAnsi="Bookman Old Style"/>
          <w:sz w:val="20"/>
          <w:szCs w:val="20"/>
        </w:rPr>
        <w:t>amówienia oraz nie ma prawa do pobierania dla siebie żadnych opłat od pacjentów za świadczenia zdrowotne wykonywane w ramach niniejszej umowy. Stwierdzenie takiego faktu, będzie skutkować  rozwiązaniem umowy bez wypowiedzenia</w:t>
      </w:r>
      <w:r w:rsidR="009B6CE7" w:rsidRPr="00EB1A70">
        <w:rPr>
          <w:rFonts w:ascii="Bookman Old Style" w:hAnsi="Bookman Old Style"/>
          <w:sz w:val="20"/>
          <w:szCs w:val="20"/>
        </w:rPr>
        <w:t>, z przyczyn leżących po stronie Przyjmującego Zamówienie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</w:p>
    <w:p w14:paraId="30E53F6F" w14:textId="77777777" w:rsidR="004F78F4" w:rsidRPr="00EB1A70" w:rsidRDefault="004F78F4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1B" w14:textId="06B85A60" w:rsidR="00261C90" w:rsidRPr="00EB1A70" w:rsidRDefault="00DB0682" w:rsidP="00EB1A7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7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1C" w14:textId="77777777" w:rsidR="00261C90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 udzielaniu świadczeń zdrowotnych objętych przedmiotem niniejszej umowy,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korzystał nieodpłatnie ze składników majątku udzielającego zamówienia, a w szczególności z:</w:t>
      </w:r>
    </w:p>
    <w:p w14:paraId="0586B31D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bazy lokalowej;</w:t>
      </w:r>
    </w:p>
    <w:p w14:paraId="0586B31E" w14:textId="77777777" w:rsidR="00F30B7F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aparatury i sprzętu medycznego;</w:t>
      </w:r>
    </w:p>
    <w:p w14:paraId="0586B31F" w14:textId="77777777" w:rsidR="00261C90" w:rsidRPr="00EB1A70" w:rsidRDefault="00261C90" w:rsidP="00EB1A70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14:paraId="0586B320" w14:textId="77777777" w:rsidR="007B30AF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do korzystania ze składników majątku Udzielającego Zamówienia wymienionych w ust. 1 wyłącznie w zakresie niezbędnym do udzielania świadczeń zdrowotnych na podstawie niniejsze</w:t>
      </w:r>
      <w:r w:rsidR="00B30CCF" w:rsidRPr="00EB1A70">
        <w:rPr>
          <w:rFonts w:ascii="Bookman Old Style" w:hAnsi="Bookman Old Style"/>
          <w:sz w:val="20"/>
          <w:szCs w:val="20"/>
        </w:rPr>
        <w:t xml:space="preserve">j umowy i oświadcza, że zna zasady użytkowania aparatury i sprzętu medycznego oraz zobowiązuje się go używać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</w:t>
      </w:r>
      <w:r w:rsidR="00B30CCF" w:rsidRPr="00EB1A70">
        <w:rPr>
          <w:rFonts w:ascii="Bookman Old Style" w:hAnsi="Bookman Old Style"/>
          <w:sz w:val="20"/>
          <w:szCs w:val="20"/>
        </w:rPr>
        <w:t>w sposób odpowiadający ich właściwościom i przeznaczeniu zgodnie z instrukcjami obsługi i przepisami BHP.</w:t>
      </w:r>
    </w:p>
    <w:p w14:paraId="0586B321" w14:textId="77777777" w:rsidR="00F30B7F" w:rsidRPr="00EB1A70" w:rsidRDefault="00F30B7F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nie odpowiada za szkody spowodowane przez pacjenta, w tym również dotyczące aparatury i sprzętu medycznego.</w:t>
      </w:r>
    </w:p>
    <w:p w14:paraId="0586B322" w14:textId="77777777" w:rsidR="007F52DA" w:rsidRPr="00EB1A70" w:rsidRDefault="00261C90" w:rsidP="00EB1A70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>Konserwacja i naprawa składników majątku, o których mowa w ust. 1,  odb</w:t>
      </w:r>
      <w:r w:rsidR="003C56F7" w:rsidRPr="00EB1A70">
        <w:rPr>
          <w:rFonts w:ascii="Bookman Old Style" w:hAnsi="Bookman Old Style"/>
          <w:sz w:val="20"/>
          <w:szCs w:val="20"/>
        </w:rPr>
        <w:t xml:space="preserve">ywa się na koszt 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amówienia. Przyjmujący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wykorzystywać składników majątku, o których mowa w ust. 1, na cele odpłatnego udzielania świadczeń zdrowotnych chyba, że odpłatność </w:t>
      </w:r>
      <w:r w:rsidR="00EC1407" w:rsidRPr="00EB1A70">
        <w:rPr>
          <w:rFonts w:ascii="Bookman Old Style" w:hAnsi="Bookman Old Style"/>
          <w:sz w:val="20"/>
          <w:szCs w:val="20"/>
        </w:rPr>
        <w:t xml:space="preserve">jest pobierana na rzecz </w:t>
      </w:r>
      <w:r w:rsidRPr="00EB1A70">
        <w:rPr>
          <w:rFonts w:ascii="Bookman Old Style" w:hAnsi="Bookman Old Style"/>
          <w:sz w:val="20"/>
          <w:szCs w:val="20"/>
        </w:rPr>
        <w:t xml:space="preserve">Udzielającego </w:t>
      </w:r>
      <w:r w:rsidR="00597E52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zgodnie z cennikami obowiązującymi u Udzielającego Zamówienia.</w:t>
      </w:r>
    </w:p>
    <w:p w14:paraId="65BF4097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3" w14:textId="01406C8B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8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24" w14:textId="77777777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zobowiązuje się poddawać kontroli</w:t>
      </w:r>
      <w:r w:rsidR="00B7370C" w:rsidRPr="00EB1A70">
        <w:rPr>
          <w:rFonts w:ascii="Bookman Old Style" w:hAnsi="Bookman Old Style"/>
          <w:sz w:val="20"/>
          <w:szCs w:val="20"/>
        </w:rPr>
        <w:t xml:space="preserve"> przebiegu i jakości udzielanych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 przeprowadzanej</w:t>
      </w:r>
      <w:r w:rsidR="003C56F7" w:rsidRPr="00EB1A70">
        <w:rPr>
          <w:rFonts w:ascii="Bookman Old Style" w:hAnsi="Bookman Old Style"/>
          <w:sz w:val="20"/>
          <w:szCs w:val="20"/>
        </w:rPr>
        <w:t xml:space="preserve">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="00B7370C" w:rsidRPr="00EB1A70">
        <w:rPr>
          <w:rFonts w:ascii="Bookman Old Style" w:hAnsi="Bookman Old Style"/>
          <w:sz w:val="20"/>
          <w:szCs w:val="20"/>
        </w:rPr>
        <w:t>amówieni</w:t>
      </w:r>
      <w:r w:rsidR="002B5A4A" w:rsidRPr="00EB1A70">
        <w:rPr>
          <w:rFonts w:ascii="Bookman Old Style" w:hAnsi="Bookman Old Style"/>
          <w:sz w:val="20"/>
          <w:szCs w:val="20"/>
        </w:rPr>
        <w:t>a</w:t>
      </w:r>
      <w:r w:rsidR="00B7370C" w:rsidRPr="00EB1A70">
        <w:rPr>
          <w:rFonts w:ascii="Bookman Old Style" w:hAnsi="Bookman Old Style"/>
          <w:sz w:val="20"/>
          <w:szCs w:val="20"/>
        </w:rPr>
        <w:t xml:space="preserve"> </w:t>
      </w:r>
      <w:r w:rsidR="007351B1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="00B7370C" w:rsidRPr="00EB1A70">
        <w:rPr>
          <w:rFonts w:ascii="Bookman Old Style" w:hAnsi="Bookman Old Style"/>
          <w:sz w:val="20"/>
          <w:szCs w:val="20"/>
        </w:rPr>
        <w:t>w zakresie:</w:t>
      </w:r>
    </w:p>
    <w:p w14:paraId="0586B325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sposobu udzielania świadczeń zdrowotnych,</w:t>
      </w:r>
    </w:p>
    <w:p w14:paraId="0586B326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gospodarowania mieniem </w:t>
      </w:r>
      <w:r w:rsidR="00AB4CFF" w:rsidRPr="00EB1A70">
        <w:rPr>
          <w:rFonts w:ascii="Bookman Old Style" w:hAnsi="Bookman Old Style"/>
          <w:sz w:val="20"/>
          <w:szCs w:val="20"/>
        </w:rPr>
        <w:t>Udzielającego Zamówienia</w:t>
      </w:r>
      <w:r w:rsidRPr="00EB1A70">
        <w:rPr>
          <w:rFonts w:ascii="Bookman Old Style" w:hAnsi="Bookman Old Style"/>
          <w:sz w:val="20"/>
          <w:szCs w:val="20"/>
        </w:rPr>
        <w:t>,</w:t>
      </w:r>
    </w:p>
    <w:p w14:paraId="0586B327" w14:textId="77777777" w:rsidR="00B7370C" w:rsidRPr="00EB1A70" w:rsidRDefault="00B7370C" w:rsidP="00EB1A70">
      <w:pPr>
        <w:pStyle w:val="Akapitzlist"/>
        <w:numPr>
          <w:ilvl w:val="0"/>
          <w:numId w:val="16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prowadzenia dokumentacji medycznej i sprawozdawczo-rozliczeniowej.</w:t>
      </w:r>
    </w:p>
    <w:p w14:paraId="0586B328" w14:textId="2D195C82" w:rsidR="00261C90" w:rsidRPr="00EB1A70" w:rsidRDefault="00261C90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zobowiązuje się ponadto poddawać kontroli uprawnionych służb, inspekcji i straży, a także Narodowego Funduszu Zdrowia, na zasadach określonych </w:t>
      </w:r>
      <w:r w:rsidR="00124D75" w:rsidRPr="00EB1A70">
        <w:rPr>
          <w:rFonts w:ascii="Bookman Old Style" w:hAnsi="Bookman Old Style"/>
          <w:sz w:val="20"/>
          <w:szCs w:val="20"/>
        </w:rPr>
        <w:t xml:space="preserve">                   </w:t>
      </w:r>
      <w:r w:rsidRPr="00EB1A70">
        <w:rPr>
          <w:rFonts w:ascii="Bookman Old Style" w:hAnsi="Bookman Old Style"/>
          <w:sz w:val="20"/>
          <w:szCs w:val="20"/>
        </w:rPr>
        <w:t>w przepisach powszechnie obowiązującego prawa, w ty</w:t>
      </w:r>
      <w:r w:rsidR="00905DF3" w:rsidRPr="00EB1A70">
        <w:rPr>
          <w:rFonts w:ascii="Bookman Old Style" w:hAnsi="Bookman Old Style"/>
          <w:sz w:val="20"/>
          <w:szCs w:val="20"/>
        </w:rPr>
        <w:t>m także w ustawie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27 sierpnia 2004r. o świadczeniach opieki zdrowotnej finansowanych ze środków publicznych (D</w:t>
      </w:r>
      <w:r w:rsidR="000768FB" w:rsidRPr="00EB1A70">
        <w:rPr>
          <w:rFonts w:ascii="Bookman Old Style" w:hAnsi="Bookman Old Style"/>
          <w:sz w:val="20"/>
          <w:szCs w:val="20"/>
        </w:rPr>
        <w:t>z. U. z 2017</w:t>
      </w:r>
      <w:r w:rsidRPr="00EB1A70">
        <w:rPr>
          <w:rFonts w:ascii="Bookman Old Style" w:hAnsi="Bookman Old Style"/>
          <w:sz w:val="20"/>
          <w:szCs w:val="20"/>
        </w:rPr>
        <w:t xml:space="preserve">r. poz. </w:t>
      </w:r>
      <w:r w:rsidR="000768FB" w:rsidRPr="00EB1A70">
        <w:rPr>
          <w:rFonts w:ascii="Bookman Old Style" w:hAnsi="Bookman Old Style"/>
          <w:sz w:val="20"/>
          <w:szCs w:val="20"/>
        </w:rPr>
        <w:t>1938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Pr="00EB1A70">
        <w:rPr>
          <w:rFonts w:ascii="Bookman Old Style" w:hAnsi="Bookman Old Style"/>
          <w:sz w:val="20"/>
          <w:szCs w:val="20"/>
        </w:rPr>
        <w:t>. zm</w:t>
      </w:r>
      <w:r w:rsidR="00124D75" w:rsidRPr="00EB1A70">
        <w:rPr>
          <w:rFonts w:ascii="Bookman Old Style" w:hAnsi="Bookman Old Style"/>
          <w:sz w:val="20"/>
          <w:szCs w:val="20"/>
        </w:rPr>
        <w:t>.).</w:t>
      </w:r>
    </w:p>
    <w:p w14:paraId="0586B329" w14:textId="77777777" w:rsidR="00B7370C" w:rsidRPr="00EB1A70" w:rsidRDefault="00B7370C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może w żadnych okolicznościach opuścić terenu </w:t>
      </w:r>
      <w:r w:rsidR="00F70D96" w:rsidRPr="00EB1A70">
        <w:rPr>
          <w:rFonts w:ascii="Bookman Old Style" w:hAnsi="Bookman Old Style"/>
          <w:sz w:val="20"/>
          <w:szCs w:val="20"/>
        </w:rPr>
        <w:t xml:space="preserve">miejsca udzielania świadczeń zdrowotnych </w:t>
      </w:r>
      <w:r w:rsidRPr="00EB1A70">
        <w:rPr>
          <w:rFonts w:ascii="Bookman Old Style" w:hAnsi="Bookman Old Style"/>
          <w:sz w:val="20"/>
          <w:szCs w:val="20"/>
        </w:rPr>
        <w:t xml:space="preserve">w czasie </w:t>
      </w:r>
      <w:r w:rsidR="00F70D96" w:rsidRPr="00EB1A70">
        <w:rPr>
          <w:rFonts w:ascii="Bookman Old Style" w:hAnsi="Bookman Old Style"/>
          <w:sz w:val="20"/>
          <w:szCs w:val="20"/>
        </w:rPr>
        <w:t xml:space="preserve">ich </w:t>
      </w:r>
      <w:r w:rsidR="00DA7ED3" w:rsidRPr="00EB1A70">
        <w:rPr>
          <w:rFonts w:ascii="Bookman Old Style" w:hAnsi="Bookman Old Style"/>
          <w:sz w:val="20"/>
          <w:szCs w:val="20"/>
        </w:rPr>
        <w:t>realizacji, chyba, ż</w:t>
      </w:r>
      <w:r w:rsidRPr="00EB1A70">
        <w:rPr>
          <w:rFonts w:ascii="Bookman Old Style" w:hAnsi="Bookman Old Style"/>
          <w:sz w:val="20"/>
          <w:szCs w:val="20"/>
        </w:rPr>
        <w:t xml:space="preserve">e uzyska zgodę </w:t>
      </w:r>
      <w:r w:rsidR="002B5A4A" w:rsidRPr="00EB1A70">
        <w:rPr>
          <w:rFonts w:ascii="Bookman Old Style" w:hAnsi="Bookman Old Style"/>
          <w:sz w:val="20"/>
          <w:szCs w:val="20"/>
        </w:rPr>
        <w:t>Udzielającego Zamówienia</w:t>
      </w:r>
      <w:r w:rsidR="007B56F2" w:rsidRPr="00EB1A70">
        <w:rPr>
          <w:rFonts w:ascii="Bookman Old Style" w:hAnsi="Bookman Old Style"/>
          <w:sz w:val="20"/>
          <w:szCs w:val="20"/>
        </w:rPr>
        <w:t>.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2A" w14:textId="77777777" w:rsidR="009B184C" w:rsidRPr="00EB1A70" w:rsidRDefault="00FD0188" w:rsidP="00EB1A70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9B184C" w:rsidRPr="00EB1A70">
        <w:rPr>
          <w:rFonts w:ascii="Bookman Old Style" w:hAnsi="Bookman Old Style"/>
          <w:sz w:val="20"/>
          <w:szCs w:val="20"/>
        </w:rPr>
        <w:t>amówienie we własnym zakresie będzie dokonywał rozliczeń w ramach   ubezpieczenia społecznego, zdrowotnego i podatku dochodowego.</w:t>
      </w:r>
    </w:p>
    <w:p w14:paraId="751DD4B1" w14:textId="77777777" w:rsidR="004F78F4" w:rsidRPr="00EB1A70" w:rsidRDefault="004F78F4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2C" w14:textId="0EB844C6" w:rsidR="00261C90" w:rsidRPr="00EB1A70" w:rsidRDefault="00DB0682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9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4E3311B8" w14:textId="77777777" w:rsidR="00DB0682" w:rsidRDefault="00261C9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EB1A7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amówienia </w:t>
      </w:r>
      <w:r w:rsidRPr="00EB1A7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EB1A70">
        <w:rPr>
          <w:rFonts w:ascii="Bookman Old Style" w:hAnsi="Bookman Old Style" w:cs="Arial Narrow"/>
          <w:bCs/>
          <w:sz w:val="20"/>
          <w:szCs w:val="20"/>
        </w:rPr>
        <w:t xml:space="preserve">Przyjmującemu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Z</w:t>
      </w:r>
      <w:r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4A1381" w:rsidRPr="00EB1A70">
        <w:rPr>
          <w:rFonts w:ascii="Bookman Old Style" w:hAnsi="Bookman Old Style" w:cs="Arial Narrow"/>
          <w:bCs/>
          <w:sz w:val="20"/>
          <w:szCs w:val="20"/>
        </w:rPr>
        <w:t xml:space="preserve"> </w:t>
      </w:r>
      <w:r w:rsidRPr="00EB1A70">
        <w:rPr>
          <w:rFonts w:ascii="Bookman Old Style" w:hAnsi="Bookman Old Style" w:cs="Arial Narrow"/>
          <w:sz w:val="20"/>
          <w:szCs w:val="20"/>
        </w:rPr>
        <w:t>wynagrodzenie w wysokości</w:t>
      </w:r>
      <w:r w:rsidR="00DB0682">
        <w:rPr>
          <w:rFonts w:ascii="Bookman Old Style" w:hAnsi="Bookman Old Style" w:cs="Arial Narrow"/>
          <w:sz w:val="20"/>
          <w:szCs w:val="20"/>
        </w:rPr>
        <w:t>:</w:t>
      </w:r>
    </w:p>
    <w:p w14:paraId="660A08B6" w14:textId="77777777" w:rsidR="00DB0682" w:rsidRPr="00BD1A21" w:rsidRDefault="00DB0682" w:rsidP="0067119E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>…………</w:t>
      </w:r>
      <w:r w:rsidRPr="00BD1A21">
        <w:rPr>
          <w:rFonts w:ascii="Bookman Old Style" w:hAnsi="Bookman Old Style" w:cs="Arial Narrow"/>
          <w:b/>
          <w:sz w:val="20"/>
          <w:szCs w:val="20"/>
        </w:rPr>
        <w:t xml:space="preserve"> </w:t>
      </w:r>
      <w:r w:rsidRPr="00BD1A21">
        <w:rPr>
          <w:rFonts w:ascii="Bookman Old Style" w:hAnsi="Bookman Old Style" w:cs="Arial Narrow"/>
          <w:sz w:val="20"/>
          <w:szCs w:val="20"/>
        </w:rPr>
        <w:t xml:space="preserve">zł (słownie: </w:t>
      </w:r>
      <w:r>
        <w:rPr>
          <w:rFonts w:ascii="Bookman Old Style" w:hAnsi="Bookman Old Style" w:cs="Arial Narrow"/>
          <w:sz w:val="20"/>
          <w:szCs w:val="20"/>
        </w:rPr>
        <w:t xml:space="preserve">…………………………… </w:t>
      </w:r>
      <w:r w:rsidRPr="00BD1A21">
        <w:rPr>
          <w:rFonts w:ascii="Bookman Old Style" w:hAnsi="Bookman Old Style" w:cs="Arial Narrow"/>
          <w:sz w:val="20"/>
          <w:szCs w:val="20"/>
        </w:rPr>
        <w:t xml:space="preserve">złotych 00/100) za </w:t>
      </w:r>
      <w:r w:rsidRPr="00BD1A21">
        <w:rPr>
          <w:rFonts w:ascii="Bookman Old Style" w:hAnsi="Bookman Old Style" w:cs="Arial Narrow"/>
          <w:b/>
          <w:sz w:val="20"/>
          <w:szCs w:val="20"/>
        </w:rPr>
        <w:t>jeden miesiąc</w:t>
      </w:r>
      <w:r w:rsidRPr="00BD1A21">
        <w:rPr>
          <w:rFonts w:ascii="Bookman Old Style" w:hAnsi="Bookman Old Style" w:cs="Arial Narrow"/>
          <w:sz w:val="20"/>
          <w:szCs w:val="20"/>
        </w:rPr>
        <w:t xml:space="preserve"> pełnienia obowiązków Kierownika Zakłady Rehabilitacji Leczniczej oraz specjalisty fizjoterapii w Ośrodku Rehabilitacji Dziennej w Pokoju, </w:t>
      </w:r>
    </w:p>
    <w:p w14:paraId="29FD2661" w14:textId="77777777" w:rsidR="00DB0682" w:rsidRPr="00BD1A21" w:rsidRDefault="00DB0682" w:rsidP="0067119E">
      <w:pPr>
        <w:pStyle w:val="Akapitzlist"/>
        <w:numPr>
          <w:ilvl w:val="1"/>
          <w:numId w:val="4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Bookman Old Style" w:hAnsi="Bookman Old Style" w:cs="Arial Narrow"/>
          <w:sz w:val="20"/>
          <w:szCs w:val="20"/>
        </w:rPr>
      </w:pPr>
      <w:r>
        <w:rPr>
          <w:rFonts w:ascii="Bookman Old Style" w:hAnsi="Bookman Old Style" w:cs="Arial Narrow"/>
          <w:b/>
          <w:sz w:val="20"/>
          <w:szCs w:val="20"/>
        </w:rPr>
        <w:t xml:space="preserve">………… </w:t>
      </w:r>
      <w:r w:rsidRPr="00BD1A21">
        <w:rPr>
          <w:rFonts w:ascii="Bookman Old Style" w:hAnsi="Bookman Old Style" w:cs="Arial Narrow"/>
          <w:sz w:val="20"/>
          <w:szCs w:val="20"/>
        </w:rPr>
        <w:t xml:space="preserve">zł (słownie: </w:t>
      </w:r>
      <w:r>
        <w:rPr>
          <w:rFonts w:ascii="Bookman Old Style" w:hAnsi="Bookman Old Style" w:cs="Arial Narrow"/>
          <w:sz w:val="20"/>
          <w:szCs w:val="20"/>
        </w:rPr>
        <w:t xml:space="preserve">……………………………… </w:t>
      </w:r>
      <w:r w:rsidRPr="00BD1A21">
        <w:rPr>
          <w:rFonts w:ascii="Bookman Old Style" w:hAnsi="Bookman Old Style" w:cs="Arial Narrow"/>
          <w:sz w:val="20"/>
          <w:szCs w:val="20"/>
        </w:rPr>
        <w:t xml:space="preserve">złotych 00/100) za </w:t>
      </w:r>
      <w:r w:rsidRPr="00BD1A21">
        <w:rPr>
          <w:rFonts w:ascii="Bookman Old Style" w:hAnsi="Bookman Old Style" w:cs="Arial Narrow"/>
          <w:b/>
          <w:sz w:val="20"/>
          <w:szCs w:val="20"/>
        </w:rPr>
        <w:t>jeden miesiąc</w:t>
      </w:r>
      <w:r w:rsidRPr="00BD1A21">
        <w:rPr>
          <w:rFonts w:ascii="Bookman Old Style" w:hAnsi="Bookman Old Style" w:cs="Arial Narrow"/>
          <w:sz w:val="20"/>
          <w:szCs w:val="20"/>
        </w:rPr>
        <w:t xml:space="preserve"> pełnienia obowiązków specjalisty fizjoterapii w Ośrodku Rehabilitacji Dziennej              w Kup,</w:t>
      </w:r>
    </w:p>
    <w:p w14:paraId="0586B32E" w14:textId="77777777" w:rsidR="00261C90" w:rsidRPr="00EB1A70" w:rsidRDefault="00D851A0" w:rsidP="00EB1A7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EB1A70">
        <w:rPr>
          <w:rFonts w:ascii="Bookman Old Style" w:hAnsi="Bookman Old Style" w:cs="Arial Narrow"/>
          <w:sz w:val="20"/>
          <w:szCs w:val="20"/>
        </w:rPr>
        <w:t xml:space="preserve">Przyjmujący Zamówienie zobowiązany jest do przedłożenia rachunku w terminie do 7 dni po zakończeniu rozliczonego miesiąca.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Zapłata wynagrodzenia nastąpi na wskazany </w:t>
      </w:r>
      <w:r w:rsidR="007351B1" w:rsidRPr="00EB1A70">
        <w:rPr>
          <w:rFonts w:ascii="Bookman Old Style" w:hAnsi="Bookman Old Style" w:cs="Arial Narrow"/>
          <w:sz w:val="20"/>
          <w:szCs w:val="20"/>
        </w:rPr>
        <w:t xml:space="preserve">             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w przedłożonym przez </w:t>
      </w:r>
      <w:r w:rsidR="00FD0188" w:rsidRPr="00EB1A70">
        <w:rPr>
          <w:rFonts w:ascii="Bookman Old Style" w:hAnsi="Bookman Old Style" w:cs="Arial Narrow"/>
          <w:bCs/>
          <w:sz w:val="20"/>
          <w:szCs w:val="20"/>
        </w:rPr>
        <w:t>Przyjmującego Z</w:t>
      </w:r>
      <w:r w:rsidR="00261C90" w:rsidRPr="00EB1A70">
        <w:rPr>
          <w:rFonts w:ascii="Bookman Old Style" w:hAnsi="Bookman Old Style" w:cs="Arial Narrow"/>
          <w:bCs/>
          <w:sz w:val="20"/>
          <w:szCs w:val="20"/>
        </w:rPr>
        <w:t>amówienie</w:t>
      </w:r>
      <w:r w:rsidR="00261C90" w:rsidRPr="00EB1A7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</w:t>
      </w:r>
      <w:r w:rsidRPr="00EB1A70">
        <w:rPr>
          <w:rFonts w:ascii="Bookman Old Style" w:hAnsi="Bookman Old Style" w:cs="Arial Narrow"/>
          <w:sz w:val="20"/>
          <w:szCs w:val="20"/>
        </w:rPr>
        <w:t xml:space="preserve"> </w:t>
      </w:r>
    </w:p>
    <w:p w14:paraId="0586B330" w14:textId="77777777" w:rsidR="00261C90" w:rsidRPr="00EB1A70" w:rsidRDefault="00261C90" w:rsidP="00EB1A7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Za dzień zapłaty Strony uznają datę </w:t>
      </w:r>
      <w:r w:rsidR="00FF093B" w:rsidRPr="00EB1A70">
        <w:rPr>
          <w:rFonts w:ascii="Bookman Old Style" w:hAnsi="Bookman Old Style"/>
          <w:sz w:val="20"/>
          <w:szCs w:val="20"/>
        </w:rPr>
        <w:t xml:space="preserve">uznania </w:t>
      </w:r>
      <w:r w:rsidRPr="00EB1A70">
        <w:rPr>
          <w:rFonts w:ascii="Bookman Old Style" w:hAnsi="Bookman Old Style"/>
          <w:sz w:val="20"/>
          <w:szCs w:val="20"/>
        </w:rPr>
        <w:t>ra</w:t>
      </w:r>
      <w:r w:rsidR="00FD0188" w:rsidRPr="00EB1A70">
        <w:rPr>
          <w:rFonts w:ascii="Bookman Old Style" w:hAnsi="Bookman Old Style"/>
          <w:sz w:val="20"/>
          <w:szCs w:val="20"/>
        </w:rPr>
        <w:t xml:space="preserve">chunku bankowego </w:t>
      </w:r>
      <w:r w:rsidR="00FF093B" w:rsidRPr="00EB1A70">
        <w:rPr>
          <w:rFonts w:ascii="Bookman Old Style" w:hAnsi="Bookman Old Style"/>
          <w:sz w:val="20"/>
          <w:szCs w:val="20"/>
        </w:rPr>
        <w:t xml:space="preserve">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</w:t>
      </w:r>
      <w:r w:rsidR="00FF093B" w:rsidRPr="00EB1A70">
        <w:rPr>
          <w:rFonts w:ascii="Bookman Old Style" w:hAnsi="Bookman Old Style"/>
          <w:sz w:val="20"/>
          <w:szCs w:val="20"/>
        </w:rPr>
        <w:t>e</w:t>
      </w:r>
      <w:r w:rsidRPr="00EB1A70">
        <w:rPr>
          <w:rFonts w:ascii="Bookman Old Style" w:hAnsi="Bookman Old Style"/>
          <w:sz w:val="20"/>
          <w:szCs w:val="20"/>
        </w:rPr>
        <w:t xml:space="preserve">. </w:t>
      </w:r>
    </w:p>
    <w:p w14:paraId="0586B332" w14:textId="6F9362FE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10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33" w14:textId="6D053570" w:rsidR="005340C5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F16F63" w:rsidRPr="00EB1A70">
        <w:rPr>
          <w:rFonts w:ascii="Bookman Old Style" w:hAnsi="Bookman Old Style"/>
          <w:b/>
          <w:sz w:val="20"/>
          <w:szCs w:val="20"/>
        </w:rPr>
        <w:t>1</w:t>
      </w:r>
      <w:r w:rsidR="00DA7ED3" w:rsidRPr="00EB1A70">
        <w:rPr>
          <w:rFonts w:ascii="Bookman Old Style" w:hAnsi="Bookman Old Style"/>
          <w:b/>
          <w:sz w:val="20"/>
          <w:szCs w:val="20"/>
        </w:rPr>
        <w:t xml:space="preserve"> </w:t>
      </w:r>
      <w:r w:rsidR="00403F1C" w:rsidRPr="00EB1A70">
        <w:rPr>
          <w:rFonts w:ascii="Bookman Old Style" w:hAnsi="Bookman Old Style"/>
          <w:b/>
          <w:sz w:val="20"/>
          <w:szCs w:val="20"/>
        </w:rPr>
        <w:t xml:space="preserve">stycznia </w:t>
      </w:r>
      <w:r w:rsidR="00EC1407" w:rsidRPr="00EB1A70">
        <w:rPr>
          <w:rFonts w:ascii="Bookman Old Style" w:hAnsi="Bookman Old Style"/>
          <w:b/>
          <w:sz w:val="20"/>
          <w:szCs w:val="20"/>
        </w:rPr>
        <w:t>201</w:t>
      </w:r>
      <w:r w:rsidR="00742806" w:rsidRPr="00EB1A70">
        <w:rPr>
          <w:rFonts w:ascii="Bookman Old Style" w:hAnsi="Bookman Old Style"/>
          <w:b/>
          <w:sz w:val="20"/>
          <w:szCs w:val="20"/>
        </w:rPr>
        <w:t>8</w:t>
      </w:r>
      <w:r w:rsidR="00EC1407" w:rsidRPr="00EB1A70">
        <w:rPr>
          <w:rFonts w:ascii="Bookman Old Style" w:hAnsi="Bookman Old Style"/>
          <w:b/>
          <w:sz w:val="20"/>
          <w:szCs w:val="20"/>
        </w:rPr>
        <w:t xml:space="preserve">r. </w:t>
      </w:r>
      <w:r w:rsidR="00F70D96" w:rsidRPr="00EB1A70">
        <w:rPr>
          <w:rFonts w:ascii="Bookman Old Style" w:hAnsi="Bookman Old Style"/>
          <w:sz w:val="20"/>
          <w:szCs w:val="20"/>
        </w:rPr>
        <w:t>do dnia</w:t>
      </w:r>
      <w:r w:rsidR="00EC1407" w:rsidRPr="00EB1A70">
        <w:rPr>
          <w:rFonts w:ascii="Bookman Old Style" w:hAnsi="Bookman Old Style"/>
          <w:sz w:val="20"/>
          <w:szCs w:val="20"/>
        </w:rPr>
        <w:t xml:space="preserve"> </w:t>
      </w:r>
      <w:r w:rsidR="001E7600" w:rsidRPr="00EB1A70">
        <w:rPr>
          <w:rFonts w:ascii="Bookman Old Style" w:hAnsi="Bookman Old Style"/>
          <w:sz w:val="20"/>
          <w:szCs w:val="20"/>
        </w:rPr>
        <w:t xml:space="preserve">                      </w:t>
      </w:r>
      <w:r w:rsidR="00742806" w:rsidRPr="00EB1A70">
        <w:rPr>
          <w:rFonts w:ascii="Bookman Old Style" w:hAnsi="Bookman Old Style"/>
          <w:b/>
          <w:sz w:val="20"/>
          <w:szCs w:val="20"/>
        </w:rPr>
        <w:t>30 czerwca 2019</w:t>
      </w:r>
      <w:r w:rsidR="001E7600" w:rsidRPr="00EB1A70">
        <w:rPr>
          <w:rFonts w:ascii="Bookman Old Style" w:hAnsi="Bookman Old Style"/>
          <w:b/>
          <w:sz w:val="20"/>
          <w:szCs w:val="20"/>
        </w:rPr>
        <w:t>r</w:t>
      </w:r>
      <w:r w:rsidR="005340C5" w:rsidRPr="00EB1A70">
        <w:rPr>
          <w:rFonts w:ascii="Bookman Old Style" w:hAnsi="Bookman Old Style"/>
          <w:b/>
          <w:sz w:val="20"/>
          <w:szCs w:val="20"/>
        </w:rPr>
        <w:t>.</w:t>
      </w:r>
    </w:p>
    <w:p w14:paraId="0586B334" w14:textId="77777777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Umowa ulega rozwiązaniu:</w:t>
      </w:r>
    </w:p>
    <w:p w14:paraId="0586B335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 upływem terminu określonego w ust. 1;</w:t>
      </w:r>
    </w:p>
    <w:p w14:paraId="0586B336" w14:textId="77777777" w:rsidR="00FD0188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z dniem zakończenia przez Udzielającego </w:t>
      </w:r>
      <w:r w:rsidR="002B5A4A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ud</w:t>
      </w:r>
      <w:r w:rsidR="00DD76A9" w:rsidRPr="00EB1A70">
        <w:rPr>
          <w:rFonts w:ascii="Bookman Old Style" w:hAnsi="Bookman Old Style"/>
          <w:sz w:val="20"/>
          <w:szCs w:val="20"/>
        </w:rPr>
        <w:t xml:space="preserve">zielania świadczeń zdrowotnych objętych umową, </w:t>
      </w:r>
      <w:r w:rsidRPr="00EB1A70">
        <w:rPr>
          <w:rFonts w:ascii="Bookman Old Style" w:hAnsi="Bookman Old Style"/>
          <w:sz w:val="20"/>
          <w:szCs w:val="20"/>
        </w:rPr>
        <w:t xml:space="preserve">w szczególności z powodu likwidacji lub przekształcenia </w:t>
      </w:r>
      <w:r w:rsidR="002B5A4A" w:rsidRPr="00EB1A70">
        <w:rPr>
          <w:rFonts w:ascii="Bookman Old Style" w:hAnsi="Bookman Old Style"/>
          <w:sz w:val="20"/>
          <w:szCs w:val="20"/>
        </w:rPr>
        <w:t xml:space="preserve">organizacyjno-prawnego Udzielającego Zamówienia </w:t>
      </w:r>
      <w:r w:rsidRPr="00EB1A70">
        <w:rPr>
          <w:rFonts w:ascii="Bookman Old Style" w:hAnsi="Bookman Old Style"/>
          <w:sz w:val="20"/>
          <w:szCs w:val="20"/>
        </w:rPr>
        <w:t>albo</w:t>
      </w:r>
      <w:r w:rsidR="002B5A4A" w:rsidRPr="00EB1A70">
        <w:rPr>
          <w:rFonts w:ascii="Bookman Old Style" w:hAnsi="Bookman Old Style"/>
          <w:sz w:val="20"/>
          <w:szCs w:val="20"/>
        </w:rPr>
        <w:t xml:space="preserve"> utraty finansowania                      </w:t>
      </w:r>
      <w:r w:rsidRPr="00EB1A70">
        <w:rPr>
          <w:rFonts w:ascii="Bookman Old Style" w:hAnsi="Bookman Old Style"/>
          <w:sz w:val="20"/>
          <w:szCs w:val="20"/>
        </w:rPr>
        <w:t>z Narodowego Funduszu Zdrowia;</w:t>
      </w:r>
    </w:p>
    <w:p w14:paraId="0586B337" w14:textId="77777777" w:rsidR="00261C90" w:rsidRPr="00EB1A70" w:rsidRDefault="00261C90" w:rsidP="00EB1A70">
      <w:pPr>
        <w:pStyle w:val="Akapitzlist"/>
        <w:numPr>
          <w:ilvl w:val="0"/>
          <w:numId w:val="19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 przypadku jej wypowiedzenia przez Udzielającego zamówienie z zachowaniem </w:t>
      </w:r>
      <w:r w:rsidR="00EC1407" w:rsidRPr="00EB1A70">
        <w:rPr>
          <w:rFonts w:ascii="Bookman Old Style" w:hAnsi="Bookman Old Style"/>
          <w:sz w:val="20"/>
          <w:szCs w:val="20"/>
        </w:rPr>
        <w:t>trzy</w:t>
      </w:r>
      <w:r w:rsidRPr="00EB1A70">
        <w:rPr>
          <w:rFonts w:ascii="Bookman Old Style" w:hAnsi="Bookman Old Style"/>
          <w:sz w:val="20"/>
          <w:szCs w:val="20"/>
        </w:rPr>
        <w:t>miesięcznego okresu wypowiedzenia na koniec miesiąca kalendarzowego</w:t>
      </w:r>
      <w:r w:rsidR="00EC1407" w:rsidRPr="00EB1A70">
        <w:rPr>
          <w:rFonts w:ascii="Bookman Old Style" w:hAnsi="Bookman Old Style"/>
          <w:sz w:val="20"/>
          <w:szCs w:val="20"/>
        </w:rPr>
        <w:t>.</w:t>
      </w:r>
    </w:p>
    <w:p w14:paraId="0586B338" w14:textId="46CA1E21" w:rsidR="00261C90" w:rsidRPr="00EB1A70" w:rsidRDefault="00261C90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lastRenderedPageBreak/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może rozwiązać umowę bez zachowania okresu wypowiedzenia, jeżeli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rażąco narusza istotne postanowienia umowy,</w:t>
      </w:r>
      <w:r w:rsidR="00327525" w:rsidRPr="00EB1A70">
        <w:rPr>
          <w:rFonts w:ascii="Bookman Old Style" w:hAnsi="Bookman Old Style"/>
          <w:sz w:val="20"/>
          <w:szCs w:val="20"/>
        </w:rPr>
        <w:t xml:space="preserve">                                   </w:t>
      </w:r>
      <w:r w:rsidRPr="00EB1A70">
        <w:rPr>
          <w:rFonts w:ascii="Bookman Old Style" w:hAnsi="Bookman Old Style"/>
          <w:sz w:val="20"/>
          <w:szCs w:val="20"/>
        </w:rPr>
        <w:t xml:space="preserve">a w szczególności jest w zwłoce z dokonaniem zapłaty za udzielane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świadczenia zdrowotne za dwa pełne okresy płatności.</w:t>
      </w:r>
    </w:p>
    <w:p w14:paraId="0586B339" w14:textId="77777777" w:rsidR="00261C90" w:rsidRPr="00EB1A70" w:rsidRDefault="00FD0188" w:rsidP="00EB1A70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Udzielający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amówienia może rozwiązać umowę bez zachowania okresu wypowiedzenia, jeżeli Przyjmujący </w:t>
      </w:r>
      <w:r w:rsidRPr="00EB1A70">
        <w:rPr>
          <w:rFonts w:ascii="Bookman Old Style" w:hAnsi="Bookman Old Style"/>
          <w:sz w:val="20"/>
          <w:szCs w:val="20"/>
        </w:rPr>
        <w:t>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rażąco narusza istotne postanowienia umowy, </w:t>
      </w:r>
      <w:r w:rsidR="00CD388B" w:rsidRPr="00EB1A70">
        <w:rPr>
          <w:rFonts w:ascii="Bookman Old Style" w:hAnsi="Bookman Old Style"/>
          <w:sz w:val="20"/>
          <w:szCs w:val="20"/>
        </w:rPr>
        <w:t xml:space="preserve">                          </w:t>
      </w:r>
      <w:r w:rsidR="00261C90" w:rsidRPr="00EB1A70">
        <w:rPr>
          <w:rFonts w:ascii="Bookman Old Style" w:hAnsi="Bookman Old Style"/>
          <w:sz w:val="20"/>
          <w:szCs w:val="20"/>
        </w:rPr>
        <w:t>a w szczególności jeżeli:</w:t>
      </w:r>
    </w:p>
    <w:p w14:paraId="0586B33A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utraci uprawnienia niezbędne do wykonywania przedmiotu umowy, w szczególności w wyniku popełnienia przestępstwa, jeśli zostanie ono stwierdzone prawomocnym wyrokiem sądowym lub będzie oczywiste;</w:t>
      </w:r>
    </w:p>
    <w:p w14:paraId="0586B33B" w14:textId="77777777" w:rsidR="00FD0188" w:rsidRPr="00EB1A70" w:rsidRDefault="00261C90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amówienie, pomimo uprzedniego pisemnego wezwania, nie będzie wykonywał bądź będzie niewłaściwie wykonywał obowiązki wynikające z łączącego strony stosunku prawnego wynikającego z niniejszej umowy;</w:t>
      </w:r>
    </w:p>
    <w:p w14:paraId="0586B33C" w14:textId="77777777" w:rsidR="00EC1407" w:rsidRPr="00EB1A70" w:rsidRDefault="00EC1407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nie powiadomi pisemnie Udzielającego Zamówienia o braku możliwości wykonywania świadczeń zdrowotnych będących przedmiotem niniejszej umowy w terminie dwóch dni od zaistnienia tego faktu;</w:t>
      </w:r>
    </w:p>
    <w:p w14:paraId="0586B33D" w14:textId="77777777" w:rsidR="009F6902" w:rsidRPr="00EB1A70" w:rsidRDefault="00FD018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>amówieni</w:t>
      </w:r>
      <w:r w:rsidR="00642D78" w:rsidRPr="00EB1A70">
        <w:rPr>
          <w:rFonts w:ascii="Bookman Old Style" w:hAnsi="Bookman Old Style"/>
          <w:sz w:val="20"/>
          <w:szCs w:val="20"/>
        </w:rPr>
        <w:t xml:space="preserve">e nie udokumentuje, nie później niż z dniem rozpoczęcia realizacji świadczeń zdrowotnych będących przedmiotem niniejszej umowy, faktu </w:t>
      </w:r>
      <w:r w:rsidR="00261C90" w:rsidRPr="00EB1A70">
        <w:rPr>
          <w:rFonts w:ascii="Bookman Old Style" w:hAnsi="Bookman Old Style"/>
          <w:sz w:val="20"/>
          <w:szCs w:val="20"/>
        </w:rPr>
        <w:t>zawarcia umowy ubezpieczeni</w:t>
      </w:r>
      <w:r w:rsidR="00BB0A16" w:rsidRPr="00EB1A70">
        <w:rPr>
          <w:rFonts w:ascii="Bookman Old Style" w:hAnsi="Bookman Old Style"/>
          <w:sz w:val="20"/>
          <w:szCs w:val="20"/>
        </w:rPr>
        <w:t>a od odpowiedzialności cywilnej,</w:t>
      </w:r>
      <w:r w:rsidR="009F6902" w:rsidRPr="00EB1A70">
        <w:rPr>
          <w:rFonts w:ascii="Bookman Old Style" w:hAnsi="Bookman Old Style"/>
          <w:sz w:val="20"/>
          <w:szCs w:val="20"/>
        </w:rPr>
        <w:t xml:space="preserve"> a także nie przedłoży </w:t>
      </w:r>
      <w:r w:rsidR="00AF0269" w:rsidRPr="00EB1A70">
        <w:rPr>
          <w:rFonts w:ascii="Bookman Old Style" w:hAnsi="Bookman Old Style"/>
          <w:sz w:val="20"/>
          <w:szCs w:val="20"/>
        </w:rPr>
        <w:t>uwierzytelnionej kopii kolejnej polisy ubezpieczeniowej najpóźniej w następnym dniu roboczym od upływu daty obowiązywania uprzedniej umowy ubezpieczenia;</w:t>
      </w:r>
    </w:p>
    <w:p w14:paraId="0586B33E" w14:textId="77777777" w:rsidR="00BB0A16" w:rsidRPr="00EB1A70" w:rsidRDefault="00BB0A16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przyjmie korzyść majątkową od pac</w:t>
      </w:r>
      <w:r w:rsidR="00EC1407" w:rsidRPr="00EB1A70">
        <w:rPr>
          <w:rFonts w:ascii="Bookman Old Style" w:hAnsi="Bookman Old Style"/>
          <w:sz w:val="20"/>
          <w:szCs w:val="20"/>
        </w:rPr>
        <w:t>jenta Udzielającego Zamówienie;</w:t>
      </w:r>
    </w:p>
    <w:p w14:paraId="0586B33F" w14:textId="77777777" w:rsidR="00BB0A16" w:rsidRPr="00EB1A70" w:rsidRDefault="00710C38" w:rsidP="00EB1A70">
      <w:pPr>
        <w:pStyle w:val="Akapitzlist"/>
        <w:numPr>
          <w:ilvl w:val="0"/>
          <w:numId w:val="20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dwukrotnie stwierdzi, że złożone przez pacjentów Udzielającego Zamówienia skargi</w:t>
      </w:r>
      <w:r w:rsidR="00BB0A16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są </w:t>
      </w:r>
      <w:r w:rsidR="00BB0A16" w:rsidRPr="00EB1A70">
        <w:rPr>
          <w:rFonts w:ascii="Bookman Old Style" w:hAnsi="Bookman Old Style"/>
          <w:sz w:val="20"/>
          <w:szCs w:val="20"/>
        </w:rPr>
        <w:t>zasadn</w:t>
      </w:r>
      <w:r w:rsidRPr="00EB1A70">
        <w:rPr>
          <w:rFonts w:ascii="Bookman Old Style" w:hAnsi="Bookman Old Style"/>
          <w:sz w:val="20"/>
          <w:szCs w:val="20"/>
        </w:rPr>
        <w:t>e</w:t>
      </w:r>
      <w:r w:rsidR="00BB0A16" w:rsidRPr="00EB1A70">
        <w:rPr>
          <w:rFonts w:ascii="Bookman Old Style" w:hAnsi="Bookman Old Style"/>
          <w:sz w:val="20"/>
          <w:szCs w:val="20"/>
        </w:rPr>
        <w:t>.</w:t>
      </w:r>
    </w:p>
    <w:p w14:paraId="0586B340" w14:textId="6757DBB3" w:rsidR="00261C90" w:rsidRPr="00EB1A70" w:rsidRDefault="00FD0188" w:rsidP="00EB1A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</w:t>
      </w:r>
      <w:r w:rsidR="00261C90" w:rsidRPr="00EB1A70">
        <w:rPr>
          <w:rFonts w:ascii="Bookman Old Style" w:hAnsi="Bookman Old Style"/>
          <w:sz w:val="20"/>
          <w:szCs w:val="20"/>
        </w:rPr>
        <w:t xml:space="preserve">amówienie może rozwiązać umowę z zachowaniem </w:t>
      </w:r>
      <w:r w:rsidR="00CC23B7">
        <w:rPr>
          <w:rFonts w:ascii="Bookman Old Style" w:hAnsi="Bookman Old Style"/>
          <w:sz w:val="20"/>
          <w:szCs w:val="20"/>
        </w:rPr>
        <w:t>trzy</w:t>
      </w:r>
      <w:r w:rsidR="00261C90" w:rsidRPr="00EB1A70">
        <w:rPr>
          <w:rFonts w:ascii="Bookman Old Style" w:hAnsi="Bookman Old Style"/>
          <w:sz w:val="20"/>
          <w:szCs w:val="20"/>
        </w:rPr>
        <w:t xml:space="preserve">miesięcznego okresu wypowiedzenia ze skutkiem na koniec miesiąca kalendarzowego pod warunkiem przedstawienia obiektywnych przyczyn, </w:t>
      </w:r>
      <w:r w:rsidR="00642D78" w:rsidRPr="00EB1A70">
        <w:rPr>
          <w:rFonts w:ascii="Bookman Old Style" w:hAnsi="Bookman Old Style"/>
          <w:sz w:val="20"/>
          <w:szCs w:val="20"/>
        </w:rPr>
        <w:t xml:space="preserve">z powodu </w:t>
      </w:r>
      <w:r w:rsidR="00261C90" w:rsidRPr="00EB1A70">
        <w:rPr>
          <w:rFonts w:ascii="Bookman Old Style" w:hAnsi="Bookman Old Style"/>
          <w:sz w:val="20"/>
          <w:szCs w:val="20"/>
        </w:rPr>
        <w:t>których nie będzie w stanie realizować umowy.</w:t>
      </w:r>
    </w:p>
    <w:p w14:paraId="0586B342" w14:textId="193A9AC7" w:rsidR="00261C90" w:rsidRPr="00EB1A70" w:rsidRDefault="00261C90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§ 1</w:t>
      </w:r>
      <w:r w:rsidR="0067119E">
        <w:rPr>
          <w:rFonts w:ascii="Bookman Old Style" w:hAnsi="Bookman Old Style"/>
          <w:sz w:val="20"/>
          <w:szCs w:val="20"/>
        </w:rPr>
        <w:t>1</w:t>
      </w:r>
      <w:r w:rsidRPr="00EB1A70">
        <w:rPr>
          <w:rFonts w:ascii="Bookman Old Style" w:hAnsi="Bookman Old Style"/>
          <w:sz w:val="20"/>
          <w:szCs w:val="20"/>
        </w:rPr>
        <w:t>.</w:t>
      </w:r>
    </w:p>
    <w:p w14:paraId="0586B343" w14:textId="77777777" w:rsidR="00261C90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nie mogą być przenoszone na inne podmioty pod jakimkolwiek tytułem prawnym,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wyrazi na to przeniesienie zgodę w formie pisemnej zastrzeżonej pod rygorem nieważności. </w:t>
      </w:r>
    </w:p>
    <w:p w14:paraId="0B1BB3E4" w14:textId="77777777" w:rsidR="00124D75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stosunku obligacyjnego, chyba że 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wyrazi na to przeniesienie zgodę w formie pisemnej zastrzeżonej pod rygorem nieważności.</w:t>
      </w:r>
    </w:p>
    <w:p w14:paraId="0586B346" w14:textId="40D0F052" w:rsidR="004C479A" w:rsidRPr="00EB1A70" w:rsidRDefault="00261C90" w:rsidP="00EB1A70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jest uprawniony do udzielania świadczeń zdrowotnych, będących przedmiotem niniejszej umowy na rzecz innych podmiotów, niemniej w taki sposób, aby nie miało to żadnego wpływu na </w:t>
      </w:r>
      <w:r w:rsidR="00E509EF" w:rsidRPr="00EB1A70">
        <w:rPr>
          <w:rFonts w:ascii="Bookman Old Style" w:hAnsi="Bookman Old Style"/>
          <w:sz w:val="20"/>
          <w:szCs w:val="20"/>
        </w:rPr>
        <w:t xml:space="preserve">czas, </w:t>
      </w:r>
      <w:r w:rsidRPr="00EB1A70">
        <w:rPr>
          <w:rFonts w:ascii="Bookman Old Style" w:hAnsi="Bookman Old Style"/>
          <w:sz w:val="20"/>
          <w:szCs w:val="20"/>
        </w:rPr>
        <w:t xml:space="preserve">ilość i jakość </w:t>
      </w:r>
      <w:r w:rsidR="00E509EF" w:rsidRPr="00EB1A70">
        <w:rPr>
          <w:rFonts w:ascii="Bookman Old Style" w:hAnsi="Bookman Old Style"/>
          <w:sz w:val="20"/>
          <w:szCs w:val="20"/>
        </w:rPr>
        <w:t xml:space="preserve">udzielanych </w:t>
      </w:r>
      <w:r w:rsidRPr="00EB1A70">
        <w:rPr>
          <w:rFonts w:ascii="Bookman Old Style" w:hAnsi="Bookman Old Style"/>
          <w:sz w:val="20"/>
          <w:szCs w:val="20"/>
        </w:rPr>
        <w:t>świad</w:t>
      </w:r>
      <w:r w:rsidR="00E509EF" w:rsidRPr="00EB1A70">
        <w:rPr>
          <w:rFonts w:ascii="Bookman Old Style" w:hAnsi="Bookman Old Style"/>
          <w:sz w:val="20"/>
          <w:szCs w:val="20"/>
        </w:rPr>
        <w:t>czeń zdrowotnych</w:t>
      </w:r>
      <w:r w:rsidRPr="00EB1A70">
        <w:rPr>
          <w:rFonts w:ascii="Bookman Old Style" w:hAnsi="Bookman Old Style"/>
          <w:sz w:val="20"/>
          <w:szCs w:val="20"/>
        </w:rPr>
        <w:t xml:space="preserve">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767426" w:rsidRPr="00EB1A70">
        <w:rPr>
          <w:rFonts w:ascii="Bookman Old Style" w:hAnsi="Bookman Old Style"/>
          <w:sz w:val="20"/>
          <w:szCs w:val="20"/>
        </w:rPr>
        <w:t>amówienie</w:t>
      </w:r>
      <w:r w:rsidR="00124D75" w:rsidRPr="00EB1A70">
        <w:rPr>
          <w:rFonts w:ascii="Bookman Old Style" w:hAnsi="Bookman Old Style"/>
          <w:sz w:val="20"/>
          <w:szCs w:val="20"/>
        </w:rPr>
        <w:t>.</w:t>
      </w:r>
      <w:r w:rsidR="00767426" w:rsidRPr="00EB1A70">
        <w:rPr>
          <w:rFonts w:ascii="Bookman Old Style" w:hAnsi="Bookman Old Style"/>
          <w:b/>
          <w:sz w:val="20"/>
          <w:szCs w:val="20"/>
        </w:rPr>
        <w:t xml:space="preserve"> </w:t>
      </w:r>
    </w:p>
    <w:p w14:paraId="0586B347" w14:textId="429C6BE7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12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48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Strony uzgadniają następujące kary umowne:</w:t>
      </w:r>
    </w:p>
    <w:p w14:paraId="0586B349" w14:textId="2394A101" w:rsidR="0032516F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kary umownej w </w:t>
      </w:r>
      <w:r w:rsidR="00363337" w:rsidRPr="00EB1A70">
        <w:rPr>
          <w:rFonts w:ascii="Bookman Old Style" w:hAnsi="Bookman Old Style"/>
          <w:sz w:val="20"/>
          <w:szCs w:val="20"/>
        </w:rPr>
        <w:t xml:space="preserve">wysokości </w:t>
      </w:r>
      <w:r w:rsidR="0067119E">
        <w:rPr>
          <w:rFonts w:ascii="Bookman Old Style" w:hAnsi="Bookman Old Style"/>
          <w:sz w:val="20"/>
          <w:szCs w:val="20"/>
        </w:rPr>
        <w:t>2</w:t>
      </w:r>
      <w:r w:rsidR="00363337" w:rsidRPr="00EB1A70">
        <w:rPr>
          <w:rFonts w:ascii="Bookman Old Style" w:hAnsi="Bookman Old Style"/>
          <w:sz w:val="20"/>
          <w:szCs w:val="20"/>
        </w:rPr>
        <w:t xml:space="preserve">.000,00 zł </w:t>
      </w:r>
      <w:r w:rsidR="00327525" w:rsidRPr="00EB1A70">
        <w:rPr>
          <w:rFonts w:ascii="Bookman Old Style" w:hAnsi="Bookman Old Style"/>
          <w:sz w:val="20"/>
          <w:szCs w:val="20"/>
        </w:rPr>
        <w:t xml:space="preserve">(słownie: </w:t>
      </w:r>
      <w:r w:rsidR="0067119E">
        <w:rPr>
          <w:rFonts w:ascii="Bookman Old Style" w:hAnsi="Bookman Old Style"/>
          <w:sz w:val="20"/>
          <w:szCs w:val="20"/>
        </w:rPr>
        <w:t xml:space="preserve">dwa tysiące </w:t>
      </w:r>
      <w:r w:rsidR="00327525" w:rsidRPr="00EB1A70">
        <w:rPr>
          <w:rFonts w:ascii="Bookman Old Style" w:hAnsi="Bookman Old Style"/>
          <w:sz w:val="20"/>
          <w:szCs w:val="20"/>
        </w:rPr>
        <w:t xml:space="preserve">złotych 00/100) </w:t>
      </w:r>
      <w:r w:rsidR="00363337" w:rsidRPr="00EB1A70">
        <w:rPr>
          <w:rFonts w:ascii="Bookman Old Style" w:hAnsi="Bookman Old Style"/>
          <w:sz w:val="20"/>
          <w:szCs w:val="20"/>
        </w:rPr>
        <w:t xml:space="preserve">w przypadku </w:t>
      </w:r>
      <w:r w:rsidRPr="00EB1A70">
        <w:rPr>
          <w:rFonts w:ascii="Bookman Old Style" w:hAnsi="Bookman Old Style"/>
          <w:sz w:val="20"/>
          <w:szCs w:val="20"/>
        </w:rPr>
        <w:t>rozwiązani</w:t>
      </w:r>
      <w:r w:rsidR="00363337" w:rsidRPr="00EB1A70">
        <w:rPr>
          <w:rFonts w:ascii="Bookman Old Style" w:hAnsi="Bookman Old Style"/>
          <w:sz w:val="20"/>
          <w:szCs w:val="20"/>
        </w:rPr>
        <w:t>a</w:t>
      </w:r>
      <w:r w:rsidRPr="00EB1A70">
        <w:rPr>
          <w:rFonts w:ascii="Bookman Old Style" w:hAnsi="Bookman Old Style"/>
          <w:sz w:val="20"/>
          <w:szCs w:val="20"/>
        </w:rPr>
        <w:t xml:space="preserve"> </w:t>
      </w:r>
      <w:r w:rsidR="003D5A99" w:rsidRPr="00EB1A70">
        <w:rPr>
          <w:rFonts w:ascii="Bookman Old Style" w:hAnsi="Bookman Old Style"/>
          <w:sz w:val="20"/>
          <w:szCs w:val="20"/>
        </w:rPr>
        <w:t xml:space="preserve">niniejszej umowy bez zachowania umownego okresu wypowiedzenia </w:t>
      </w:r>
      <w:r w:rsidRPr="00EB1A70">
        <w:rPr>
          <w:rFonts w:ascii="Bookman Old Style" w:hAnsi="Bookman Old Style"/>
          <w:sz w:val="20"/>
          <w:szCs w:val="20"/>
        </w:rPr>
        <w:t xml:space="preserve">z przyczyn leżących po stronie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</w:t>
      </w:r>
      <w:r w:rsidR="00F63592" w:rsidRPr="00EB1A70">
        <w:rPr>
          <w:rFonts w:ascii="Bookman Old Style" w:hAnsi="Bookman Old Style"/>
          <w:sz w:val="20"/>
          <w:szCs w:val="20"/>
        </w:rPr>
        <w:t>,</w:t>
      </w:r>
      <w:r w:rsidR="00104A37" w:rsidRPr="00EB1A70">
        <w:rPr>
          <w:rFonts w:ascii="Bookman Old Style" w:hAnsi="Bookman Old Style"/>
          <w:sz w:val="20"/>
          <w:szCs w:val="20"/>
        </w:rPr>
        <w:t xml:space="preserve"> </w:t>
      </w:r>
    </w:p>
    <w:p w14:paraId="0586B34A" w14:textId="77777777" w:rsidR="00363337" w:rsidRPr="00EB1A70" w:rsidRDefault="00261C90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amówienie będzie zobowiązany do zapłaty na rzecz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 kary umownej w wysokości 50,00 zł (słownie: pięćdziesiąt złotych 00/100) za każdy dzień zwłoki w</w:t>
      </w:r>
      <w:r w:rsidR="00710C38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 xml:space="preserve">przedłożeniu kopii aktualnie obowiązującej lub przedłużonej </w:t>
      </w:r>
      <w:r w:rsidR="009F6902" w:rsidRPr="00EB1A70">
        <w:rPr>
          <w:rFonts w:ascii="Bookman Old Style" w:hAnsi="Bookman Old Style"/>
          <w:sz w:val="20"/>
          <w:szCs w:val="20"/>
        </w:rPr>
        <w:lastRenderedPageBreak/>
        <w:t xml:space="preserve">umowy </w:t>
      </w:r>
      <w:r w:rsidRPr="00EB1A70">
        <w:rPr>
          <w:rFonts w:ascii="Bookman Old Style" w:hAnsi="Bookman Old Style"/>
          <w:sz w:val="20"/>
          <w:szCs w:val="20"/>
        </w:rPr>
        <w:t xml:space="preserve">ubezpieczenia odpowiedzialności cywilnej przy czym za przedłożenie uważa się datę wpływu kopii umowy ubezpieczenia do siedziby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="00F63592" w:rsidRPr="00EB1A70">
        <w:rPr>
          <w:rFonts w:ascii="Bookman Old Style" w:hAnsi="Bookman Old Style"/>
          <w:sz w:val="20"/>
          <w:szCs w:val="20"/>
        </w:rPr>
        <w:t>amówienia,</w:t>
      </w:r>
    </w:p>
    <w:p w14:paraId="65D2A981" w14:textId="77777777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200,00 zł (słownie: dwieście złotych 00/100)  za każdą godzinę nieusprawiedliwionej nieobecności w miejscu udzielania świadczeń zdrowotnych;</w:t>
      </w:r>
    </w:p>
    <w:p w14:paraId="0586B34C" w14:textId="2FC11426" w:rsidR="00710C38" w:rsidRPr="00EB1A70" w:rsidRDefault="00710C38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Przyjmujący Zamówienie będzie zobowiązany do zapłaty na rzecz Udzielającego Zamówienia kary umownej w wysokości </w:t>
      </w:r>
      <w:r w:rsidR="00D45FFB" w:rsidRPr="00EB1A70">
        <w:rPr>
          <w:rFonts w:ascii="Bookman Old Style" w:hAnsi="Bookman Old Style"/>
          <w:sz w:val="20"/>
          <w:szCs w:val="20"/>
        </w:rPr>
        <w:t>50</w:t>
      </w:r>
      <w:r w:rsidRPr="00EB1A70">
        <w:rPr>
          <w:rFonts w:ascii="Bookman Old Style" w:hAnsi="Bookman Old Style"/>
          <w:sz w:val="20"/>
          <w:szCs w:val="20"/>
        </w:rPr>
        <w:t xml:space="preserve">,00 zł (słownie: </w:t>
      </w:r>
      <w:r w:rsidR="00D45FFB" w:rsidRPr="00EB1A70">
        <w:rPr>
          <w:rFonts w:ascii="Bookman Old Style" w:hAnsi="Bookman Old Style"/>
          <w:sz w:val="20"/>
          <w:szCs w:val="20"/>
        </w:rPr>
        <w:t xml:space="preserve">pięćdziesiąt </w:t>
      </w:r>
      <w:r w:rsidRPr="00EB1A70">
        <w:rPr>
          <w:rFonts w:ascii="Bookman Old Style" w:hAnsi="Bookman Old Style"/>
          <w:sz w:val="20"/>
          <w:szCs w:val="20"/>
        </w:rPr>
        <w:t xml:space="preserve">złotych 00/100)   za każdy </w:t>
      </w:r>
      <w:r w:rsidR="00716D48" w:rsidRPr="00EB1A70">
        <w:rPr>
          <w:rFonts w:ascii="Bookman Old Style" w:hAnsi="Bookman Old Style"/>
          <w:sz w:val="20"/>
          <w:szCs w:val="20"/>
        </w:rPr>
        <w:t xml:space="preserve">tydzień </w:t>
      </w:r>
      <w:r w:rsidRPr="00EB1A70">
        <w:rPr>
          <w:rFonts w:ascii="Bookman Old Style" w:hAnsi="Bookman Old Style"/>
          <w:sz w:val="20"/>
          <w:szCs w:val="20"/>
        </w:rPr>
        <w:t xml:space="preserve">zwłoki w dostarczeniu aktualnego zaświadczenia lekarskiego </w:t>
      </w:r>
      <w:r w:rsidR="007B30AF" w:rsidRPr="00EB1A70">
        <w:rPr>
          <w:rFonts w:ascii="Bookman Old Style" w:hAnsi="Bookman Old Style"/>
          <w:sz w:val="20"/>
          <w:szCs w:val="20"/>
        </w:rPr>
        <w:t xml:space="preserve">                       </w:t>
      </w:r>
      <w:r w:rsidRPr="00EB1A70">
        <w:rPr>
          <w:rFonts w:ascii="Bookman Old Style" w:hAnsi="Bookman Old Style"/>
          <w:sz w:val="20"/>
          <w:szCs w:val="20"/>
        </w:rPr>
        <w:t>o zdolności do pracy w charakterze lekarza;</w:t>
      </w:r>
    </w:p>
    <w:p w14:paraId="24248508" w14:textId="4B2B3E6A" w:rsidR="00F0223B" w:rsidRPr="00EB1A70" w:rsidRDefault="00F0223B" w:rsidP="00EB1A7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500,00 zł (słownie: pięćset złotych 00/100) za każdy dzień nieusprawiedliwionego braku udzielania świadczeń zdrowotnych.</w:t>
      </w:r>
    </w:p>
    <w:p w14:paraId="0586B34E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14:paraId="0586B34F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14:paraId="0586B350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Udzielający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 xml:space="preserve">amówienia w razie opóźnienia w zapłacie kary umownej przez Przyjmującego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będzie mógł potrącić należną mu kwotę z dowolnej należno</w:t>
      </w:r>
      <w:r w:rsidR="00FD0188" w:rsidRPr="00EB1A70">
        <w:rPr>
          <w:rFonts w:ascii="Bookman Old Style" w:hAnsi="Bookman Old Style"/>
          <w:sz w:val="20"/>
          <w:szCs w:val="20"/>
        </w:rPr>
        <w:t>ści Przyjmującego Z</w:t>
      </w:r>
      <w:r w:rsidRPr="00EB1A70">
        <w:rPr>
          <w:rFonts w:ascii="Bookman Old Style" w:hAnsi="Bookman Old Style"/>
          <w:sz w:val="20"/>
          <w:szCs w:val="20"/>
        </w:rPr>
        <w:t>amówienie.</w:t>
      </w:r>
    </w:p>
    <w:p w14:paraId="0586B351" w14:textId="77777777" w:rsidR="00261C90" w:rsidRPr="00EB1A70" w:rsidRDefault="00261C90" w:rsidP="00EB1A70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Strony wspólnie oświadczają, iż odstąpienie od umowy przez którąkolwiek ze stron nie pozbawia Udzielającego </w:t>
      </w:r>
      <w:r w:rsidR="00FD018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amówienie uprawnień wynikających z postanowień ust. 1-4.</w:t>
      </w:r>
    </w:p>
    <w:p w14:paraId="0D536D52" w14:textId="77777777" w:rsidR="00FF3E5D" w:rsidRPr="00EB1A70" w:rsidRDefault="00FF3E5D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3" w14:textId="236627B5" w:rsidR="00261C90" w:rsidRPr="00EB1A70" w:rsidRDefault="0067119E" w:rsidP="00EB1A7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§ 13</w:t>
      </w:r>
      <w:r w:rsidR="00261C90" w:rsidRPr="00EB1A70">
        <w:rPr>
          <w:rFonts w:ascii="Bookman Old Style" w:hAnsi="Bookman Old Style"/>
          <w:sz w:val="20"/>
          <w:szCs w:val="20"/>
        </w:rPr>
        <w:t>.</w:t>
      </w:r>
    </w:p>
    <w:p w14:paraId="0586B354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W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razie zaistnienia okoliczności </w:t>
      </w:r>
      <w:r w:rsidRPr="00EB1A70">
        <w:rPr>
          <w:rFonts w:ascii="Bookman Old Style" w:hAnsi="Bookman Old Style" w:cs="ArialMT"/>
          <w:sz w:val="20"/>
          <w:szCs w:val="20"/>
        </w:rPr>
        <w:t xml:space="preserve">uniemożliwiających Przyjmującemu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udzielanie świadczeń zdrowotnych objętych przedmiotem niniejszej umowy, po uzyskaniu zgody Udzielającego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amówienia,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 może zle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cić zastępstwo innemu lekarzowi, który może przystąpić do realizacji świadczeń medycznych po uzyskaniu akceptacji przez </w:t>
      </w:r>
      <w:r w:rsidR="003C56F7" w:rsidRPr="00EB1A70">
        <w:rPr>
          <w:rFonts w:ascii="Bookman Old Style" w:hAnsi="Bookman Old Style" w:cs="ArialMT"/>
          <w:sz w:val="20"/>
          <w:szCs w:val="20"/>
        </w:rPr>
        <w:t>U</w:t>
      </w:r>
      <w:r w:rsidR="00926544" w:rsidRPr="00EB1A70">
        <w:rPr>
          <w:rFonts w:ascii="Bookman Old Style" w:hAnsi="Bookman Old Style" w:cs="ArialMT"/>
          <w:sz w:val="20"/>
          <w:szCs w:val="20"/>
        </w:rPr>
        <w:t xml:space="preserve">dzielającego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926544" w:rsidRPr="00EB1A70">
        <w:rPr>
          <w:rFonts w:ascii="Bookman Old Style" w:hAnsi="Bookman Old Style" w:cs="ArialMT"/>
          <w:sz w:val="20"/>
          <w:szCs w:val="20"/>
        </w:rPr>
        <w:t>amówienie</w:t>
      </w:r>
      <w:r w:rsidR="00710C38" w:rsidRPr="00EB1A70">
        <w:rPr>
          <w:rFonts w:ascii="Bookman Old Style" w:hAnsi="Bookman Old Style" w:cs="ArialMT"/>
          <w:sz w:val="20"/>
          <w:szCs w:val="20"/>
        </w:rPr>
        <w:t xml:space="preserve"> i spełnieniu wymogu zgłoszenia przez Udzielającego Zamówienia do NFZ lekarza, który będzie wykonywał świadczenia zdrowotne w zastępstwie Przyjmującego Zamówienie</w:t>
      </w:r>
      <w:r w:rsidR="00926544" w:rsidRPr="00EB1A70">
        <w:rPr>
          <w:rFonts w:ascii="Bookman Old Style" w:hAnsi="Bookman Old Style" w:cs="ArialMT"/>
          <w:sz w:val="20"/>
          <w:szCs w:val="20"/>
        </w:rPr>
        <w:t>;</w:t>
      </w:r>
    </w:p>
    <w:p w14:paraId="0586B355" w14:textId="77777777" w:rsidR="00261C90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Lekarz, o którym mowa w ust. 1 musi posiadać odpowiednie kwalifikacje i spełniać wszystkie warunki w takim samym stopniu, jak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amówienie.</w:t>
      </w:r>
    </w:p>
    <w:p w14:paraId="25A9D15E" w14:textId="77777777" w:rsidR="00124D75" w:rsidRPr="00EB1A70" w:rsidRDefault="00261C90" w:rsidP="00EB1A7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 w:cs="ArialMT"/>
          <w:sz w:val="20"/>
          <w:szCs w:val="20"/>
        </w:rPr>
        <w:t xml:space="preserve">Jeżeli Przyjmujący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 xml:space="preserve">amówienie nie </w:t>
      </w:r>
      <w:r w:rsidR="00672106" w:rsidRPr="00EB1A70">
        <w:rPr>
          <w:rFonts w:ascii="Bookman Old Style" w:hAnsi="Bookman Old Style" w:cs="ArialMT"/>
          <w:sz w:val="20"/>
          <w:szCs w:val="20"/>
        </w:rPr>
        <w:t xml:space="preserve">wskaże lekarza o którym mowa w ust. 1, </w:t>
      </w:r>
      <w:r w:rsidRPr="00EB1A70">
        <w:rPr>
          <w:rFonts w:ascii="Bookman Old Style" w:hAnsi="Bookman Old Style" w:cs="ArialMT"/>
          <w:sz w:val="20"/>
          <w:szCs w:val="20"/>
        </w:rPr>
        <w:t xml:space="preserve">to Udzielający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Pr="00EB1A70">
        <w:rPr>
          <w:rFonts w:ascii="Bookman Old Style" w:hAnsi="Bookman Old Style" w:cs="ArialMT"/>
          <w:sz w:val="20"/>
          <w:szCs w:val="20"/>
        </w:rPr>
        <w:t>amówienia będzie miał prawo dokonać zakupu świadczeń zdrowotnych we własnym zakresie</w:t>
      </w:r>
      <w:r w:rsidR="00E509EF" w:rsidRPr="00EB1A70">
        <w:rPr>
          <w:rFonts w:ascii="Bookman Old Style" w:hAnsi="Bookman Old Style" w:cs="ArialMT"/>
          <w:sz w:val="20"/>
          <w:szCs w:val="20"/>
        </w:rPr>
        <w:t>,</w:t>
      </w:r>
      <w:r w:rsidRPr="00EB1A70">
        <w:rPr>
          <w:rFonts w:ascii="Bookman Old Style" w:hAnsi="Bookman Old Style" w:cs="ArialMT"/>
          <w:sz w:val="20"/>
          <w:szCs w:val="20"/>
        </w:rPr>
        <w:t xml:space="preserve"> na koszt i </w:t>
      </w:r>
      <w:r w:rsidR="00E509EF" w:rsidRPr="00EB1A70">
        <w:rPr>
          <w:rFonts w:ascii="Bookman Old Style" w:hAnsi="Bookman Old Style" w:cs="ArialMT"/>
          <w:sz w:val="20"/>
          <w:szCs w:val="20"/>
        </w:rPr>
        <w:t xml:space="preserve">ryzyko Przyjmującego </w:t>
      </w:r>
      <w:r w:rsidR="00FD0188" w:rsidRPr="00EB1A70">
        <w:rPr>
          <w:rFonts w:ascii="Bookman Old Style" w:hAnsi="Bookman Old Style" w:cs="ArialMT"/>
          <w:sz w:val="20"/>
          <w:szCs w:val="20"/>
        </w:rPr>
        <w:t>Z</w:t>
      </w:r>
      <w:r w:rsidR="00E509EF" w:rsidRPr="00EB1A70">
        <w:rPr>
          <w:rFonts w:ascii="Bookman Old Style" w:hAnsi="Bookman Old Style" w:cs="ArialMT"/>
          <w:sz w:val="20"/>
          <w:szCs w:val="20"/>
        </w:rPr>
        <w:t>amówienie za okres nie realizowania świadczeń.</w:t>
      </w:r>
    </w:p>
    <w:p w14:paraId="74481B7D" w14:textId="77777777" w:rsidR="00FF3E5D" w:rsidRPr="00EB1A70" w:rsidRDefault="00FF3E5D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14:paraId="0586B358" w14:textId="32DE9816" w:rsidR="00261C90" w:rsidRPr="00EB1A70" w:rsidRDefault="00261C90" w:rsidP="00EB1A70">
      <w:pPr>
        <w:tabs>
          <w:tab w:val="left" w:pos="284"/>
        </w:tabs>
        <w:autoSpaceDE w:val="0"/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§ </w:t>
      </w:r>
      <w:r w:rsidR="0067119E">
        <w:rPr>
          <w:rFonts w:ascii="Bookman Old Style" w:hAnsi="Bookman Old Style"/>
          <w:sz w:val="20"/>
          <w:szCs w:val="20"/>
        </w:rPr>
        <w:t>14</w:t>
      </w:r>
      <w:r w:rsidRPr="00EB1A70">
        <w:rPr>
          <w:rFonts w:ascii="Bookman Old Style" w:hAnsi="Bookman Old Style"/>
          <w:sz w:val="20"/>
          <w:szCs w:val="20"/>
        </w:rPr>
        <w:t>.</w:t>
      </w:r>
    </w:p>
    <w:p w14:paraId="0586B359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14:paraId="0586B35A" w14:textId="0813D9CC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przepisy Kodeksu cywilnego oraz ustawy</w:t>
      </w:r>
      <w:r w:rsidR="00124D75" w:rsidRPr="00EB1A70">
        <w:rPr>
          <w:rFonts w:ascii="Bookman Old Style" w:hAnsi="Bookman Old Style"/>
          <w:sz w:val="20"/>
          <w:szCs w:val="20"/>
        </w:rPr>
        <w:t xml:space="preserve"> </w:t>
      </w:r>
      <w:r w:rsidRPr="00EB1A70">
        <w:rPr>
          <w:rFonts w:ascii="Bookman Old Style" w:hAnsi="Bookman Old Style"/>
          <w:sz w:val="20"/>
          <w:szCs w:val="20"/>
        </w:rPr>
        <w:t>z dnia 15 kwietnia 2011r. o działalności leczniczej (Dz. U.</w:t>
      </w:r>
      <w:r w:rsidR="00F57F79" w:rsidRPr="00EB1A70">
        <w:rPr>
          <w:rFonts w:ascii="Bookman Old Style" w:hAnsi="Bookman Old Style"/>
          <w:sz w:val="20"/>
          <w:szCs w:val="20"/>
        </w:rPr>
        <w:t xml:space="preserve"> z 201</w:t>
      </w:r>
      <w:r w:rsidR="00742806" w:rsidRPr="00EB1A70">
        <w:rPr>
          <w:rFonts w:ascii="Bookman Old Style" w:hAnsi="Bookman Old Style"/>
          <w:sz w:val="20"/>
          <w:szCs w:val="20"/>
        </w:rPr>
        <w:t>6</w:t>
      </w:r>
      <w:r w:rsidR="00F57F79" w:rsidRPr="00EB1A70">
        <w:rPr>
          <w:rFonts w:ascii="Bookman Old Style" w:hAnsi="Bookman Old Style"/>
          <w:sz w:val="20"/>
          <w:szCs w:val="20"/>
        </w:rPr>
        <w:t xml:space="preserve">r., </w:t>
      </w:r>
      <w:r w:rsidRPr="00EB1A70">
        <w:rPr>
          <w:rFonts w:ascii="Bookman Old Style" w:hAnsi="Bookman Old Style"/>
          <w:sz w:val="20"/>
          <w:szCs w:val="20"/>
        </w:rPr>
        <w:t xml:space="preserve">poz. </w:t>
      </w:r>
      <w:r w:rsidR="00742806" w:rsidRPr="00EB1A70">
        <w:rPr>
          <w:rFonts w:ascii="Bookman Old Style" w:hAnsi="Bookman Old Style"/>
          <w:sz w:val="20"/>
          <w:szCs w:val="20"/>
        </w:rPr>
        <w:t xml:space="preserve">1638 </w:t>
      </w:r>
      <w:r w:rsidR="00124D75" w:rsidRPr="00EB1A7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="00124D75" w:rsidRPr="00EB1A70">
        <w:rPr>
          <w:rFonts w:ascii="Bookman Old Style" w:hAnsi="Bookman Old Style"/>
          <w:sz w:val="20"/>
          <w:szCs w:val="20"/>
        </w:rPr>
        <w:t>późn</w:t>
      </w:r>
      <w:proofErr w:type="spellEnd"/>
      <w:r w:rsidR="00124D75" w:rsidRPr="00EB1A70">
        <w:rPr>
          <w:rFonts w:ascii="Bookman Old Style" w:hAnsi="Bookman Old Style"/>
          <w:sz w:val="20"/>
          <w:szCs w:val="20"/>
        </w:rPr>
        <w:t>. zm.</w:t>
      </w:r>
      <w:r w:rsidRPr="00EB1A70">
        <w:rPr>
          <w:rFonts w:ascii="Bookman Old Style" w:hAnsi="Bookman Old Style"/>
          <w:sz w:val="20"/>
          <w:szCs w:val="20"/>
        </w:rPr>
        <w:t>).</w:t>
      </w:r>
    </w:p>
    <w:p w14:paraId="0586B35B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 xml:space="preserve">Wszelkie spory wynikające z realizacji niniejszej umowy </w:t>
      </w:r>
      <w:r w:rsidR="00710C38" w:rsidRPr="00EB1A70">
        <w:rPr>
          <w:rFonts w:ascii="Bookman Old Style" w:hAnsi="Bookman Old Style"/>
          <w:sz w:val="20"/>
          <w:szCs w:val="20"/>
        </w:rPr>
        <w:t xml:space="preserve">strony będą rozstrzygać polubownie, a w przypadku braku porozumienia spory </w:t>
      </w:r>
      <w:r w:rsidRPr="00EB1A70">
        <w:rPr>
          <w:rFonts w:ascii="Bookman Old Style" w:hAnsi="Bookman Old Style"/>
          <w:sz w:val="20"/>
          <w:szCs w:val="20"/>
        </w:rPr>
        <w:t xml:space="preserve">rozstrzygać będzie sąd właściwy dla siedziby Udzielającego </w:t>
      </w:r>
      <w:r w:rsidR="00710C38" w:rsidRPr="00EB1A70">
        <w:rPr>
          <w:rFonts w:ascii="Bookman Old Style" w:hAnsi="Bookman Old Style"/>
          <w:sz w:val="20"/>
          <w:szCs w:val="20"/>
        </w:rPr>
        <w:t>Z</w:t>
      </w:r>
      <w:r w:rsidRPr="00EB1A70">
        <w:rPr>
          <w:rFonts w:ascii="Bookman Old Style" w:hAnsi="Bookman Old Style"/>
          <w:sz w:val="20"/>
          <w:szCs w:val="20"/>
        </w:rPr>
        <w:t>amówienia.</w:t>
      </w:r>
    </w:p>
    <w:p w14:paraId="0586B35C" w14:textId="77777777" w:rsidR="00261C90" w:rsidRPr="00EB1A70" w:rsidRDefault="00261C90" w:rsidP="00EB1A70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B1A7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14:paraId="3D27CC24" w14:textId="6DCC54F1" w:rsidR="00436AAB" w:rsidRPr="00DA5628" w:rsidRDefault="00261C90" w:rsidP="00EB1A7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DA5628">
        <w:rPr>
          <w:rFonts w:ascii="Bookman Old Style" w:hAnsi="Bookman Old Style"/>
          <w:b/>
          <w:szCs w:val="20"/>
        </w:rPr>
        <w:t xml:space="preserve">UDZIELAJĄCY ZAMÓWIENIA </w:t>
      </w:r>
      <w:r w:rsidRPr="00DA5628">
        <w:rPr>
          <w:rFonts w:ascii="Bookman Old Style" w:hAnsi="Bookman Old Style"/>
          <w:b/>
          <w:szCs w:val="20"/>
        </w:rPr>
        <w:tab/>
      </w:r>
      <w:r w:rsidR="00905DF3" w:rsidRPr="00DA5628">
        <w:rPr>
          <w:rFonts w:ascii="Bookman Old Style" w:hAnsi="Bookman Old Style"/>
          <w:b/>
          <w:szCs w:val="20"/>
        </w:rPr>
        <w:tab/>
      </w:r>
      <w:r w:rsidRPr="00DA5628">
        <w:rPr>
          <w:rFonts w:ascii="Bookman Old Style" w:hAnsi="Bookman Old Style"/>
          <w:b/>
          <w:szCs w:val="20"/>
        </w:rPr>
        <w:t>PRZYJMUJĄCY ZAMÓWIENIE</w:t>
      </w:r>
    </w:p>
    <w:sectPr w:rsidR="00436AAB" w:rsidRPr="00DA5628" w:rsidSect="00BC45F2">
      <w:headerReference w:type="default" r:id="rId7"/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A98B7" w14:textId="77777777" w:rsidR="000F6EF3" w:rsidRDefault="000F6EF3" w:rsidP="00304813">
      <w:r>
        <w:separator/>
      </w:r>
    </w:p>
  </w:endnote>
  <w:endnote w:type="continuationSeparator" w:id="0">
    <w:p w14:paraId="4CE3717F" w14:textId="77777777" w:rsidR="000F6EF3" w:rsidRDefault="000F6EF3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B367" w14:textId="502EAD7F" w:rsidR="00C43EA9" w:rsidRPr="00592290" w:rsidRDefault="005340C5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 w:rsidRPr="005340C5">
      <w:rPr>
        <w:rFonts w:ascii="Cambria" w:hAnsi="Cambria"/>
        <w:i/>
        <w:sz w:val="20"/>
      </w:rPr>
      <w:t>KO/</w:t>
    </w:r>
    <w:r w:rsidR="0067119E">
      <w:rPr>
        <w:rFonts w:ascii="Cambria" w:hAnsi="Cambria"/>
        <w:i/>
        <w:sz w:val="20"/>
        <w:lang w:val="pl-PL"/>
      </w:rPr>
      <w:t>18</w:t>
    </w:r>
    <w:r w:rsidRPr="005340C5">
      <w:rPr>
        <w:rFonts w:ascii="Cambria" w:hAnsi="Cambria"/>
        <w:i/>
        <w:sz w:val="20"/>
      </w:rPr>
      <w:t>/201</w:t>
    </w:r>
    <w:r w:rsidR="00BC54A2">
      <w:rPr>
        <w:rFonts w:ascii="Cambria" w:hAnsi="Cambria"/>
        <w:i/>
        <w:sz w:val="20"/>
        <w:lang w:val="pl-PL"/>
      </w:rPr>
      <w:t>7</w:t>
    </w:r>
    <w:r w:rsidR="00C43EA9" w:rsidRPr="00592290">
      <w:rPr>
        <w:rFonts w:ascii="Cambria" w:hAnsi="Cambria"/>
        <w:i/>
        <w:sz w:val="20"/>
      </w:rPr>
      <w:tab/>
      <w:t xml:space="preserve">Strona </w:t>
    </w:r>
    <w:r w:rsidR="00C43EA9" w:rsidRPr="00592290">
      <w:rPr>
        <w:rFonts w:ascii="Cambria" w:hAnsi="Cambria"/>
        <w:i/>
        <w:sz w:val="20"/>
      </w:rPr>
      <w:fldChar w:fldCharType="begin"/>
    </w:r>
    <w:r w:rsidR="00C43EA9" w:rsidRPr="00592290">
      <w:rPr>
        <w:rFonts w:ascii="Cambria" w:hAnsi="Cambria"/>
        <w:i/>
        <w:sz w:val="20"/>
      </w:rPr>
      <w:instrText xml:space="preserve"> PAGE   \* MERGEFORMAT </w:instrText>
    </w:r>
    <w:r w:rsidR="00C43EA9" w:rsidRPr="00592290">
      <w:rPr>
        <w:rFonts w:ascii="Cambria" w:hAnsi="Cambria"/>
        <w:i/>
        <w:sz w:val="20"/>
      </w:rPr>
      <w:fldChar w:fldCharType="separate"/>
    </w:r>
    <w:r w:rsidR="00F723ED">
      <w:rPr>
        <w:rFonts w:ascii="Cambria" w:hAnsi="Cambria"/>
        <w:i/>
        <w:noProof/>
        <w:sz w:val="20"/>
      </w:rPr>
      <w:t>7</w:t>
    </w:r>
    <w:r w:rsidR="00C43EA9"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A53F0" w14:textId="77777777" w:rsidR="000F6EF3" w:rsidRDefault="000F6EF3" w:rsidP="00304813">
      <w:r>
        <w:separator/>
      </w:r>
    </w:p>
  </w:footnote>
  <w:footnote w:type="continuationSeparator" w:id="0">
    <w:p w14:paraId="65F9EDF0" w14:textId="77777777" w:rsidR="000F6EF3" w:rsidRDefault="000F6EF3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081B7" w14:textId="291D42CB" w:rsidR="00327525" w:rsidRDefault="00327525" w:rsidP="00327525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20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Załącznik nr 2 do SWKO</w:t>
    </w:r>
  </w:p>
  <w:p w14:paraId="0586B365" w14:textId="2C2D154A" w:rsidR="00C43EA9" w:rsidRPr="003E7666" w:rsidRDefault="007B30A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  <w:lang w:val="pl-PL"/>
      </w:rPr>
      <w:t>Projekt umowy</w:t>
    </w:r>
    <w:r w:rsidR="001E7600">
      <w:rPr>
        <w:rFonts w:ascii="Cambria" w:hAnsi="Cambria"/>
        <w:i/>
        <w:sz w:val="20"/>
        <w:szCs w:val="32"/>
        <w:lang w:val="pl-PL"/>
      </w:rPr>
      <w:t xml:space="preserve"> </w:t>
    </w:r>
    <w:r w:rsidR="001B558B">
      <w:rPr>
        <w:rFonts w:ascii="Cambria" w:hAnsi="Cambria"/>
        <w:i/>
        <w:sz w:val="20"/>
        <w:szCs w:val="32"/>
        <w:lang w:val="pl-PL"/>
      </w:rPr>
      <w:t xml:space="preserve">nr </w:t>
    </w:r>
    <w:r w:rsidR="00C43EA9" w:rsidRPr="00592290">
      <w:rPr>
        <w:rFonts w:ascii="Cambria" w:hAnsi="Cambria"/>
        <w:i/>
        <w:sz w:val="20"/>
        <w:szCs w:val="32"/>
      </w:rPr>
      <w:t>DZP/KO/</w:t>
    </w:r>
    <w:r w:rsidR="00B31D86">
      <w:rPr>
        <w:rFonts w:ascii="Cambria" w:hAnsi="Cambria"/>
        <w:i/>
        <w:sz w:val="20"/>
        <w:szCs w:val="32"/>
        <w:lang w:val="pl-PL"/>
      </w:rPr>
      <w:t>……</w:t>
    </w:r>
    <w:r w:rsidR="00C43EA9" w:rsidRPr="00592290">
      <w:rPr>
        <w:rFonts w:ascii="Cambria" w:hAnsi="Cambria"/>
        <w:i/>
        <w:sz w:val="20"/>
        <w:szCs w:val="32"/>
      </w:rPr>
      <w:t>/201</w:t>
    </w:r>
    <w:r w:rsidR="00742806">
      <w:rPr>
        <w:rFonts w:ascii="Cambria" w:hAnsi="Cambria"/>
        <w:i/>
        <w:sz w:val="20"/>
        <w:szCs w:val="32"/>
        <w:lang w:val="pl-PL"/>
      </w:rPr>
      <w:t>8</w:t>
    </w:r>
  </w:p>
  <w:p w14:paraId="0586B366" w14:textId="77777777"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24198A"/>
    <w:multiLevelType w:val="hybridMultilevel"/>
    <w:tmpl w:val="DF2C1B06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50A1C4C">
      <w:start w:val="1"/>
      <w:numFmt w:val="lowerLetter"/>
      <w:lvlText w:val="%3)"/>
      <w:lvlJc w:val="right"/>
      <w:pPr>
        <w:ind w:left="1800" w:hanging="180"/>
      </w:pPr>
      <w:rPr>
        <w:rFonts w:ascii="Bookman Old Style" w:eastAsia="Times New Roman" w:hAnsi="Bookman Old Style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D85AA3"/>
    <w:multiLevelType w:val="hybridMultilevel"/>
    <w:tmpl w:val="ADE6D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26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9D7F32"/>
    <w:multiLevelType w:val="hybridMultilevel"/>
    <w:tmpl w:val="3DE633A2"/>
    <w:lvl w:ilvl="0" w:tplc="4DC2A206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242"/>
    <w:multiLevelType w:val="hybridMultilevel"/>
    <w:tmpl w:val="8A0C7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125"/>
    <w:multiLevelType w:val="hybridMultilevel"/>
    <w:tmpl w:val="372E2C48"/>
    <w:lvl w:ilvl="0" w:tplc="0DD02C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430831"/>
    <w:multiLevelType w:val="hybridMultilevel"/>
    <w:tmpl w:val="E4DC8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1C90"/>
    <w:multiLevelType w:val="hybridMultilevel"/>
    <w:tmpl w:val="86504B36"/>
    <w:lvl w:ilvl="0" w:tplc="0FC42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BE14BF1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4AB2"/>
    <w:multiLevelType w:val="hybridMultilevel"/>
    <w:tmpl w:val="A5E86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1A1"/>
    <w:multiLevelType w:val="hybridMultilevel"/>
    <w:tmpl w:val="DBFE42D2"/>
    <w:lvl w:ilvl="0" w:tplc="A17E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277D5"/>
    <w:multiLevelType w:val="hybridMultilevel"/>
    <w:tmpl w:val="06789A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FFF6A4F"/>
    <w:multiLevelType w:val="hybridMultilevel"/>
    <w:tmpl w:val="749E3EFA"/>
    <w:lvl w:ilvl="0" w:tplc="7EB8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913FFF"/>
    <w:multiLevelType w:val="hybridMultilevel"/>
    <w:tmpl w:val="7F8C8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2"/>
  </w:num>
  <w:num w:numId="8">
    <w:abstractNumId w:val="30"/>
  </w:num>
  <w:num w:numId="9">
    <w:abstractNumId w:val="29"/>
  </w:num>
  <w:num w:numId="10">
    <w:abstractNumId w:val="19"/>
  </w:num>
  <w:num w:numId="11">
    <w:abstractNumId w:val="28"/>
  </w:num>
  <w:num w:numId="12">
    <w:abstractNumId w:val="27"/>
  </w:num>
  <w:num w:numId="13">
    <w:abstractNumId w:val="16"/>
  </w:num>
  <w:num w:numId="14">
    <w:abstractNumId w:val="22"/>
  </w:num>
  <w:num w:numId="15">
    <w:abstractNumId w:val="18"/>
  </w:num>
  <w:num w:numId="16">
    <w:abstractNumId w:val="20"/>
  </w:num>
  <w:num w:numId="17">
    <w:abstractNumId w:val="31"/>
  </w:num>
  <w:num w:numId="18">
    <w:abstractNumId w:val="17"/>
  </w:num>
  <w:num w:numId="19">
    <w:abstractNumId w:val="24"/>
  </w:num>
  <w:num w:numId="20">
    <w:abstractNumId w:val="21"/>
  </w:num>
  <w:num w:numId="21">
    <w:abstractNumId w:val="13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5"/>
    <w:lvlOverride w:ilvl="0">
      <w:startOverride w:val="1"/>
    </w:lvlOverride>
  </w:num>
  <w:num w:numId="2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9"/>
    <w:rsid w:val="00005149"/>
    <w:rsid w:val="00006748"/>
    <w:rsid w:val="000211FC"/>
    <w:rsid w:val="000223F6"/>
    <w:rsid w:val="00024C15"/>
    <w:rsid w:val="00031B75"/>
    <w:rsid w:val="000364FC"/>
    <w:rsid w:val="00040195"/>
    <w:rsid w:val="00052162"/>
    <w:rsid w:val="00061516"/>
    <w:rsid w:val="000718F9"/>
    <w:rsid w:val="00072DB2"/>
    <w:rsid w:val="000763A8"/>
    <w:rsid w:val="000768FB"/>
    <w:rsid w:val="0009576B"/>
    <w:rsid w:val="0009644E"/>
    <w:rsid w:val="000B15FC"/>
    <w:rsid w:val="000B5017"/>
    <w:rsid w:val="000C5DBA"/>
    <w:rsid w:val="000F6EF3"/>
    <w:rsid w:val="000F70CA"/>
    <w:rsid w:val="000F7E33"/>
    <w:rsid w:val="00104A37"/>
    <w:rsid w:val="00104E3F"/>
    <w:rsid w:val="001146E2"/>
    <w:rsid w:val="001159F8"/>
    <w:rsid w:val="00117D0B"/>
    <w:rsid w:val="00124B6C"/>
    <w:rsid w:val="00124D75"/>
    <w:rsid w:val="001256F3"/>
    <w:rsid w:val="001313E7"/>
    <w:rsid w:val="00155BCA"/>
    <w:rsid w:val="0016105C"/>
    <w:rsid w:val="001631D0"/>
    <w:rsid w:val="00166852"/>
    <w:rsid w:val="00177624"/>
    <w:rsid w:val="00187D18"/>
    <w:rsid w:val="001B558B"/>
    <w:rsid w:val="001B61CF"/>
    <w:rsid w:val="001C5CF4"/>
    <w:rsid w:val="001D4056"/>
    <w:rsid w:val="001D444B"/>
    <w:rsid w:val="001E07F7"/>
    <w:rsid w:val="001E7600"/>
    <w:rsid w:val="00205954"/>
    <w:rsid w:val="00205F83"/>
    <w:rsid w:val="002072C9"/>
    <w:rsid w:val="00224B6B"/>
    <w:rsid w:val="00242484"/>
    <w:rsid w:val="0024325A"/>
    <w:rsid w:val="00261C90"/>
    <w:rsid w:val="00263A05"/>
    <w:rsid w:val="002644C3"/>
    <w:rsid w:val="00264D69"/>
    <w:rsid w:val="002978A5"/>
    <w:rsid w:val="002A3A58"/>
    <w:rsid w:val="002A61A7"/>
    <w:rsid w:val="002A6226"/>
    <w:rsid w:val="002B5A4A"/>
    <w:rsid w:val="002D5FF7"/>
    <w:rsid w:val="002E0CFB"/>
    <w:rsid w:val="00304813"/>
    <w:rsid w:val="00317070"/>
    <w:rsid w:val="0032092A"/>
    <w:rsid w:val="00321202"/>
    <w:rsid w:val="0032516F"/>
    <w:rsid w:val="00326414"/>
    <w:rsid w:val="00326C1E"/>
    <w:rsid w:val="00327525"/>
    <w:rsid w:val="00345813"/>
    <w:rsid w:val="00346B92"/>
    <w:rsid w:val="003533D5"/>
    <w:rsid w:val="003548A6"/>
    <w:rsid w:val="00363337"/>
    <w:rsid w:val="0037274B"/>
    <w:rsid w:val="003861EA"/>
    <w:rsid w:val="003944D6"/>
    <w:rsid w:val="00396088"/>
    <w:rsid w:val="003A27C3"/>
    <w:rsid w:val="003B19A4"/>
    <w:rsid w:val="003C56F7"/>
    <w:rsid w:val="003C7BD9"/>
    <w:rsid w:val="003D2E76"/>
    <w:rsid w:val="003D376C"/>
    <w:rsid w:val="003D5A99"/>
    <w:rsid w:val="003D5E93"/>
    <w:rsid w:val="003E2233"/>
    <w:rsid w:val="003E7666"/>
    <w:rsid w:val="003F6EF5"/>
    <w:rsid w:val="0040101E"/>
    <w:rsid w:val="00401F7A"/>
    <w:rsid w:val="004033CC"/>
    <w:rsid w:val="00403F1C"/>
    <w:rsid w:val="00413EB6"/>
    <w:rsid w:val="004162A3"/>
    <w:rsid w:val="00416B16"/>
    <w:rsid w:val="00416C8C"/>
    <w:rsid w:val="00422332"/>
    <w:rsid w:val="00422C80"/>
    <w:rsid w:val="00423147"/>
    <w:rsid w:val="004249BB"/>
    <w:rsid w:val="00426446"/>
    <w:rsid w:val="00436AAB"/>
    <w:rsid w:val="00437508"/>
    <w:rsid w:val="00437BF3"/>
    <w:rsid w:val="00447849"/>
    <w:rsid w:val="00450CD1"/>
    <w:rsid w:val="0045388C"/>
    <w:rsid w:val="00455C91"/>
    <w:rsid w:val="00456E75"/>
    <w:rsid w:val="004570CC"/>
    <w:rsid w:val="00467503"/>
    <w:rsid w:val="0049100D"/>
    <w:rsid w:val="004A1381"/>
    <w:rsid w:val="004C479A"/>
    <w:rsid w:val="004D37A4"/>
    <w:rsid w:val="004D6696"/>
    <w:rsid w:val="004F546B"/>
    <w:rsid w:val="004F78F4"/>
    <w:rsid w:val="00522813"/>
    <w:rsid w:val="005340C5"/>
    <w:rsid w:val="0054573A"/>
    <w:rsid w:val="005518E2"/>
    <w:rsid w:val="00553B8B"/>
    <w:rsid w:val="00587336"/>
    <w:rsid w:val="00587BD6"/>
    <w:rsid w:val="00592290"/>
    <w:rsid w:val="00597E52"/>
    <w:rsid w:val="005A40E5"/>
    <w:rsid w:val="005B3961"/>
    <w:rsid w:val="005B7B98"/>
    <w:rsid w:val="005C485C"/>
    <w:rsid w:val="005C4BA3"/>
    <w:rsid w:val="005D6C49"/>
    <w:rsid w:val="005E3F80"/>
    <w:rsid w:val="005E5919"/>
    <w:rsid w:val="006012E9"/>
    <w:rsid w:val="00617534"/>
    <w:rsid w:val="006276A0"/>
    <w:rsid w:val="00635930"/>
    <w:rsid w:val="00636B9E"/>
    <w:rsid w:val="00637A34"/>
    <w:rsid w:val="00642D78"/>
    <w:rsid w:val="00650C61"/>
    <w:rsid w:val="006548CB"/>
    <w:rsid w:val="00662118"/>
    <w:rsid w:val="006666D5"/>
    <w:rsid w:val="0067119E"/>
    <w:rsid w:val="00672106"/>
    <w:rsid w:val="00676554"/>
    <w:rsid w:val="00684D15"/>
    <w:rsid w:val="00685AD9"/>
    <w:rsid w:val="006942D6"/>
    <w:rsid w:val="006B14AB"/>
    <w:rsid w:val="006B71EF"/>
    <w:rsid w:val="006C1A18"/>
    <w:rsid w:val="006C333D"/>
    <w:rsid w:val="006E493E"/>
    <w:rsid w:val="00703A63"/>
    <w:rsid w:val="00703F9F"/>
    <w:rsid w:val="00710C38"/>
    <w:rsid w:val="00712CC9"/>
    <w:rsid w:val="00713DA0"/>
    <w:rsid w:val="00714154"/>
    <w:rsid w:val="00716D48"/>
    <w:rsid w:val="007351B1"/>
    <w:rsid w:val="00735A13"/>
    <w:rsid w:val="00737E43"/>
    <w:rsid w:val="00742806"/>
    <w:rsid w:val="00742999"/>
    <w:rsid w:val="00751351"/>
    <w:rsid w:val="00767426"/>
    <w:rsid w:val="00786A39"/>
    <w:rsid w:val="007A4645"/>
    <w:rsid w:val="007A7B1F"/>
    <w:rsid w:val="007B30AF"/>
    <w:rsid w:val="007B3ECC"/>
    <w:rsid w:val="007B4FF8"/>
    <w:rsid w:val="007B56F2"/>
    <w:rsid w:val="007C46B3"/>
    <w:rsid w:val="007E284F"/>
    <w:rsid w:val="007F2110"/>
    <w:rsid w:val="007F2436"/>
    <w:rsid w:val="007F41B9"/>
    <w:rsid w:val="007F52DA"/>
    <w:rsid w:val="007F5DF1"/>
    <w:rsid w:val="00803170"/>
    <w:rsid w:val="00821704"/>
    <w:rsid w:val="00821ED7"/>
    <w:rsid w:val="00822C2C"/>
    <w:rsid w:val="00823736"/>
    <w:rsid w:val="00830EF8"/>
    <w:rsid w:val="00832CA2"/>
    <w:rsid w:val="00833E83"/>
    <w:rsid w:val="00841883"/>
    <w:rsid w:val="00844FAD"/>
    <w:rsid w:val="00852174"/>
    <w:rsid w:val="00854C92"/>
    <w:rsid w:val="008563AB"/>
    <w:rsid w:val="008575C3"/>
    <w:rsid w:val="00874E76"/>
    <w:rsid w:val="00880618"/>
    <w:rsid w:val="0088305E"/>
    <w:rsid w:val="0088448D"/>
    <w:rsid w:val="00886F9F"/>
    <w:rsid w:val="008A0BAA"/>
    <w:rsid w:val="008A1D13"/>
    <w:rsid w:val="008A2A8B"/>
    <w:rsid w:val="008A549A"/>
    <w:rsid w:val="008C201A"/>
    <w:rsid w:val="008C3809"/>
    <w:rsid w:val="008D4D9A"/>
    <w:rsid w:val="008D67E9"/>
    <w:rsid w:val="008E0BB9"/>
    <w:rsid w:val="008E5528"/>
    <w:rsid w:val="008E5999"/>
    <w:rsid w:val="008F2BBD"/>
    <w:rsid w:val="008F38F2"/>
    <w:rsid w:val="008F563A"/>
    <w:rsid w:val="00905DF3"/>
    <w:rsid w:val="009201D8"/>
    <w:rsid w:val="00926544"/>
    <w:rsid w:val="0093128D"/>
    <w:rsid w:val="00931393"/>
    <w:rsid w:val="00943DA3"/>
    <w:rsid w:val="00954F79"/>
    <w:rsid w:val="009607FF"/>
    <w:rsid w:val="00962460"/>
    <w:rsid w:val="00972457"/>
    <w:rsid w:val="00973DB4"/>
    <w:rsid w:val="009826FD"/>
    <w:rsid w:val="00991229"/>
    <w:rsid w:val="009A760D"/>
    <w:rsid w:val="009B03B2"/>
    <w:rsid w:val="009B184C"/>
    <w:rsid w:val="009B6CE7"/>
    <w:rsid w:val="009C3287"/>
    <w:rsid w:val="009D7803"/>
    <w:rsid w:val="009E64CA"/>
    <w:rsid w:val="009F3E4B"/>
    <w:rsid w:val="009F6902"/>
    <w:rsid w:val="00A122B7"/>
    <w:rsid w:val="00A21188"/>
    <w:rsid w:val="00A30172"/>
    <w:rsid w:val="00A33FD5"/>
    <w:rsid w:val="00A35FB5"/>
    <w:rsid w:val="00A4332B"/>
    <w:rsid w:val="00A46F00"/>
    <w:rsid w:val="00A5770F"/>
    <w:rsid w:val="00A615A0"/>
    <w:rsid w:val="00A662A5"/>
    <w:rsid w:val="00A66BC8"/>
    <w:rsid w:val="00A84E71"/>
    <w:rsid w:val="00A928E5"/>
    <w:rsid w:val="00AB1C8D"/>
    <w:rsid w:val="00AB205C"/>
    <w:rsid w:val="00AB4CFF"/>
    <w:rsid w:val="00AB659F"/>
    <w:rsid w:val="00AD5640"/>
    <w:rsid w:val="00AE25EA"/>
    <w:rsid w:val="00AE3215"/>
    <w:rsid w:val="00AF0269"/>
    <w:rsid w:val="00AF7E35"/>
    <w:rsid w:val="00B03792"/>
    <w:rsid w:val="00B177B4"/>
    <w:rsid w:val="00B179FB"/>
    <w:rsid w:val="00B30CCF"/>
    <w:rsid w:val="00B31D86"/>
    <w:rsid w:val="00B3507E"/>
    <w:rsid w:val="00B44552"/>
    <w:rsid w:val="00B551DF"/>
    <w:rsid w:val="00B670DE"/>
    <w:rsid w:val="00B7370C"/>
    <w:rsid w:val="00B74541"/>
    <w:rsid w:val="00B81D48"/>
    <w:rsid w:val="00B90684"/>
    <w:rsid w:val="00B951BF"/>
    <w:rsid w:val="00BA5BD3"/>
    <w:rsid w:val="00BB0A16"/>
    <w:rsid w:val="00BB379D"/>
    <w:rsid w:val="00BB5891"/>
    <w:rsid w:val="00BC45F2"/>
    <w:rsid w:val="00BC54A2"/>
    <w:rsid w:val="00BD37A3"/>
    <w:rsid w:val="00BE1E25"/>
    <w:rsid w:val="00BF5114"/>
    <w:rsid w:val="00C0060A"/>
    <w:rsid w:val="00C04A65"/>
    <w:rsid w:val="00C07A2E"/>
    <w:rsid w:val="00C159A8"/>
    <w:rsid w:val="00C43EA9"/>
    <w:rsid w:val="00C500F2"/>
    <w:rsid w:val="00C50A4B"/>
    <w:rsid w:val="00C53383"/>
    <w:rsid w:val="00C65B4F"/>
    <w:rsid w:val="00C741C7"/>
    <w:rsid w:val="00C767AF"/>
    <w:rsid w:val="00C80324"/>
    <w:rsid w:val="00C80740"/>
    <w:rsid w:val="00C81094"/>
    <w:rsid w:val="00C85505"/>
    <w:rsid w:val="00C909F4"/>
    <w:rsid w:val="00C96233"/>
    <w:rsid w:val="00CB39F2"/>
    <w:rsid w:val="00CC147D"/>
    <w:rsid w:val="00CC23B7"/>
    <w:rsid w:val="00CD2961"/>
    <w:rsid w:val="00CD388B"/>
    <w:rsid w:val="00CD51E5"/>
    <w:rsid w:val="00CE04B2"/>
    <w:rsid w:val="00CF2843"/>
    <w:rsid w:val="00CF643C"/>
    <w:rsid w:val="00D32067"/>
    <w:rsid w:val="00D33A18"/>
    <w:rsid w:val="00D42D3D"/>
    <w:rsid w:val="00D45FFB"/>
    <w:rsid w:val="00D47F67"/>
    <w:rsid w:val="00D57EAF"/>
    <w:rsid w:val="00D6189F"/>
    <w:rsid w:val="00D70CFB"/>
    <w:rsid w:val="00D75A28"/>
    <w:rsid w:val="00D76963"/>
    <w:rsid w:val="00D8243F"/>
    <w:rsid w:val="00D851A0"/>
    <w:rsid w:val="00D92284"/>
    <w:rsid w:val="00DA4FF8"/>
    <w:rsid w:val="00DA5628"/>
    <w:rsid w:val="00DA7ED3"/>
    <w:rsid w:val="00DB0682"/>
    <w:rsid w:val="00DD3A10"/>
    <w:rsid w:val="00DD6AF8"/>
    <w:rsid w:val="00DD76A9"/>
    <w:rsid w:val="00DF3AD6"/>
    <w:rsid w:val="00E0386E"/>
    <w:rsid w:val="00E03CD7"/>
    <w:rsid w:val="00E065E0"/>
    <w:rsid w:val="00E1107C"/>
    <w:rsid w:val="00E17D8C"/>
    <w:rsid w:val="00E23872"/>
    <w:rsid w:val="00E25AF7"/>
    <w:rsid w:val="00E27A6C"/>
    <w:rsid w:val="00E300FF"/>
    <w:rsid w:val="00E36A3D"/>
    <w:rsid w:val="00E41583"/>
    <w:rsid w:val="00E430AE"/>
    <w:rsid w:val="00E509EF"/>
    <w:rsid w:val="00E54CC3"/>
    <w:rsid w:val="00E612EC"/>
    <w:rsid w:val="00E616BF"/>
    <w:rsid w:val="00E62536"/>
    <w:rsid w:val="00E75E84"/>
    <w:rsid w:val="00E7795C"/>
    <w:rsid w:val="00E811D8"/>
    <w:rsid w:val="00E83A9C"/>
    <w:rsid w:val="00E92B94"/>
    <w:rsid w:val="00E93A6F"/>
    <w:rsid w:val="00EB1A70"/>
    <w:rsid w:val="00EC1407"/>
    <w:rsid w:val="00EC18B1"/>
    <w:rsid w:val="00EC2DFF"/>
    <w:rsid w:val="00EC65A3"/>
    <w:rsid w:val="00EC7BC4"/>
    <w:rsid w:val="00ED4A2C"/>
    <w:rsid w:val="00EE2574"/>
    <w:rsid w:val="00EE31C9"/>
    <w:rsid w:val="00EE518C"/>
    <w:rsid w:val="00EF3941"/>
    <w:rsid w:val="00F00301"/>
    <w:rsid w:val="00F0223B"/>
    <w:rsid w:val="00F16F63"/>
    <w:rsid w:val="00F24477"/>
    <w:rsid w:val="00F30B7F"/>
    <w:rsid w:val="00F44F0F"/>
    <w:rsid w:val="00F44F2E"/>
    <w:rsid w:val="00F57F79"/>
    <w:rsid w:val="00F63592"/>
    <w:rsid w:val="00F63834"/>
    <w:rsid w:val="00F70D96"/>
    <w:rsid w:val="00F723ED"/>
    <w:rsid w:val="00F80358"/>
    <w:rsid w:val="00F80AEA"/>
    <w:rsid w:val="00F8161E"/>
    <w:rsid w:val="00F906F6"/>
    <w:rsid w:val="00F964BD"/>
    <w:rsid w:val="00F97B73"/>
    <w:rsid w:val="00FA40F2"/>
    <w:rsid w:val="00FB27E9"/>
    <w:rsid w:val="00FB3CD2"/>
    <w:rsid w:val="00FB5D54"/>
    <w:rsid w:val="00FD0188"/>
    <w:rsid w:val="00FE2A45"/>
    <w:rsid w:val="00FE6BE8"/>
    <w:rsid w:val="00FF093B"/>
    <w:rsid w:val="00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B2D5"/>
  <w15:docId w15:val="{47F5AFEA-5282-4101-B487-AB3256C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  <w:style w:type="paragraph" w:customStyle="1" w:styleId="Tekstpodstawowy31">
    <w:name w:val="Tekst podstawowy 31"/>
    <w:basedOn w:val="Normalny"/>
    <w:rsid w:val="009D780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3961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FE6B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E6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6BE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BE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3247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22684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Jonienc</cp:lastModifiedBy>
  <cp:revision>29</cp:revision>
  <cp:lastPrinted>2017-12-18T12:54:00Z</cp:lastPrinted>
  <dcterms:created xsi:type="dcterms:W3CDTF">2016-09-27T10:13:00Z</dcterms:created>
  <dcterms:modified xsi:type="dcterms:W3CDTF">2017-12-18T12:54:00Z</dcterms:modified>
</cp:coreProperties>
</file>