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60A0207D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C34FA1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361FCA">
        <w:rPr>
          <w:rFonts w:ascii="Bookman Old Style" w:hAnsi="Bookman Old Style"/>
          <w:b/>
          <w:sz w:val="24"/>
          <w:lang w:val="pl-PL"/>
        </w:rPr>
        <w:t>7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4A5B7F69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C34FA1">
        <w:rPr>
          <w:rFonts w:ascii="Bookman Old Style" w:hAnsi="Bookman Old Style"/>
          <w:b/>
          <w:szCs w:val="20"/>
        </w:rPr>
        <w:t xml:space="preserve">…… …………………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C34FA1">
        <w:rPr>
          <w:rFonts w:ascii="Bookman Old Style" w:hAnsi="Bookman Old Style"/>
          <w:b/>
          <w:szCs w:val="20"/>
        </w:rPr>
        <w:t>7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6FF50435" w14:textId="11DAD4AD" w:rsidR="00F7145F" w:rsidRPr="009E6BC1" w:rsidRDefault="00F7145F" w:rsidP="00F7145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823BFE">
        <w:rPr>
          <w:rFonts w:ascii="Bookman Old Style" w:hAnsi="Bookman Old Style"/>
          <w:sz w:val="20"/>
          <w:szCs w:val="20"/>
        </w:rPr>
        <w:t>itał zakładowy w wysokości: 11.5</w:t>
      </w:r>
      <w:r w:rsidRPr="009E6BC1">
        <w:rPr>
          <w:rFonts w:ascii="Bookman Old Style" w:hAnsi="Bookman Old Style"/>
          <w:sz w:val="20"/>
          <w:szCs w:val="20"/>
        </w:rPr>
        <w:t>00.000,00zł w całości wniesiony,</w:t>
      </w:r>
    </w:p>
    <w:p w14:paraId="0586B2DB" w14:textId="25AF47B6" w:rsidR="00264D69" w:rsidRPr="00E430AE" w:rsidRDefault="00F7145F" w:rsidP="00F7145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A87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472553BE" w14:textId="011903CF" w:rsidR="00781F23" w:rsidRPr="00D6673C" w:rsidRDefault="00C34FA1" w:rsidP="00781F2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>
        <w:rPr>
          <w:rFonts w:ascii="Bookman Old Style" w:hAnsi="Bookman Old Style" w:cs="Arial Narrow"/>
          <w:sz w:val="20"/>
          <w:szCs w:val="20"/>
        </w:rPr>
        <w:t xml:space="preserve">prowadzącą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 posiadając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prawo wykonywania zawodu </w:t>
      </w:r>
      <w:r>
        <w:rPr>
          <w:rFonts w:ascii="Bookman Old Style" w:hAnsi="Bookman Old Style" w:cs="Arial Narrow"/>
          <w:b/>
          <w:sz w:val="20"/>
          <w:szCs w:val="20"/>
        </w:rPr>
        <w:t>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 w:rsidRPr="00D6673C">
        <w:rPr>
          <w:rFonts w:ascii="Bookman Old Style" w:hAnsi="Bookman Old Style" w:cs="Arial Narrow"/>
          <w:sz w:val="20"/>
          <w:szCs w:val="20"/>
        </w:rPr>
        <w:t>wpisan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do rejestru podmiotów wykonujących działalność leczniczą pod numerem księgi rejestrowej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781F23">
        <w:rPr>
          <w:rFonts w:ascii="Bookman Old Style" w:hAnsi="Bookman Old Style" w:cs="Arial Narrow"/>
          <w:sz w:val="20"/>
          <w:szCs w:val="20"/>
        </w:rPr>
        <w:t xml:space="preserve">, </w:t>
      </w:r>
      <w:r w:rsidR="00781F23" w:rsidRPr="00911AC4">
        <w:rPr>
          <w:rFonts w:ascii="Bookman Old Style" w:hAnsi="Bookman Old Style"/>
          <w:sz w:val="20"/>
          <w:szCs w:val="20"/>
        </w:rPr>
        <w:t>posługując</w:t>
      </w:r>
      <w:r w:rsidR="00781F23">
        <w:rPr>
          <w:rFonts w:ascii="Bookman Old Style" w:hAnsi="Bookman Old Style"/>
          <w:sz w:val="20"/>
          <w:szCs w:val="20"/>
        </w:rPr>
        <w:t xml:space="preserve">ą </w:t>
      </w:r>
      <w:r w:rsidR="00781F23" w:rsidRPr="00D6673C">
        <w:rPr>
          <w:rFonts w:ascii="Bookman Old Style" w:hAnsi="Bookman Old Style"/>
          <w:sz w:val="20"/>
          <w:szCs w:val="20"/>
        </w:rPr>
        <w:t xml:space="preserve">się NIP: </w:t>
      </w:r>
      <w:r>
        <w:rPr>
          <w:rFonts w:ascii="Bookman Old Style" w:hAnsi="Bookman Old Style"/>
          <w:sz w:val="20"/>
          <w:szCs w:val="20"/>
        </w:rPr>
        <w:t xml:space="preserve">……… </w:t>
      </w:r>
      <w:r w:rsidR="00781F23" w:rsidRPr="00D6673C">
        <w:rPr>
          <w:rFonts w:ascii="Bookman Old Style" w:hAnsi="Bookman Old Style"/>
          <w:sz w:val="20"/>
          <w:szCs w:val="20"/>
        </w:rPr>
        <w:t xml:space="preserve">oraz REGON </w:t>
      </w:r>
      <w:r>
        <w:rPr>
          <w:rFonts w:ascii="Bookman Old Style" w:hAnsi="Bookman Old Style"/>
          <w:sz w:val="20"/>
          <w:szCs w:val="20"/>
        </w:rPr>
        <w:t>…………</w:t>
      </w:r>
      <w:r w:rsidR="00781F23" w:rsidRPr="00D6673C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6299C22" w:rsidR="001B558B" w:rsidRPr="00E430AE" w:rsidRDefault="00C34FA1" w:rsidP="00781F2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</w:t>
      </w:r>
      <w:r w:rsidR="00781F23" w:rsidRPr="00E430AE">
        <w:rPr>
          <w:rFonts w:ascii="Bookman Old Style" w:hAnsi="Bookman Old Style"/>
          <w:sz w:val="20"/>
          <w:szCs w:val="20"/>
        </w:rPr>
        <w:t>wan</w:t>
      </w:r>
      <w:r w:rsidR="00781F23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(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>
        <w:rPr>
          <w:rFonts w:ascii="Bookman Old Style" w:hAnsi="Bookman Old Style"/>
          <w:sz w:val="20"/>
          <w:szCs w:val="20"/>
        </w:rPr>
        <w:t>)</w:t>
      </w:r>
      <w:r w:rsidR="00781F23">
        <w:rPr>
          <w:rFonts w:ascii="Bookman Old Style" w:hAnsi="Bookman Old Style"/>
          <w:sz w:val="20"/>
          <w:szCs w:val="20"/>
        </w:rPr>
        <w:t xml:space="preserve"> </w:t>
      </w:r>
      <w:r w:rsidR="00781F23" w:rsidRPr="00E430AE">
        <w:rPr>
          <w:rFonts w:ascii="Bookman Old Style" w:hAnsi="Bookman Old Style"/>
          <w:sz w:val="20"/>
          <w:szCs w:val="20"/>
        </w:rPr>
        <w:t xml:space="preserve">dalej </w:t>
      </w:r>
      <w:r w:rsidR="00781F23" w:rsidRPr="00E430AE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2C9DC90B" w14:textId="77777777" w:rsidR="00A873FA" w:rsidRDefault="00A873FA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05576938" w:rsidR="007F52DA" w:rsidRPr="00E430AE" w:rsidRDefault="007F52DA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361FCA">
        <w:rPr>
          <w:rFonts w:ascii="Bookman Old Style" w:eastAsia="Bookman Old Style" w:hAnsi="Bookman Old Style"/>
          <w:sz w:val="20"/>
          <w:szCs w:val="20"/>
        </w:rPr>
        <w:t>lekarza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CE9FA06" w14:textId="771B1B33" w:rsidR="00D0680B" w:rsidRPr="00D0680B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</w:t>
      </w:r>
      <w:r w:rsidR="00597E52" w:rsidRPr="00D0680B">
        <w:rPr>
          <w:rFonts w:ascii="Bookman Old Style" w:hAnsi="Bookman Old Style"/>
        </w:rPr>
        <w:t>Z</w:t>
      </w:r>
      <w:r w:rsidRPr="00D0680B">
        <w:rPr>
          <w:rFonts w:ascii="Bookman Old Style" w:hAnsi="Bookman Old Style"/>
        </w:rPr>
        <w:t xml:space="preserve">amówienia zleca a Przyjmujący </w:t>
      </w:r>
      <w:r w:rsidR="00597E52" w:rsidRPr="00D0680B">
        <w:rPr>
          <w:rFonts w:ascii="Bookman Old Style" w:hAnsi="Bookman Old Style"/>
        </w:rPr>
        <w:t>Z</w:t>
      </w:r>
      <w:r w:rsidR="00261C90" w:rsidRPr="00D0680B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0680B">
        <w:rPr>
          <w:rFonts w:ascii="Bookman Old Style" w:eastAsia="Bookman Old Style" w:hAnsi="Bookman Old Style"/>
        </w:rPr>
        <w:t xml:space="preserve">polegających na pełnieniu </w:t>
      </w:r>
      <w:r w:rsidR="00261C90" w:rsidRPr="00D0680B">
        <w:rPr>
          <w:rFonts w:ascii="Bookman Old Style" w:hAnsi="Bookman Old Style"/>
          <w:color w:val="000000"/>
          <w:kern w:val="144"/>
        </w:rPr>
        <w:t>obowiązków</w:t>
      </w:r>
      <w:r w:rsidR="009D7803" w:rsidRPr="00D0680B">
        <w:rPr>
          <w:rFonts w:ascii="Bookman Old Style" w:hAnsi="Bookman Old Style"/>
          <w:color w:val="000000"/>
          <w:kern w:val="144"/>
        </w:rPr>
        <w:t xml:space="preserve"> </w:t>
      </w:r>
      <w:r w:rsidR="00D0680B" w:rsidRPr="00781F23">
        <w:rPr>
          <w:rFonts w:ascii="Bookman Old Style" w:hAnsi="Bookman Old Style"/>
          <w:b/>
          <w:color w:val="000000"/>
          <w:kern w:val="144"/>
        </w:rPr>
        <w:t>lekarza Ośrodka Rehabilitacji Dziennej i</w:t>
      </w:r>
      <w:r w:rsidR="00D0680B" w:rsidRPr="00781F23">
        <w:rPr>
          <w:rFonts w:ascii="Bookman Old Style" w:hAnsi="Bookman Old Style"/>
          <w:b/>
        </w:rPr>
        <w:t xml:space="preserve"> Lekarskiej Ambulatoryjnej Opieki Rehabilitacyjnej</w:t>
      </w:r>
      <w:r w:rsidR="00A873FA" w:rsidRPr="00781F23">
        <w:rPr>
          <w:rFonts w:ascii="Bookman Old Style" w:hAnsi="Bookman Old Style"/>
          <w:b/>
        </w:rPr>
        <w:t xml:space="preserve"> </w:t>
      </w:r>
      <w:r w:rsidR="00D0680B" w:rsidRPr="00781F23">
        <w:rPr>
          <w:rFonts w:ascii="Bookman Old Style" w:hAnsi="Bookman Old Style"/>
          <w:b/>
          <w:color w:val="000000"/>
          <w:kern w:val="144"/>
        </w:rPr>
        <w:t xml:space="preserve">w </w:t>
      </w:r>
      <w:r w:rsidR="00C34FA1">
        <w:rPr>
          <w:rFonts w:ascii="Bookman Old Style" w:hAnsi="Bookman Old Style"/>
          <w:b/>
          <w:color w:val="000000"/>
          <w:kern w:val="144"/>
        </w:rPr>
        <w:t>Kup</w:t>
      </w:r>
      <w:r w:rsidR="00D0680B" w:rsidRPr="00781F23">
        <w:rPr>
          <w:rFonts w:ascii="Bookman Old Style" w:hAnsi="Bookman Old Style"/>
          <w:color w:val="000000"/>
          <w:kern w:val="144"/>
        </w:rPr>
        <w:t>.</w:t>
      </w:r>
    </w:p>
    <w:p w14:paraId="4D5A7A15" w14:textId="7926B5CA" w:rsidR="001D02F7" w:rsidRPr="005B6A79" w:rsidRDefault="001D02F7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 xml:space="preserve">Obowiązki lekarza </w:t>
      </w:r>
      <w:r w:rsidRPr="00781F23">
        <w:rPr>
          <w:rFonts w:ascii="Bookman Old Style" w:hAnsi="Bookman Old Style"/>
        </w:rPr>
        <w:t>O</w:t>
      </w:r>
      <w:r w:rsidR="00B37882" w:rsidRPr="00781F23">
        <w:rPr>
          <w:rFonts w:ascii="Bookman Old Style" w:hAnsi="Bookman Old Style"/>
        </w:rPr>
        <w:t>środka</w:t>
      </w:r>
      <w:r w:rsidR="00B37882">
        <w:rPr>
          <w:rFonts w:ascii="Bookman Old Style" w:hAnsi="Bookman Old Style"/>
        </w:rPr>
        <w:t xml:space="preserve"> </w:t>
      </w:r>
      <w:r w:rsidRPr="005B6A79">
        <w:rPr>
          <w:rFonts w:ascii="Bookman Old Style" w:hAnsi="Bookman Old Style"/>
        </w:rPr>
        <w:t xml:space="preserve">muszą być pełnione zgodnie z </w:t>
      </w:r>
      <w:r w:rsidR="00B37882">
        <w:rPr>
          <w:rFonts w:ascii="Bookman Old Style" w:hAnsi="Bookman Old Style"/>
        </w:rPr>
        <w:t xml:space="preserve">ustalonym </w:t>
      </w:r>
      <w:r w:rsidRPr="005B6A79">
        <w:rPr>
          <w:rFonts w:ascii="Bookman Old Style" w:hAnsi="Bookman Old Style"/>
        </w:rPr>
        <w:t>harmonogramem.</w:t>
      </w:r>
    </w:p>
    <w:p w14:paraId="0586B2E7" w14:textId="71BD17EB" w:rsidR="009D7803" w:rsidRPr="005B6A79" w:rsidRDefault="007B2C3C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>Obowiązki l</w:t>
      </w:r>
      <w:r w:rsidR="00B906D3" w:rsidRPr="005B6A79">
        <w:rPr>
          <w:rFonts w:ascii="Bookman Old Style" w:hAnsi="Bookman Old Style"/>
        </w:rPr>
        <w:t>ekarz</w:t>
      </w:r>
      <w:r w:rsidR="00F66379" w:rsidRPr="005B6A79">
        <w:rPr>
          <w:rFonts w:ascii="Bookman Old Style" w:hAnsi="Bookman Old Style"/>
        </w:rPr>
        <w:t>a</w:t>
      </w:r>
      <w:r w:rsidR="00B906D3" w:rsidRPr="005B6A79">
        <w:rPr>
          <w:rFonts w:ascii="Bookman Old Style" w:hAnsi="Bookman Old Style"/>
        </w:rPr>
        <w:t xml:space="preserve"> </w:t>
      </w:r>
      <w:r w:rsidR="00CA4CF1" w:rsidRPr="005B6A79">
        <w:rPr>
          <w:rFonts w:ascii="Bookman Old Style" w:hAnsi="Bookman Old Style"/>
        </w:rPr>
        <w:t xml:space="preserve">Poradni </w:t>
      </w:r>
      <w:r w:rsidRPr="005B6A79">
        <w:rPr>
          <w:rFonts w:ascii="Bookman Old Style" w:hAnsi="Bookman Old Style"/>
        </w:rPr>
        <w:t>muszą być pełnione zgodnie</w:t>
      </w:r>
      <w:r w:rsidR="009E15D4" w:rsidRPr="005B6A79">
        <w:rPr>
          <w:rFonts w:ascii="Bookman Old Style" w:hAnsi="Bookman Old Style"/>
        </w:rPr>
        <w:t xml:space="preserve"> </w:t>
      </w:r>
      <w:r w:rsidRPr="005B6A79">
        <w:rPr>
          <w:rFonts w:ascii="Bookman Old Style" w:hAnsi="Bookman Old Style"/>
        </w:rPr>
        <w:t>z harmonogramem pracy Poradni, zgłoszonym do NFZ.</w:t>
      </w:r>
    </w:p>
    <w:p w14:paraId="0586B2EA" w14:textId="006A9290" w:rsidR="009D7803" w:rsidRPr="00B551DF" w:rsidRDefault="009D7803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>amówienie zobowiązuje się do wykonywania codziennych obchodów (wizyt) lekarskich</w:t>
      </w:r>
      <w:r w:rsidR="00CA4CF1">
        <w:rPr>
          <w:rFonts w:ascii="Bookman Old Style" w:hAnsi="Bookman Old Style"/>
        </w:rPr>
        <w:t xml:space="preserve"> oraz codziennego </w:t>
      </w:r>
      <w:r w:rsidR="009E15D4">
        <w:rPr>
          <w:rFonts w:ascii="Bookman Old Style" w:hAnsi="Bookman Old Style"/>
        </w:rPr>
        <w:t xml:space="preserve">uczestniczenia w </w:t>
      </w:r>
      <w:r w:rsidR="00CA4CF1">
        <w:rPr>
          <w:rFonts w:ascii="Bookman Old Style" w:hAnsi="Bookman Old Style"/>
        </w:rPr>
        <w:t>odpraw</w:t>
      </w:r>
      <w:r w:rsidR="009E15D4">
        <w:rPr>
          <w:rFonts w:ascii="Bookman Old Style" w:hAnsi="Bookman Old Style"/>
        </w:rPr>
        <w:t>ach</w:t>
      </w:r>
      <w:r w:rsidR="00CA4CF1">
        <w:rPr>
          <w:rFonts w:ascii="Bookman Old Style" w:hAnsi="Bookman Old Style"/>
        </w:rPr>
        <w:t xml:space="preserve"> lekarskich</w:t>
      </w:r>
      <w:r w:rsidR="004A1381" w:rsidRPr="00E430AE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D" w14:textId="77777777" w:rsidR="00F44F0F" w:rsidRPr="00D0680B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1A1957F9" w14:textId="77777777" w:rsidR="00D0680B" w:rsidRPr="00E430AE" w:rsidRDefault="00D0680B" w:rsidP="00D0680B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5D18F62D" w14:textId="77777777" w:rsidR="00C34FA1" w:rsidRDefault="00C34FA1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 xml:space="preserve">ym </w:t>
      </w:r>
      <w:r w:rsidR="00737E43" w:rsidRPr="00E430AE">
        <w:rPr>
          <w:rFonts w:ascii="Bookman Old Style" w:hAnsi="Bookman Old Style"/>
          <w:sz w:val="20"/>
          <w:szCs w:val="20"/>
        </w:rPr>
        <w:lastRenderedPageBreak/>
        <w:t>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E430AE" w:rsidRDefault="00EC1407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>
        <w:rPr>
          <w:rFonts w:ascii="Bookman Old Style" w:hAnsi="Bookman Old Style"/>
          <w:sz w:val="20"/>
          <w:szCs w:val="20"/>
        </w:rPr>
        <w:t xml:space="preserve">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2" w14:textId="735FC2BE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E03CD7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E430AE">
        <w:rPr>
          <w:rFonts w:ascii="Bookman Old Style" w:hAnsi="Bookman Old Style"/>
          <w:b/>
          <w:sz w:val="20"/>
          <w:szCs w:val="20"/>
        </w:rPr>
        <w:t xml:space="preserve">dni </w:t>
      </w:r>
      <w:r w:rsidR="00E03CD7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E430AE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>amówienia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E430AE" w:rsidRDefault="007A4645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53F008F8" w14:textId="77777777" w:rsidR="00A873FA" w:rsidRDefault="00A873FA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3A94F5F9" w14:textId="77777777" w:rsidR="00A873FA" w:rsidRDefault="00A873FA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0ED5F95D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Kierownika </w:t>
      </w:r>
      <w:r w:rsidR="00005EF9">
        <w:rPr>
          <w:rFonts w:ascii="Bookman Old Style" w:hAnsi="Bookman Old Style" w:cs="Times New Roman"/>
          <w:sz w:val="20"/>
          <w:szCs w:val="20"/>
        </w:rPr>
        <w:t>Ośrodka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i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="00C34FA1">
        <w:rPr>
          <w:rFonts w:ascii="Bookman Old Style" w:hAnsi="Bookman Old Style" w:cs="Times New Roman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7FAD302A" w14:textId="77777777" w:rsidR="00A873FA" w:rsidRDefault="00A873FA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 xml:space="preserve">j umowy i oświadcza, że zna zasady użytkowania </w:t>
      </w:r>
      <w:r w:rsidR="00B30CCF" w:rsidRPr="00E430AE">
        <w:rPr>
          <w:rFonts w:ascii="Bookman Old Style" w:hAnsi="Bookman Old Style"/>
          <w:sz w:val="20"/>
          <w:szCs w:val="20"/>
        </w:rPr>
        <w:lastRenderedPageBreak/>
        <w:t>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321DABE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977176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>
        <w:rPr>
          <w:rFonts w:ascii="Bookman Old Style" w:hAnsi="Bookman Old Style"/>
          <w:sz w:val="20"/>
          <w:szCs w:val="20"/>
        </w:rPr>
        <w:t xml:space="preserve">   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37578A84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129AFCD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C34FA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C34FA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A873FA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E430AE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5B121F75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C34FA1">
        <w:rPr>
          <w:rFonts w:ascii="Bookman Old Style" w:hAnsi="Bookman Old Style"/>
          <w:b/>
          <w:sz w:val="20"/>
          <w:szCs w:val="20"/>
        </w:rPr>
        <w:t xml:space="preserve">lipca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C34FA1">
        <w:rPr>
          <w:rFonts w:ascii="Bookman Old Style" w:hAnsi="Bookman Old Style"/>
          <w:b/>
          <w:sz w:val="20"/>
          <w:szCs w:val="20"/>
        </w:rPr>
        <w:t xml:space="preserve">31 grudnia </w:t>
      </w:r>
      <w:r w:rsidR="005340C5">
        <w:rPr>
          <w:rFonts w:ascii="Bookman Old Style" w:hAnsi="Bookman Old Style"/>
          <w:b/>
          <w:sz w:val="20"/>
          <w:szCs w:val="20"/>
        </w:rPr>
        <w:t>201</w:t>
      </w:r>
      <w:r w:rsidR="00C34FA1">
        <w:rPr>
          <w:rFonts w:ascii="Bookman Old Style" w:hAnsi="Bookman Old Style"/>
          <w:b/>
          <w:sz w:val="20"/>
          <w:szCs w:val="20"/>
        </w:rPr>
        <w:t>8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A873FA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297EE4A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4158EF1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</w:t>
      </w:r>
      <w:bookmarkStart w:id="0" w:name="_GoBack"/>
      <w:bookmarkEnd w:id="0"/>
      <w:r w:rsidRPr="00E430AE">
        <w:rPr>
          <w:rFonts w:ascii="Bookman Old Style" w:hAnsi="Bookman Old Style"/>
          <w:b/>
          <w:szCs w:val="20"/>
        </w:rPr>
        <w:t>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9F5E4" w14:textId="77777777" w:rsidR="008C7F8A" w:rsidRDefault="008C7F8A" w:rsidP="00304813">
      <w:r>
        <w:separator/>
      </w:r>
    </w:p>
  </w:endnote>
  <w:endnote w:type="continuationSeparator" w:id="0">
    <w:p w14:paraId="30FEE151" w14:textId="77777777" w:rsidR="008C7F8A" w:rsidRDefault="008C7F8A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32E2A843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C34FA1">
      <w:rPr>
        <w:rFonts w:ascii="Cambria" w:hAnsi="Cambria"/>
        <w:i/>
        <w:sz w:val="20"/>
        <w:lang w:val="pl-PL"/>
      </w:rPr>
      <w:t>6</w:t>
    </w:r>
    <w:r w:rsidR="00F7145F">
      <w:rPr>
        <w:rFonts w:ascii="Cambria" w:hAnsi="Cambria"/>
        <w:i/>
        <w:sz w:val="20"/>
      </w:rPr>
      <w:t>/201</w:t>
    </w:r>
    <w:r w:rsidR="00C34FA1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C34FA1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4ACCB" w14:textId="77777777" w:rsidR="008C7F8A" w:rsidRDefault="008C7F8A" w:rsidP="00304813">
      <w:r>
        <w:separator/>
      </w:r>
    </w:p>
  </w:footnote>
  <w:footnote w:type="continuationSeparator" w:id="0">
    <w:p w14:paraId="2616907B" w14:textId="77777777" w:rsidR="008C7F8A" w:rsidRDefault="008C7F8A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78101" w14:textId="712CBF74" w:rsidR="00C34FA1" w:rsidRDefault="00C34FA1" w:rsidP="00C34FA1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60657C7D" w:rsidR="00C43EA9" w:rsidRPr="00361FCA" w:rsidRDefault="00A873FA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C34FA1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361FCA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1F23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C7F8A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4A0F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73FA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4EA9"/>
    <w:rsid w:val="00BA5BD3"/>
    <w:rsid w:val="00BB0A16"/>
    <w:rsid w:val="00BB5891"/>
    <w:rsid w:val="00BC45F2"/>
    <w:rsid w:val="00BF5114"/>
    <w:rsid w:val="00C0060A"/>
    <w:rsid w:val="00C04A65"/>
    <w:rsid w:val="00C159A8"/>
    <w:rsid w:val="00C34FA1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E7FCA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2807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36</cp:revision>
  <cp:lastPrinted>2017-06-13T07:54:00Z</cp:lastPrinted>
  <dcterms:created xsi:type="dcterms:W3CDTF">2016-09-27T10:13:00Z</dcterms:created>
  <dcterms:modified xsi:type="dcterms:W3CDTF">2017-06-13T08:02:00Z</dcterms:modified>
</cp:coreProperties>
</file>