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B31D86" w:rsidRPr="00EB1A70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742806" w:rsidRPr="00EB1A70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A505029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B31D86" w:rsidRPr="00EB1A70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E065E0" w:rsidRPr="00EB1A70">
        <w:rPr>
          <w:rFonts w:ascii="Bookman Old Style" w:hAnsi="Bookman Old Style"/>
          <w:b/>
          <w:szCs w:val="20"/>
        </w:rPr>
        <w:t>7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EB1A70" w:rsidRDefault="00E065E0" w:rsidP="00EB1A7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       z siedzibą w Kup</w:t>
      </w:r>
      <w:r w:rsidRPr="00EB1A70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 w:rsidRPr="00EB1A70">
        <w:rPr>
          <w:rFonts w:ascii="Bookman Old Style" w:hAnsi="Bookman Old Style"/>
          <w:sz w:val="20"/>
          <w:szCs w:val="20"/>
        </w:rPr>
        <w:t>itał zakładowy w wysokości: 11.9</w:t>
      </w:r>
      <w:r w:rsidRPr="00EB1A70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0BE2AC79" w:rsidR="00264D69" w:rsidRPr="00EB1A70" w:rsidRDefault="00E065E0" w:rsidP="00EB1A7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reprezentowaną przez </w:t>
      </w:r>
      <w:r w:rsidRPr="00EB1A70">
        <w:rPr>
          <w:rFonts w:ascii="Bookman Old Style" w:hAnsi="Bookman Old Style"/>
          <w:b/>
          <w:sz w:val="20"/>
          <w:szCs w:val="20"/>
        </w:rPr>
        <w:t>Mirosława Wójciaka</w:t>
      </w:r>
      <w:r w:rsidRPr="00EB1A70">
        <w:rPr>
          <w:rFonts w:ascii="Bookman Old Style" w:hAnsi="Bookman Old Style"/>
          <w:sz w:val="20"/>
          <w:szCs w:val="20"/>
        </w:rPr>
        <w:t xml:space="preserve"> – </w:t>
      </w:r>
      <w:r w:rsidRPr="00EB1A70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EB1A70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EB1A70" w:rsidRDefault="00B31D8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 w:cs="Arial Narrow"/>
          <w:sz w:val="20"/>
          <w:szCs w:val="20"/>
        </w:rPr>
        <w:t>prowadząc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EB1A70">
        <w:rPr>
          <w:rFonts w:ascii="Bookman Old Style" w:hAnsi="Bookman Old Style" w:cs="Arial Narrow"/>
          <w:sz w:val="20"/>
          <w:szCs w:val="20"/>
        </w:rPr>
        <w:t>Prywatn</w:t>
      </w:r>
      <w:r w:rsidR="00CD2961" w:rsidRPr="00EB1A70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EB1A70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EB1A70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ul. </w:t>
      </w:r>
      <w:r w:rsidRPr="00EB1A70">
        <w:rPr>
          <w:rFonts w:ascii="Bookman Old Style" w:hAnsi="Bookman Old Style" w:cs="Arial Narrow"/>
          <w:sz w:val="20"/>
          <w:szCs w:val="20"/>
        </w:rPr>
        <w:t>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Pr="00EB1A70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EB1A70">
        <w:rPr>
          <w:rFonts w:ascii="Bookman Old Style" w:hAnsi="Bookman Old Style" w:cs="Arial Narrow"/>
          <w:sz w:val="20"/>
          <w:szCs w:val="20"/>
        </w:rPr>
        <w:t>posiadając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EB1A7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EB1A7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posługującym się NIP: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EB1A70">
        <w:rPr>
          <w:rFonts w:ascii="Bookman Old Style" w:hAnsi="Bookman Old Style"/>
          <w:sz w:val="20"/>
          <w:szCs w:val="20"/>
        </w:rPr>
        <w:t>o</w:t>
      </w:r>
      <w:r w:rsidR="001B558B" w:rsidRPr="00EB1A70">
        <w:rPr>
          <w:rFonts w:ascii="Bookman Old Style" w:hAnsi="Bookman Old Style"/>
          <w:sz w:val="20"/>
          <w:szCs w:val="20"/>
        </w:rPr>
        <w:t>raz</w:t>
      </w:r>
      <w:r w:rsidR="003C56F7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>REGON</w:t>
      </w:r>
      <w:r w:rsidR="001E7600" w:rsidRPr="00EB1A70">
        <w:rPr>
          <w:rFonts w:ascii="Bookman Old Style" w:hAnsi="Bookman Old Style"/>
          <w:sz w:val="20"/>
          <w:szCs w:val="20"/>
        </w:rPr>
        <w:t xml:space="preserve">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B1A70" w:rsidRDefault="001B558B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</w:t>
      </w:r>
      <w:r w:rsidR="00E62536" w:rsidRPr="00EB1A70">
        <w:rPr>
          <w:rFonts w:ascii="Bookman Old Style" w:hAnsi="Bookman Old Style"/>
          <w:sz w:val="20"/>
          <w:szCs w:val="20"/>
        </w:rPr>
        <w:t>ym</w:t>
      </w:r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05AD4AB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>6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>z późn.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>
        <w:rPr>
          <w:rFonts w:ascii="Bookman Old Style" w:eastAsia="Bookman Old Style" w:hAnsi="Bookman Old Style"/>
          <w:sz w:val="20"/>
          <w:szCs w:val="20"/>
        </w:rPr>
        <w:t xml:space="preserve">lekarza </w:t>
      </w:r>
      <w:r w:rsidR="00C65B4F" w:rsidRPr="00EB1A70">
        <w:rPr>
          <w:rFonts w:ascii="Bookman Old Style" w:eastAsia="Bookman Old Style" w:hAnsi="Bookman Old Style"/>
          <w:sz w:val="20"/>
          <w:szCs w:val="20"/>
        </w:rPr>
        <w:t>Oddziału Szpitalnego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7B9708FE" w14:textId="77777777" w:rsidR="000C459E" w:rsidRDefault="00C65B4F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="00CB664B" w:rsidRPr="00CB664B">
        <w:rPr>
          <w:rFonts w:ascii="Bookman Old Style" w:hAnsi="Bookman Old Style"/>
          <w:b/>
          <w:color w:val="000000"/>
          <w:kern w:val="144"/>
        </w:rPr>
        <w:t>L</w:t>
      </w:r>
      <w:r w:rsidR="00CB664B">
        <w:rPr>
          <w:rFonts w:ascii="Bookman Old Style" w:hAnsi="Bookman Old Style"/>
          <w:b/>
          <w:color w:val="000000"/>
          <w:kern w:val="144"/>
        </w:rPr>
        <w:t xml:space="preserve">ekarza </w:t>
      </w:r>
      <w:r w:rsidRPr="00EB1A70">
        <w:rPr>
          <w:rFonts w:ascii="Bookman Old Style" w:hAnsi="Bookman Old Style"/>
          <w:b/>
          <w:color w:val="000000"/>
          <w:kern w:val="144"/>
        </w:rPr>
        <w:t>Oddziału …………………… wraz z pełnieniem obowiązków lekarza Poradni ……………….</w:t>
      </w:r>
    </w:p>
    <w:p w14:paraId="1399568B" w14:textId="6C40EEF5" w:rsidR="002F4FD6" w:rsidRPr="000C459E" w:rsidRDefault="002F4FD6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0C459E">
        <w:rPr>
          <w:rFonts w:ascii="Bookman Old Style" w:hAnsi="Bookman Old Style"/>
        </w:rPr>
        <w:t>Obowiązki lekarza muszą być pełnione zgodnie z ustalonym harmonogramem.</w:t>
      </w:r>
    </w:p>
    <w:p w14:paraId="4A443F7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37430F2C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</w:t>
      </w:r>
      <w:r w:rsidR="00261C90" w:rsidRPr="00EB1A70">
        <w:rPr>
          <w:rFonts w:ascii="Bookman Old Style" w:hAnsi="Bookman Old Style"/>
          <w:sz w:val="20"/>
          <w:szCs w:val="20"/>
        </w:rPr>
        <w:lastRenderedPageBreak/>
        <w:t xml:space="preserve">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EB1A70" w:rsidRDefault="00D75A28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EB1A70" w:rsidRDefault="00104A37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posiadania</w:t>
      </w:r>
      <w:r w:rsidR="00A21188" w:rsidRPr="00EB1A70">
        <w:rPr>
          <w:rFonts w:ascii="Bookman Old Style" w:hAnsi="Bookman Old Style"/>
          <w:sz w:val="20"/>
          <w:szCs w:val="20"/>
        </w:rPr>
        <w:t xml:space="preserve"> </w:t>
      </w:r>
      <w:r w:rsidR="007A4645" w:rsidRPr="00EB1A70">
        <w:rPr>
          <w:rFonts w:ascii="Bookman Old Style" w:hAnsi="Bookman Old Style"/>
          <w:sz w:val="20"/>
          <w:szCs w:val="20"/>
        </w:rPr>
        <w:t xml:space="preserve">aktualnych uprawnień </w:t>
      </w:r>
      <w:r w:rsidRPr="00EB1A70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5AB9E1F3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5378C0E4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0C459E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przy czym minimum jedna przerwa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EB1A70">
        <w:rPr>
          <w:rFonts w:ascii="Bookman Old Style" w:hAnsi="Bookman Old Style"/>
          <w:sz w:val="20"/>
          <w:szCs w:val="20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23D66BBA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0C459E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Pr="000C459E">
        <w:rPr>
          <w:rFonts w:ascii="Bookman Old Style" w:hAnsi="Bookman Old Style"/>
          <w:b/>
          <w:sz w:val="20"/>
          <w:szCs w:val="20"/>
        </w:rPr>
        <w:t>dni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16 godzin świadczenia usług zdrowotnych)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uzgodnio</w:t>
      </w:r>
      <w:r w:rsidR="000C459E">
        <w:rPr>
          <w:rFonts w:ascii="Bookman Old Style" w:hAnsi="Bookman Old Style"/>
          <w:sz w:val="20"/>
          <w:szCs w:val="20"/>
        </w:rPr>
        <w:t>nym z Udzielającym Zamówienia, po jego akceptacji oraz uzyskaniu zgody.</w:t>
      </w:r>
    </w:p>
    <w:p w14:paraId="46B5C8DB" w14:textId="6D31D4A5" w:rsidR="00C65B4F" w:rsidRPr="00EB1A70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163CDC12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6942D6" w:rsidRPr="00EB1A70">
        <w:rPr>
          <w:rFonts w:ascii="Bookman Old Style" w:hAnsi="Bookman Old Style" w:cs="Arial Narrow"/>
          <w:sz w:val="20"/>
          <w:szCs w:val="20"/>
        </w:rPr>
        <w:t>6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6942D6" w:rsidRPr="00EB1A70">
        <w:rPr>
          <w:rFonts w:ascii="Bookman Old Style" w:hAnsi="Bookman Old Style" w:cs="Arial Narrow"/>
          <w:sz w:val="20"/>
          <w:szCs w:val="20"/>
        </w:rPr>
        <w:t>1638</w:t>
      </w:r>
      <w:r w:rsidR="0074280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B1A70">
        <w:rPr>
          <w:rFonts w:ascii="Bookman Old Style" w:hAnsi="Bookman Old Style" w:cs="Arial Narrow"/>
          <w:sz w:val="20"/>
          <w:szCs w:val="20"/>
        </w:rPr>
        <w:t>z późn.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lastRenderedPageBreak/>
        <w:t>z dnia 22 grudnia 2011r.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EB1A70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EB1A70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EB1A70" w:rsidRDefault="004F78F4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B1A70" w:rsidRDefault="00261C90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 xml:space="preserve">amówienia oraz nie ma prawa do pobierania dla siebie żadnych opłat od pacjentów za </w:t>
      </w:r>
      <w:r w:rsidR="007B56F2" w:rsidRPr="00EB1A70">
        <w:rPr>
          <w:rFonts w:ascii="Bookman Old Style" w:hAnsi="Bookman Old Style"/>
          <w:sz w:val="20"/>
          <w:szCs w:val="20"/>
        </w:rPr>
        <w:lastRenderedPageBreak/>
        <w:t>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Cs/>
          <w:sz w:val="20"/>
          <w:szCs w:val="20"/>
        </w:rPr>
        <w:t>Przyjmujący zamówienie</w:t>
      </w:r>
      <w:r w:rsidRPr="00EB1A7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EB1A70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B1A70" w:rsidRDefault="00261C90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EB1A70">
        <w:rPr>
          <w:rFonts w:ascii="Bookman Old Style" w:hAnsi="Bookman Old Style"/>
          <w:sz w:val="20"/>
          <w:szCs w:val="20"/>
        </w:rPr>
        <w:t>z. U. z 2017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0768FB" w:rsidRPr="00EB1A70">
        <w:rPr>
          <w:rFonts w:ascii="Bookman Old Style" w:hAnsi="Bookman Old Style"/>
          <w:sz w:val="20"/>
          <w:szCs w:val="20"/>
        </w:rPr>
        <w:t>1938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późn.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EB1A70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EB1A70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EB1A7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EB1A70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EB1A70">
        <w:rPr>
          <w:rFonts w:ascii="Bookman Old Style" w:hAnsi="Bookman Old Style" w:cs="Arial Narrow"/>
          <w:sz w:val="20"/>
          <w:szCs w:val="20"/>
        </w:rPr>
        <w:t>00/100)</w:t>
      </w:r>
      <w:r w:rsidR="00413EB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za </w:t>
      </w:r>
      <w:r w:rsidRPr="00EB1A7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EB1A70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B1A70">
        <w:rPr>
          <w:rFonts w:ascii="Bookman Old Style" w:hAnsi="Bookman Old Style"/>
          <w:sz w:val="20"/>
          <w:szCs w:val="20"/>
        </w:rPr>
        <w:t>,</w:t>
      </w:r>
      <w:r w:rsidRPr="00EB1A70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EB1A70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9.</w:t>
      </w:r>
    </w:p>
    <w:p w14:paraId="0586B333" w14:textId="46F9655F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EB1A70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742806" w:rsidRPr="00EB1A70">
        <w:rPr>
          <w:rFonts w:ascii="Bookman Old Style" w:hAnsi="Bookman Old Style"/>
          <w:b/>
          <w:sz w:val="20"/>
          <w:szCs w:val="20"/>
        </w:rPr>
        <w:t>8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742806" w:rsidRPr="00EB1A70">
        <w:rPr>
          <w:rFonts w:ascii="Bookman Old Style" w:hAnsi="Bookman Old Style"/>
          <w:b/>
          <w:sz w:val="20"/>
          <w:szCs w:val="20"/>
        </w:rPr>
        <w:t>30 czerwca 2019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10.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EB1A70">
        <w:rPr>
          <w:rFonts w:ascii="Bookman Old Style" w:hAnsi="Bookman Old Style"/>
          <w:sz w:val="20"/>
          <w:szCs w:val="20"/>
        </w:rPr>
        <w:t>5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EB1A70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</w:t>
      </w:r>
      <w:r w:rsidR="00926544" w:rsidRPr="00EB1A70">
        <w:rPr>
          <w:rFonts w:ascii="Bookman Old Style" w:hAnsi="Bookman Old Style" w:cs="ArialMT"/>
          <w:sz w:val="20"/>
          <w:szCs w:val="20"/>
        </w:rPr>
        <w:lastRenderedPageBreak/>
        <w:t xml:space="preserve">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813D9CC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742806" w:rsidRPr="00EB1A70">
        <w:rPr>
          <w:rFonts w:ascii="Bookman Old Style" w:hAnsi="Bookman Old Style"/>
          <w:sz w:val="20"/>
          <w:szCs w:val="20"/>
        </w:rPr>
        <w:t>6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742806" w:rsidRPr="00EB1A70">
        <w:rPr>
          <w:rFonts w:ascii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hAnsi="Bookman Old Style"/>
          <w:sz w:val="20"/>
          <w:szCs w:val="20"/>
        </w:rPr>
        <w:t>z późn.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C0B9316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231682F1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1AA2A1F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  <w:bookmarkStart w:id="0" w:name="_GoBack"/>
      <w:bookmarkEnd w:id="0"/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91A09" w14:textId="77777777" w:rsidR="00C33C01" w:rsidRDefault="00C33C01" w:rsidP="00304813">
      <w:r>
        <w:separator/>
      </w:r>
    </w:p>
  </w:endnote>
  <w:endnote w:type="continuationSeparator" w:id="0">
    <w:p w14:paraId="496A5FA2" w14:textId="77777777" w:rsidR="00C33C01" w:rsidRDefault="00C33C01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713E043E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42806">
      <w:rPr>
        <w:rFonts w:ascii="Cambria" w:hAnsi="Cambria"/>
        <w:i/>
        <w:sz w:val="20"/>
        <w:lang w:val="pl-PL"/>
      </w:rPr>
      <w:t>1</w:t>
    </w:r>
    <w:r w:rsidR="002F4FD6">
      <w:rPr>
        <w:rFonts w:ascii="Cambria" w:hAnsi="Cambria"/>
        <w:i/>
        <w:sz w:val="20"/>
        <w:lang w:val="pl-PL"/>
      </w:rPr>
      <w:t>5</w:t>
    </w:r>
    <w:r w:rsidRPr="005340C5">
      <w:rPr>
        <w:rFonts w:ascii="Cambria" w:hAnsi="Cambria"/>
        <w:i/>
        <w:sz w:val="20"/>
      </w:rPr>
      <w:t>/201</w:t>
    </w:r>
    <w:r w:rsidR="00BC54A2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0C459E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3E44E" w14:textId="77777777" w:rsidR="00C33C01" w:rsidRDefault="00C33C01" w:rsidP="00304813">
      <w:r>
        <w:separator/>
      </w:r>
    </w:p>
  </w:footnote>
  <w:footnote w:type="continuationSeparator" w:id="0">
    <w:p w14:paraId="6A9FCAB6" w14:textId="77777777" w:rsidR="00C33C01" w:rsidRDefault="00C33C01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459E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9521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B664B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</Pages>
  <Words>3001</Words>
  <Characters>18006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27</cp:revision>
  <cp:lastPrinted>2017-12-08T12:55:00Z</cp:lastPrinted>
  <dcterms:created xsi:type="dcterms:W3CDTF">2016-09-27T10:13:00Z</dcterms:created>
  <dcterms:modified xsi:type="dcterms:W3CDTF">2017-12-08T12:56:00Z</dcterms:modified>
</cp:coreProperties>
</file>