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1E98AEF9" w:rsidR="00205954" w:rsidRPr="00EB1A70" w:rsidRDefault="0049100D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B1A70">
        <w:rPr>
          <w:rFonts w:ascii="Bookman Old Style" w:hAnsi="Bookman Old Style"/>
          <w:b/>
          <w:sz w:val="24"/>
        </w:rPr>
        <w:t>Umow</w:t>
      </w:r>
      <w:r w:rsidR="004C479A" w:rsidRPr="00EB1A70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B1A70">
        <w:rPr>
          <w:rFonts w:ascii="Bookman Old Style" w:hAnsi="Bookman Old Style"/>
          <w:b/>
          <w:sz w:val="24"/>
        </w:rPr>
        <w:t xml:space="preserve">Nr </w:t>
      </w:r>
      <w:r w:rsidR="00592290" w:rsidRPr="00EB1A70">
        <w:rPr>
          <w:rFonts w:ascii="Bookman Old Style" w:hAnsi="Bookman Old Style"/>
          <w:b/>
          <w:sz w:val="24"/>
        </w:rPr>
        <w:t>DZP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92290" w:rsidRPr="00EB1A70">
        <w:rPr>
          <w:rFonts w:ascii="Bookman Old Style" w:hAnsi="Bookman Old Style"/>
          <w:b/>
          <w:sz w:val="24"/>
        </w:rPr>
        <w:t>KO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B31D86" w:rsidRPr="00EB1A70">
        <w:rPr>
          <w:rFonts w:ascii="Bookman Old Style" w:hAnsi="Bookman Old Style"/>
          <w:b/>
          <w:sz w:val="24"/>
          <w:lang w:val="pl-PL"/>
        </w:rPr>
        <w:t>……</w:t>
      </w:r>
      <w:r w:rsidR="00592290" w:rsidRPr="00EB1A70">
        <w:rPr>
          <w:rFonts w:ascii="Bookman Old Style" w:hAnsi="Bookman Old Style"/>
          <w:b/>
          <w:sz w:val="24"/>
        </w:rPr>
        <w:t>/201</w:t>
      </w:r>
      <w:r w:rsidR="00742806" w:rsidRPr="00EB1A70">
        <w:rPr>
          <w:rFonts w:ascii="Bookman Old Style" w:hAnsi="Bookman Old Style"/>
          <w:b/>
          <w:sz w:val="24"/>
          <w:lang w:val="pl-PL"/>
        </w:rPr>
        <w:t>8</w:t>
      </w:r>
    </w:p>
    <w:p w14:paraId="0586B2D6" w14:textId="77777777" w:rsidR="00E75E84" w:rsidRPr="00EB1A70" w:rsidRDefault="00E75E84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B1A70">
        <w:rPr>
          <w:rFonts w:ascii="Bookman Old Style" w:hAnsi="Bookman Old Style"/>
          <w:b/>
          <w:sz w:val="24"/>
        </w:rPr>
        <w:t xml:space="preserve">na </w:t>
      </w:r>
      <w:r w:rsidR="00E27A6C" w:rsidRPr="00EB1A70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A505029" w:rsidR="00E75E84" w:rsidRPr="00EB1A70" w:rsidRDefault="00E62536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B1A70">
        <w:rPr>
          <w:rFonts w:ascii="Bookman Old Style" w:hAnsi="Bookman Old Style"/>
          <w:b/>
          <w:szCs w:val="20"/>
        </w:rPr>
        <w:t>zawarta d</w:t>
      </w:r>
      <w:r w:rsidR="00E75E84" w:rsidRPr="00EB1A70">
        <w:rPr>
          <w:rFonts w:ascii="Bookman Old Style" w:hAnsi="Bookman Old Style"/>
          <w:b/>
          <w:szCs w:val="20"/>
        </w:rPr>
        <w:t>nia</w:t>
      </w:r>
      <w:r w:rsidR="00205954" w:rsidRPr="00EB1A70">
        <w:rPr>
          <w:rFonts w:ascii="Bookman Old Style" w:hAnsi="Bookman Old Style"/>
          <w:b/>
          <w:szCs w:val="20"/>
        </w:rPr>
        <w:t xml:space="preserve"> </w:t>
      </w:r>
      <w:r w:rsidR="00B31D86" w:rsidRPr="00EB1A70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B1A70">
        <w:rPr>
          <w:rFonts w:ascii="Bookman Old Style" w:hAnsi="Bookman Old Style"/>
          <w:b/>
          <w:szCs w:val="20"/>
        </w:rPr>
        <w:t>20</w:t>
      </w:r>
      <w:r w:rsidR="00C741C7" w:rsidRPr="00EB1A70">
        <w:rPr>
          <w:rFonts w:ascii="Bookman Old Style" w:hAnsi="Bookman Old Style"/>
          <w:b/>
          <w:szCs w:val="20"/>
        </w:rPr>
        <w:t>1</w:t>
      </w:r>
      <w:r w:rsidR="00E065E0" w:rsidRPr="00EB1A70">
        <w:rPr>
          <w:rFonts w:ascii="Bookman Old Style" w:hAnsi="Bookman Old Style"/>
          <w:b/>
          <w:szCs w:val="20"/>
        </w:rPr>
        <w:t>7</w:t>
      </w:r>
      <w:r w:rsidR="00205954" w:rsidRPr="00EB1A70">
        <w:rPr>
          <w:rFonts w:ascii="Bookman Old Style" w:hAnsi="Bookman Old Style"/>
          <w:b/>
          <w:szCs w:val="20"/>
        </w:rPr>
        <w:t>r.</w:t>
      </w:r>
      <w:r w:rsidR="00E75E84" w:rsidRPr="00EB1A70">
        <w:rPr>
          <w:rFonts w:ascii="Bookman Old Style" w:hAnsi="Bookman Old Style"/>
          <w:b/>
          <w:szCs w:val="20"/>
        </w:rPr>
        <w:t>,</w:t>
      </w:r>
      <w:r w:rsidR="00205954" w:rsidRPr="00EB1A70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pomiędzy:</w:t>
      </w:r>
    </w:p>
    <w:p w14:paraId="40D76AE6" w14:textId="18C83383" w:rsidR="00E065E0" w:rsidRPr="00EB1A70" w:rsidRDefault="00E065E0" w:rsidP="00EB1A70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EB1A70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EB1A70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EB1A70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</w:t>
      </w:r>
      <w:r w:rsidR="000768FB" w:rsidRPr="00EB1A70">
        <w:rPr>
          <w:rFonts w:ascii="Bookman Old Style" w:hAnsi="Bookman Old Style"/>
          <w:sz w:val="20"/>
          <w:szCs w:val="20"/>
        </w:rPr>
        <w:t>itał zakładowy w wysokości: 11.9</w:t>
      </w:r>
      <w:r w:rsidRPr="00EB1A70">
        <w:rPr>
          <w:rFonts w:ascii="Bookman Old Style" w:hAnsi="Bookman Old Style"/>
          <w:sz w:val="20"/>
          <w:szCs w:val="20"/>
        </w:rPr>
        <w:t>00.000,00 zł w całości wniesiony,</w:t>
      </w:r>
    </w:p>
    <w:p w14:paraId="0586B2DB" w14:textId="0BE2AC79" w:rsidR="00264D69" w:rsidRPr="00EB1A70" w:rsidRDefault="00E065E0" w:rsidP="00EB1A70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reprezentowaną przez </w:t>
      </w:r>
      <w:r w:rsidRPr="00EB1A70">
        <w:rPr>
          <w:rFonts w:ascii="Bookman Old Style" w:hAnsi="Bookman Old Style"/>
          <w:b/>
          <w:sz w:val="20"/>
          <w:szCs w:val="20"/>
        </w:rPr>
        <w:t>Mirosława Wójciaka</w:t>
      </w:r>
      <w:r w:rsidRPr="00EB1A70">
        <w:rPr>
          <w:rFonts w:ascii="Bookman Old Style" w:hAnsi="Bookman Old Style"/>
          <w:sz w:val="20"/>
          <w:szCs w:val="20"/>
        </w:rPr>
        <w:t xml:space="preserve"> – </w:t>
      </w:r>
      <w:r w:rsidRPr="00EB1A70">
        <w:rPr>
          <w:rFonts w:ascii="Bookman Old Style" w:hAnsi="Bookman Old Style"/>
          <w:b/>
          <w:sz w:val="20"/>
          <w:szCs w:val="20"/>
        </w:rPr>
        <w:t>Prezesa Zarządu</w:t>
      </w:r>
      <w:r w:rsidR="00264D69" w:rsidRPr="00EB1A70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EB1A70" w:rsidRDefault="00264D69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zwaną w treści umowy „</w:t>
      </w:r>
      <w:r w:rsidR="00D76963" w:rsidRPr="00EB1A70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B1A70">
        <w:rPr>
          <w:rFonts w:ascii="Bookman Old Style" w:hAnsi="Bookman Old Style"/>
          <w:b/>
          <w:sz w:val="20"/>
          <w:szCs w:val="20"/>
        </w:rPr>
        <w:t>amówienia</w:t>
      </w:r>
      <w:r w:rsidRPr="00EB1A70">
        <w:rPr>
          <w:rFonts w:ascii="Bookman Old Style" w:hAnsi="Bookman Old Style"/>
          <w:b/>
          <w:sz w:val="20"/>
          <w:szCs w:val="20"/>
        </w:rPr>
        <w:t>”</w:t>
      </w:r>
      <w:r w:rsidR="00261C90" w:rsidRPr="00EB1A70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EB1A70" w:rsidRDefault="00B31D86" w:rsidP="00EB1A70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EB1A7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EB1A70">
        <w:rPr>
          <w:rFonts w:ascii="Bookman Old Style" w:hAnsi="Bookman Old Style" w:cs="Arial Narrow"/>
          <w:sz w:val="20"/>
          <w:szCs w:val="20"/>
        </w:rPr>
        <w:t>prowadząc</w:t>
      </w:r>
      <w:r w:rsidRPr="00EB1A70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EB1A70">
        <w:rPr>
          <w:rFonts w:ascii="Bookman Old Style" w:hAnsi="Bookman Old Style" w:cs="Arial Narrow"/>
          <w:sz w:val="20"/>
          <w:szCs w:val="20"/>
        </w:rPr>
        <w:t>Prywatn</w:t>
      </w:r>
      <w:r w:rsidR="00CD2961" w:rsidRPr="00EB1A70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EB1A70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EB1A70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, ul. </w:t>
      </w:r>
      <w:r w:rsidRPr="00EB1A70">
        <w:rPr>
          <w:rFonts w:ascii="Bookman Old Style" w:hAnsi="Bookman Old Style" w:cs="Arial Narrow"/>
          <w:sz w:val="20"/>
          <w:szCs w:val="20"/>
        </w:rPr>
        <w:t>………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, </w:t>
      </w:r>
      <w:r w:rsidRPr="00EB1A70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EB1A70">
        <w:rPr>
          <w:rFonts w:ascii="Bookman Old Style" w:hAnsi="Bookman Old Style" w:cs="Arial Narrow"/>
          <w:sz w:val="20"/>
          <w:szCs w:val="20"/>
        </w:rPr>
        <w:t>posiadając</w:t>
      </w:r>
      <w:r w:rsidRPr="00EB1A70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EB1A7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EB1A70">
        <w:rPr>
          <w:rFonts w:ascii="Bookman Old Style" w:hAnsi="Bookman Old Style" w:cs="Arial Narrow"/>
          <w:sz w:val="20"/>
          <w:szCs w:val="20"/>
        </w:rPr>
        <w:t>,</w:t>
      </w:r>
      <w:r w:rsidR="001B558B"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EB1A7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EB1A70">
        <w:rPr>
          <w:rFonts w:ascii="Bookman Old Style" w:hAnsi="Bookman Old Style" w:cs="Arial Narrow"/>
          <w:sz w:val="20"/>
          <w:szCs w:val="20"/>
        </w:rPr>
        <w:t>,</w:t>
      </w:r>
      <w:r w:rsidR="001B558B"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EB1A70">
        <w:rPr>
          <w:rFonts w:ascii="Bookman Old Style" w:hAnsi="Bookman Old Style"/>
          <w:sz w:val="20"/>
          <w:szCs w:val="20"/>
        </w:rPr>
        <w:t xml:space="preserve">posługującym się NIP: </w:t>
      </w:r>
      <w:r w:rsidRPr="00EB1A70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="003C56F7" w:rsidRPr="00EB1A70">
        <w:rPr>
          <w:rFonts w:ascii="Bookman Old Style" w:hAnsi="Bookman Old Style"/>
          <w:sz w:val="20"/>
          <w:szCs w:val="20"/>
        </w:rPr>
        <w:t>o</w:t>
      </w:r>
      <w:r w:rsidR="001B558B" w:rsidRPr="00EB1A70">
        <w:rPr>
          <w:rFonts w:ascii="Bookman Old Style" w:hAnsi="Bookman Old Style"/>
          <w:sz w:val="20"/>
          <w:szCs w:val="20"/>
        </w:rPr>
        <w:t>raz</w:t>
      </w:r>
      <w:r w:rsidR="003C56F7" w:rsidRPr="00EB1A70">
        <w:rPr>
          <w:rFonts w:ascii="Bookman Old Style" w:hAnsi="Bookman Old Style"/>
          <w:sz w:val="20"/>
          <w:szCs w:val="20"/>
        </w:rPr>
        <w:t xml:space="preserve"> </w:t>
      </w:r>
      <w:r w:rsidR="001B558B" w:rsidRPr="00EB1A70">
        <w:rPr>
          <w:rFonts w:ascii="Bookman Old Style" w:hAnsi="Bookman Old Style"/>
          <w:sz w:val="20"/>
          <w:szCs w:val="20"/>
        </w:rPr>
        <w:t>REGON</w:t>
      </w:r>
      <w:r w:rsidR="001E7600" w:rsidRPr="00EB1A70">
        <w:rPr>
          <w:rFonts w:ascii="Bookman Old Style" w:hAnsi="Bookman Old Style"/>
          <w:sz w:val="20"/>
          <w:szCs w:val="20"/>
        </w:rPr>
        <w:t xml:space="preserve">: </w:t>
      </w:r>
      <w:r w:rsidRPr="00EB1A70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="0032516F" w:rsidRPr="00EB1A70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EB1A70" w:rsidRDefault="001B558B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zwan</w:t>
      </w:r>
      <w:r w:rsidR="00E62536" w:rsidRPr="00EB1A70">
        <w:rPr>
          <w:rFonts w:ascii="Bookman Old Style" w:hAnsi="Bookman Old Style"/>
          <w:sz w:val="20"/>
          <w:szCs w:val="20"/>
        </w:rPr>
        <w:t>ym</w:t>
      </w:r>
      <w:r w:rsidR="001E7600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dalej </w:t>
      </w:r>
      <w:r w:rsidR="00D76963" w:rsidRPr="00EB1A70">
        <w:rPr>
          <w:rFonts w:ascii="Bookman Old Style" w:hAnsi="Bookman Old Style"/>
          <w:b/>
          <w:sz w:val="20"/>
          <w:szCs w:val="20"/>
        </w:rPr>
        <w:t>Przyjmującym Z</w:t>
      </w:r>
      <w:r w:rsidRPr="00EB1A70">
        <w:rPr>
          <w:rFonts w:ascii="Bookman Old Style" w:hAnsi="Bookman Old Style"/>
          <w:b/>
          <w:sz w:val="20"/>
          <w:szCs w:val="20"/>
        </w:rPr>
        <w:t>amówienie</w:t>
      </w:r>
      <w:r w:rsidR="00D76963" w:rsidRPr="00EB1A70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EB1A70" w:rsidRDefault="00261C90" w:rsidP="00EB1A7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84F505F" w14:textId="77777777" w:rsidR="00EB1A70" w:rsidRPr="00EB1A70" w:rsidRDefault="00EB1A70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02771E8E" w:rsidR="007F52DA" w:rsidRPr="00EB1A70" w:rsidRDefault="007F52DA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EB1A70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6942D6" w:rsidRPr="00EB1A70">
        <w:rPr>
          <w:rFonts w:ascii="Bookman Old Style" w:eastAsia="Bookman Old Style" w:hAnsi="Bookman Old Style"/>
          <w:sz w:val="20"/>
          <w:szCs w:val="20"/>
        </w:rPr>
        <w:t>6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6942D6" w:rsidRPr="00EB1A70">
        <w:rPr>
          <w:rFonts w:ascii="Bookman Old Style" w:eastAsia="Bookman Old Style" w:hAnsi="Bookman Old Style"/>
          <w:sz w:val="20"/>
          <w:szCs w:val="20"/>
        </w:rPr>
        <w:t xml:space="preserve">1638 </w:t>
      </w:r>
      <w:r w:rsidR="00124D75" w:rsidRPr="00EB1A70">
        <w:rPr>
          <w:rFonts w:ascii="Bookman Old Style" w:eastAsia="Bookman Old Style" w:hAnsi="Bookman Old Style"/>
          <w:sz w:val="20"/>
          <w:szCs w:val="20"/>
        </w:rPr>
        <w:t xml:space="preserve">z </w:t>
      </w:r>
      <w:proofErr w:type="spellStart"/>
      <w:r w:rsidR="00124D75" w:rsidRPr="00EB1A70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124D75" w:rsidRPr="00EB1A70">
        <w:rPr>
          <w:rFonts w:ascii="Bookman Old Style" w:eastAsia="Bookman Old Style" w:hAnsi="Bookman Old Style"/>
          <w:sz w:val="20"/>
          <w:szCs w:val="20"/>
        </w:rPr>
        <w:t>. zm.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C65B4F" w:rsidRPr="00EB1A70">
        <w:rPr>
          <w:rFonts w:ascii="Bookman Old Style" w:eastAsia="Bookman Old Style" w:hAnsi="Bookman Old Style"/>
          <w:sz w:val="20"/>
          <w:szCs w:val="20"/>
        </w:rPr>
        <w:t>Zastępcy Kierownika Oddziału Szpitalnego</w:t>
      </w:r>
      <w:r w:rsidRPr="00EB1A70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0586B2E5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1.</w:t>
      </w:r>
    </w:p>
    <w:p w14:paraId="1756093B" w14:textId="77777777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B1A70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EB1A70">
        <w:rPr>
          <w:rFonts w:ascii="Bookman Old Style" w:eastAsia="Bookman Old Style" w:hAnsi="Bookman Old Style"/>
        </w:rPr>
        <w:t xml:space="preserve">polegających na pełnieniu </w:t>
      </w:r>
      <w:r w:rsidRPr="00EB1A70">
        <w:rPr>
          <w:rFonts w:ascii="Bookman Old Style" w:hAnsi="Bookman Old Style"/>
          <w:color w:val="000000"/>
          <w:kern w:val="144"/>
        </w:rPr>
        <w:t xml:space="preserve">obowiązków </w:t>
      </w:r>
      <w:r w:rsidRPr="00EB1A70">
        <w:rPr>
          <w:rFonts w:ascii="Bookman Old Style" w:hAnsi="Bookman Old Style"/>
          <w:b/>
          <w:color w:val="000000"/>
          <w:kern w:val="144"/>
        </w:rPr>
        <w:t>Zastępcy Kierownika Oddziału …………………… wraz z pełnieniem obowiązków lekarza Poradni ……………….</w:t>
      </w:r>
    </w:p>
    <w:p w14:paraId="5AACE616" w14:textId="764E0303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B1A70">
        <w:rPr>
          <w:rFonts w:ascii="Bookman Old Style" w:hAnsi="Bookman Old Style"/>
          <w:color w:val="000000"/>
          <w:kern w:val="144"/>
        </w:rPr>
        <w:t xml:space="preserve">Obowiązki Zastępcy Kierownika Oddziału będą pełnione </w:t>
      </w:r>
      <w:r w:rsidR="002E0CFB">
        <w:rPr>
          <w:rFonts w:ascii="Bookman Old Style" w:hAnsi="Bookman Old Style"/>
          <w:color w:val="000000"/>
          <w:kern w:val="144"/>
        </w:rPr>
        <w:t>zgodnie z ustalonym harmonogramem</w:t>
      </w:r>
      <w:r w:rsidRPr="00EB1A70">
        <w:rPr>
          <w:rFonts w:ascii="Bookman Old Style" w:hAnsi="Bookman Old Style"/>
          <w:b/>
          <w:color w:val="000000"/>
          <w:kern w:val="144"/>
        </w:rPr>
        <w:t>.</w:t>
      </w:r>
    </w:p>
    <w:p w14:paraId="3603C909" w14:textId="77777777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Zastępca Kierownika Oddziału odpowiada za pomoc Kierownikowi Oddziału w zapewnieniu sprawnej i ciągłej pracy Oddziału.</w:t>
      </w:r>
    </w:p>
    <w:p w14:paraId="4A443F74" w14:textId="77777777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Obowiązki lekarza Poradni muszą być pełnione zgodnie z harmonogramem pracy Poradni, zgłoszonym do NFZ.</w:t>
      </w:r>
    </w:p>
    <w:p w14:paraId="37430F2C" w14:textId="77777777" w:rsidR="00C65B4F" w:rsidRPr="00EB1A70" w:rsidRDefault="00C65B4F" w:rsidP="00EB1A7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codziennych obchodów (wizyt) lekarskich oraz codziennego uczestniczenia w odprawach lekarskich.</w:t>
      </w:r>
    </w:p>
    <w:p w14:paraId="22A9D025" w14:textId="77777777" w:rsidR="00C65B4F" w:rsidRPr="00EB1A70" w:rsidRDefault="00C65B4F" w:rsidP="00EB1A7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67A2E804" w14:textId="77777777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  <w:color w:val="000000"/>
          <w:kern w:val="144"/>
        </w:rPr>
        <w:t>Przyjmujący Zamówienie, w szczególnych przypadkach będzie zobowiązany do udzielania świadczeń zdrowotnych również na rzecz pacjentów Izby Przyjęć Udzielającego Zamówienia na polecenie Dyrektora ds. Lecznictwa.</w:t>
      </w:r>
    </w:p>
    <w:p w14:paraId="0586B2ED" w14:textId="6FABD3B7" w:rsidR="00F44F0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EB1A70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EB1A70">
        <w:rPr>
          <w:rFonts w:ascii="Bookman Old Style" w:hAnsi="Bookman Old Style"/>
        </w:rPr>
        <w:t>.</w:t>
      </w:r>
    </w:p>
    <w:p w14:paraId="20A36BBE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1)</w:t>
      </w:r>
      <w:r w:rsidRPr="00EB1A70">
        <w:rPr>
          <w:rFonts w:ascii="Bookman Old Style" w:hAnsi="Bookman Old Style"/>
          <w:sz w:val="20"/>
          <w:szCs w:val="20"/>
        </w:rPr>
        <w:tab/>
        <w:t>Szc</w:t>
      </w:r>
      <w:r w:rsidR="00905DF3" w:rsidRPr="00EB1A70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2)</w:t>
      </w:r>
      <w:r w:rsidRPr="00EB1A70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1C5CF4" w:rsidRPr="00EB1A70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EB1A70" w:rsidRDefault="00261C90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§ 3.</w:t>
      </w:r>
    </w:p>
    <w:p w14:paraId="0586B2F5" w14:textId="77777777" w:rsidR="00261C90" w:rsidRPr="00EB1A70" w:rsidRDefault="00B74541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B1A70">
        <w:rPr>
          <w:rFonts w:ascii="Bookman Old Style" w:hAnsi="Bookman Old Style"/>
          <w:sz w:val="20"/>
          <w:szCs w:val="20"/>
        </w:rPr>
        <w:t>A</w:t>
      </w:r>
      <w:r w:rsidR="00261C90" w:rsidRPr="00EB1A70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B1A70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EB1A70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B1A70">
        <w:rPr>
          <w:rFonts w:ascii="Bookman Old Style" w:hAnsi="Bookman Old Style"/>
          <w:sz w:val="20"/>
          <w:szCs w:val="20"/>
        </w:rPr>
        <w:t>oraz wewnętrzn</w:t>
      </w:r>
      <w:r w:rsidR="00737E43" w:rsidRPr="00EB1A70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B1A70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B1A70">
        <w:rPr>
          <w:rFonts w:ascii="Bookman Old Style" w:hAnsi="Bookman Old Style"/>
          <w:sz w:val="20"/>
          <w:szCs w:val="20"/>
        </w:rPr>
        <w:t>ddział</w:t>
      </w:r>
      <w:r w:rsidR="00D75A28" w:rsidRPr="00EB1A70">
        <w:rPr>
          <w:rFonts w:ascii="Bookman Old Style" w:hAnsi="Bookman Old Style"/>
          <w:sz w:val="20"/>
          <w:szCs w:val="20"/>
        </w:rPr>
        <w:t xml:space="preserve">ów, 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B1A70">
        <w:rPr>
          <w:rFonts w:ascii="Bookman Old Style" w:hAnsi="Bookman Old Style"/>
          <w:sz w:val="20"/>
          <w:szCs w:val="20"/>
        </w:rPr>
        <w:t>a w szczególności</w:t>
      </w:r>
      <w:r w:rsidR="00803170" w:rsidRPr="00EB1A70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B1A70" w:rsidRDefault="002B5A4A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B1A70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F44F0F" w:rsidRPr="00EB1A70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EB1A70" w:rsidRDefault="00D75A28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EB1A70">
        <w:rPr>
          <w:rFonts w:ascii="Bookman Old Style" w:hAnsi="Bookman Old Style"/>
          <w:sz w:val="20"/>
          <w:szCs w:val="20"/>
        </w:rPr>
        <w:t xml:space="preserve"> i Ministra Zdrowia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EB1A70" w:rsidRDefault="00104A37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B74541" w:rsidRPr="00EB1A70">
        <w:rPr>
          <w:rFonts w:ascii="Bookman Old Style" w:hAnsi="Bookman Old Style"/>
          <w:sz w:val="20"/>
          <w:szCs w:val="20"/>
        </w:rPr>
        <w:t>,</w:t>
      </w:r>
      <w:r w:rsidR="0088305E" w:rsidRPr="00EB1A70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EB1A70">
        <w:rPr>
          <w:rFonts w:ascii="Bookman Old Style" w:hAnsi="Bookman Old Style"/>
          <w:sz w:val="20"/>
          <w:szCs w:val="20"/>
        </w:rPr>
        <w:t xml:space="preserve"> </w:t>
      </w:r>
      <w:r w:rsidR="00E03CD7" w:rsidRPr="00EB1A70">
        <w:rPr>
          <w:rFonts w:ascii="Bookman Old Style" w:hAnsi="Bookman Old Style"/>
          <w:sz w:val="20"/>
          <w:szCs w:val="20"/>
        </w:rPr>
        <w:t>t</w:t>
      </w:r>
      <w:r w:rsidR="0088305E" w:rsidRPr="00EB1A70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zasad </w:t>
      </w:r>
      <w:r w:rsidRPr="00EB1A70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posiadania</w:t>
      </w:r>
      <w:r w:rsidR="00A21188" w:rsidRPr="00EB1A70">
        <w:rPr>
          <w:rFonts w:ascii="Bookman Old Style" w:hAnsi="Bookman Old Style"/>
          <w:sz w:val="20"/>
          <w:szCs w:val="20"/>
        </w:rPr>
        <w:t xml:space="preserve"> </w:t>
      </w:r>
      <w:r w:rsidR="007A4645" w:rsidRPr="00EB1A70">
        <w:rPr>
          <w:rFonts w:ascii="Bookman Old Style" w:hAnsi="Bookman Old Style"/>
          <w:sz w:val="20"/>
          <w:szCs w:val="20"/>
        </w:rPr>
        <w:t xml:space="preserve">aktualnych uprawnień </w:t>
      </w:r>
      <w:r w:rsidRPr="00EB1A70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EB1A70" w:rsidRDefault="00E430AE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5AB9E1F3" w:rsidR="003C7BD9" w:rsidRPr="00EB1A70" w:rsidRDefault="00F0223B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u lekarza medycyny pracy wskazanego przez Udzielającego zamówienia - </w:t>
      </w:r>
      <w:r w:rsidRPr="00EB1A70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EB1A70">
        <w:rPr>
          <w:rFonts w:ascii="Bookman Old Style" w:hAnsi="Bookman Old Style"/>
          <w:sz w:val="20"/>
          <w:szCs w:val="20"/>
        </w:rPr>
        <w:t>Przyjmujący zamówienie, do celów orzecznictwa z zakresu medycyny pracy,  zobowiązany będzie do uzyskania opisu stanowiska pracy u pracownika BHP Udzielającego zamówienia.</w:t>
      </w:r>
    </w:p>
    <w:p w14:paraId="0586B301" w14:textId="77777777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2B7DD08C" w14:textId="69FC1353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CC23B7">
        <w:rPr>
          <w:rFonts w:ascii="Bookman Old Style" w:hAnsi="Bookman Old Style"/>
          <w:b/>
          <w:sz w:val="20"/>
          <w:szCs w:val="20"/>
        </w:rPr>
        <w:t>nieodpłatnej</w:t>
      </w:r>
      <w:r w:rsidRPr="00EB1A70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 xml:space="preserve">21 dni roboczych </w:t>
      </w:r>
      <w:r w:rsidRPr="00EB1A70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EB1A70">
        <w:rPr>
          <w:rFonts w:ascii="Bookman Old Style" w:hAnsi="Bookman Old Style"/>
          <w:sz w:val="20"/>
          <w:szCs w:val="20"/>
        </w:rPr>
        <w:t xml:space="preserve"> umowy, w terminie uzgodnionym z Udzielającym zamówienia,</w:t>
      </w:r>
      <w:r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przy czym minimum jedna przerwa w wykonywaniu obowiązków wynikających z niniejszej umowy musi wynosić co najmniej 14 dni kalendarzowych w każdym roku obowiązywania umowy (do rozliczenia 10 dni roboczych).</w:t>
      </w:r>
    </w:p>
    <w:p w14:paraId="14B6459B" w14:textId="505F6728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CC23B7">
        <w:rPr>
          <w:rFonts w:ascii="Bookman Old Style" w:hAnsi="Bookman Old Style"/>
          <w:b/>
          <w:sz w:val="20"/>
          <w:szCs w:val="20"/>
        </w:rPr>
        <w:t>odpłatnej</w:t>
      </w:r>
      <w:r w:rsidRPr="00EB1A70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</w:t>
      </w:r>
      <w:r w:rsidRPr="00EB1A70">
        <w:rPr>
          <w:rFonts w:ascii="Bookman Old Style" w:hAnsi="Bookman Old Style"/>
          <w:b/>
          <w:sz w:val="20"/>
          <w:szCs w:val="20"/>
        </w:rPr>
        <w:t xml:space="preserve">dwóch dni roboczych </w:t>
      </w:r>
      <w:r w:rsidRPr="00EB1A70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EB1A70">
        <w:rPr>
          <w:rFonts w:ascii="Bookman Old Style" w:hAnsi="Bookman Old Style"/>
          <w:sz w:val="20"/>
          <w:szCs w:val="20"/>
        </w:rPr>
        <w:t xml:space="preserve"> umowy, w terminie uzgodnionym z Udzielającym zamówienia - </w:t>
      </w:r>
      <w:r w:rsidRPr="00EB1A70">
        <w:rPr>
          <w:rFonts w:ascii="Bookman Old Style" w:hAnsi="Bookman Old Style"/>
          <w:b/>
          <w:sz w:val="20"/>
          <w:szCs w:val="20"/>
        </w:rPr>
        <w:t>z tytułu pracy w Oddziale Chorób Płuc i Gruźlicy – Odcinek Gruźliczy</w:t>
      </w:r>
      <w:r w:rsidRPr="00EB1A70">
        <w:rPr>
          <w:rFonts w:ascii="Bookman Old Style" w:hAnsi="Bookman Old Style"/>
          <w:sz w:val="20"/>
          <w:szCs w:val="20"/>
        </w:rPr>
        <w:t>).</w:t>
      </w:r>
    </w:p>
    <w:p w14:paraId="2F990E5F" w14:textId="4CD375B7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CC23B7">
        <w:rPr>
          <w:rFonts w:ascii="Bookman Old Style" w:hAnsi="Bookman Old Style"/>
          <w:b/>
          <w:sz w:val="20"/>
          <w:szCs w:val="20"/>
        </w:rPr>
        <w:t>odpłatnej</w:t>
      </w:r>
      <w:r w:rsidRPr="00EB1A70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>dwóch</w:t>
      </w:r>
      <w:r w:rsidRPr="00EB1A70">
        <w:rPr>
          <w:rFonts w:ascii="Bookman Old Style" w:hAnsi="Bookman Old Style"/>
          <w:sz w:val="20"/>
          <w:szCs w:val="20"/>
        </w:rPr>
        <w:t xml:space="preserve"> dni (maksymalnie do rozliczenia 16 godzin świadczenia usług zdrowotnych) </w:t>
      </w:r>
      <w:r w:rsidR="00CC23B7">
        <w:rPr>
          <w:rFonts w:ascii="Bookman Old Style" w:hAnsi="Bookman Old Style"/>
          <w:sz w:val="20"/>
          <w:szCs w:val="20"/>
        </w:rPr>
        <w:t xml:space="preserve">                       </w:t>
      </w:r>
      <w:r w:rsidRPr="00EB1A70">
        <w:rPr>
          <w:rFonts w:ascii="Bookman Old Style" w:hAnsi="Bookman Old Style"/>
          <w:sz w:val="20"/>
          <w:szCs w:val="20"/>
        </w:rPr>
        <w:t>w każdym roku obowiązywania umowy, w celu podnoszenia swoich kwalifikacji zawodowych związanych z realizacją świadczeń zdrowotnych realizowanych na rzecz Udzielającego Zamówienia, w terminie uzgodn</w:t>
      </w:r>
      <w:r w:rsidR="00CC23B7">
        <w:rPr>
          <w:rFonts w:ascii="Bookman Old Style" w:hAnsi="Bookman Old Style"/>
          <w:sz w:val="20"/>
          <w:szCs w:val="20"/>
        </w:rPr>
        <w:t>ionym z Udzielającym Zamówienia, po jego akceptacji oraz uzyskaniu zgody.</w:t>
      </w:r>
    </w:p>
    <w:p w14:paraId="46B5C8DB" w14:textId="6D31D4A5" w:rsidR="00C65B4F" w:rsidRPr="00EB1A70" w:rsidRDefault="00C65B4F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Warunkiem niezbędnym do wyrażenia zgody przez Udzielającego Zamówienia na planowaną przerwę w wykonywaniu obowiązków wynikających z niniejszej umowy jest pisemne powiadomienie Udzielającego Zamówienia o takim zamiarze, złożone przez </w:t>
      </w:r>
      <w:r w:rsidRPr="00EB1A70">
        <w:rPr>
          <w:rFonts w:ascii="Bookman Old Style" w:hAnsi="Bookman Old Style"/>
          <w:sz w:val="20"/>
          <w:szCs w:val="20"/>
        </w:rPr>
        <w:lastRenderedPageBreak/>
        <w:t xml:space="preserve">Przyjmującego Zamówienie nie później niż </w:t>
      </w:r>
      <w:r w:rsidRPr="00EB1A70">
        <w:rPr>
          <w:rFonts w:ascii="Bookman Old Style" w:hAnsi="Bookman Old Style"/>
          <w:b/>
          <w:sz w:val="20"/>
          <w:szCs w:val="20"/>
        </w:rPr>
        <w:t>30 dni przed</w:t>
      </w:r>
      <w:r w:rsidRPr="00EB1A70">
        <w:rPr>
          <w:rFonts w:ascii="Bookman Old Style" w:hAnsi="Bookman Old Style"/>
          <w:sz w:val="20"/>
          <w:szCs w:val="20"/>
        </w:rPr>
        <w:t xml:space="preserve"> pierwszym dniem planowanej przerwy w wykonywaniu jego obowiązków na druku udostępnionym przez Udzielającego zamówienia.</w:t>
      </w:r>
    </w:p>
    <w:p w14:paraId="0586B304" w14:textId="46E744A3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B1A70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163CDC12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EB1A70">
        <w:rPr>
          <w:rFonts w:ascii="Bookman Old Style" w:hAnsi="Bookman Old Style" w:cs="Arial Narrow"/>
          <w:sz w:val="20"/>
          <w:szCs w:val="20"/>
        </w:rPr>
        <w:t>z 201</w:t>
      </w:r>
      <w:r w:rsidR="006942D6" w:rsidRPr="00EB1A70">
        <w:rPr>
          <w:rFonts w:ascii="Bookman Old Style" w:hAnsi="Bookman Old Style" w:cs="Arial Narrow"/>
          <w:sz w:val="20"/>
          <w:szCs w:val="20"/>
        </w:rPr>
        <w:t>6</w:t>
      </w:r>
      <w:r w:rsidR="00F8161E" w:rsidRPr="00EB1A70">
        <w:rPr>
          <w:rFonts w:ascii="Bookman Old Style" w:hAnsi="Bookman Old Style" w:cs="Arial Narrow"/>
          <w:sz w:val="20"/>
          <w:szCs w:val="20"/>
        </w:rPr>
        <w:t>r.</w:t>
      </w:r>
      <w:r w:rsidRPr="00EB1A70">
        <w:rPr>
          <w:rFonts w:ascii="Bookman Old Style" w:hAnsi="Bookman Old Style" w:cs="Arial Narrow"/>
          <w:sz w:val="20"/>
          <w:szCs w:val="20"/>
        </w:rPr>
        <w:t xml:space="preserve">, poz. </w:t>
      </w:r>
      <w:r w:rsidR="006942D6" w:rsidRPr="00EB1A70">
        <w:rPr>
          <w:rFonts w:ascii="Bookman Old Style" w:hAnsi="Bookman Old Style" w:cs="Arial Narrow"/>
          <w:sz w:val="20"/>
          <w:szCs w:val="20"/>
        </w:rPr>
        <w:t>1638</w:t>
      </w:r>
      <w:r w:rsidR="00742806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z </w:t>
      </w:r>
      <w:proofErr w:type="spellStart"/>
      <w:r w:rsidR="00A33FD5" w:rsidRPr="00EB1A70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="00A33FD5" w:rsidRPr="00EB1A70">
        <w:rPr>
          <w:rFonts w:ascii="Bookman Old Style" w:hAnsi="Bookman Old Style" w:cs="Arial Narrow"/>
          <w:sz w:val="20"/>
          <w:szCs w:val="20"/>
        </w:rPr>
        <w:t>. zm.</w:t>
      </w:r>
      <w:r w:rsidRPr="00EB1A70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EB1A70">
        <w:rPr>
          <w:rFonts w:ascii="Bookman Old Style" w:hAnsi="Bookman Old Style" w:cs="Arial Narrow"/>
          <w:sz w:val="20"/>
          <w:szCs w:val="20"/>
        </w:rPr>
        <w:t xml:space="preserve">iczą (Dz. U. </w:t>
      </w:r>
      <w:r w:rsidR="000768FB" w:rsidRPr="00EB1A70">
        <w:rPr>
          <w:rFonts w:ascii="Bookman Old Style" w:hAnsi="Bookman Old Style" w:cs="Arial Narrow"/>
          <w:sz w:val="20"/>
          <w:szCs w:val="20"/>
        </w:rPr>
        <w:t xml:space="preserve">z 2011r., </w:t>
      </w:r>
      <w:r w:rsidR="00A21188" w:rsidRPr="00EB1A70">
        <w:rPr>
          <w:rFonts w:ascii="Bookman Old Style" w:hAnsi="Bookman Old Style" w:cs="Arial Narrow"/>
          <w:sz w:val="20"/>
          <w:szCs w:val="20"/>
        </w:rPr>
        <w:t>Nr 293, poz. 1729);</w:t>
      </w:r>
    </w:p>
    <w:p w14:paraId="0586B306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B1A70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B1A70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B1A70">
        <w:rPr>
          <w:rFonts w:ascii="Bookman Old Style" w:hAnsi="Bookman Old Style" w:cs="Arial Narrow"/>
          <w:sz w:val="20"/>
          <w:szCs w:val="20"/>
        </w:rPr>
        <w:t>Z</w:t>
      </w:r>
      <w:r w:rsidR="002978A5" w:rsidRPr="00EB1A70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EB1A70" w:rsidRDefault="00A21188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EB1A70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7138EE84" w14:textId="77777777" w:rsidR="00C65B4F" w:rsidRPr="00EB1A70" w:rsidRDefault="00C65B4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0586B30A" w14:textId="77777777" w:rsidR="00597E52" w:rsidRPr="00EB1A70" w:rsidRDefault="00F30B7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EB1A70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B1A70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EB1A70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EB1A70" w:rsidRDefault="00926544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B1A70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EB1A70">
        <w:rPr>
          <w:rFonts w:ascii="Bookman Old Style" w:hAnsi="Bookman Old Style" w:cs="Arial Narrow"/>
          <w:sz w:val="20"/>
          <w:szCs w:val="20"/>
        </w:rPr>
        <w:t>SCM Sp. z o. o.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EB1A70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EB1A70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376B956C" w14:textId="77777777" w:rsidR="00EB1A70" w:rsidRDefault="00EB1A7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4.</w:t>
      </w:r>
    </w:p>
    <w:p w14:paraId="0586B30F" w14:textId="49918B5F" w:rsidR="00261C90" w:rsidRPr="00EB1A70" w:rsidRDefault="00261C90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EB1A70">
        <w:rPr>
          <w:rFonts w:ascii="Bookman Old Style" w:hAnsi="Bookman Old Style"/>
          <w:sz w:val="20"/>
          <w:szCs w:val="20"/>
        </w:rPr>
        <w:t xml:space="preserve">9 listopada </w:t>
      </w:r>
      <w:r w:rsidRPr="00EB1A70">
        <w:rPr>
          <w:rFonts w:ascii="Bookman Old Style" w:hAnsi="Bookman Old Style"/>
          <w:sz w:val="20"/>
          <w:szCs w:val="20"/>
        </w:rPr>
        <w:t>201</w:t>
      </w:r>
      <w:r w:rsidR="00124D75" w:rsidRPr="00EB1A70">
        <w:rPr>
          <w:rFonts w:ascii="Bookman Old Style" w:hAnsi="Bookman Old Style"/>
          <w:sz w:val="20"/>
          <w:szCs w:val="20"/>
        </w:rPr>
        <w:t>5</w:t>
      </w:r>
      <w:r w:rsidRPr="00EB1A70">
        <w:rPr>
          <w:rFonts w:ascii="Bookman Old Style" w:hAnsi="Bookman Old Style"/>
          <w:sz w:val="20"/>
          <w:szCs w:val="20"/>
        </w:rPr>
        <w:t xml:space="preserve">r.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EB1A70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EB1A70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EB1A70">
        <w:rPr>
          <w:rFonts w:ascii="Bookman Old Style" w:hAnsi="Bookman Old Style"/>
          <w:sz w:val="20"/>
          <w:szCs w:val="20"/>
        </w:rPr>
        <w:t xml:space="preserve"> (</w:t>
      </w:r>
      <w:r w:rsidR="00124D75" w:rsidRPr="00EB1A70">
        <w:rPr>
          <w:rFonts w:ascii="Bookman Old Style" w:hAnsi="Bookman Old Style"/>
          <w:sz w:val="20"/>
          <w:szCs w:val="20"/>
        </w:rPr>
        <w:t>Dz. U. z 2015</w:t>
      </w:r>
      <w:r w:rsidR="00710C38" w:rsidRPr="00EB1A70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EB1A70">
        <w:rPr>
          <w:rFonts w:ascii="Bookman Old Style" w:hAnsi="Bookman Old Style"/>
          <w:sz w:val="20"/>
          <w:szCs w:val="20"/>
        </w:rPr>
        <w:t>2069</w:t>
      </w:r>
      <w:r w:rsidRPr="00EB1A70">
        <w:rPr>
          <w:rFonts w:ascii="Bookman Old Style" w:hAnsi="Bookman Old Style"/>
          <w:sz w:val="20"/>
          <w:szCs w:val="20"/>
        </w:rPr>
        <w:t>)</w:t>
      </w:r>
      <w:r w:rsidR="00124D75"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EB1A70" w:rsidRDefault="00597E52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EB1A70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EB1A70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 </w:t>
      </w:r>
      <w:r w:rsidRPr="00EB1A70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0586B316" w14:textId="77777777" w:rsidR="00261C90" w:rsidRPr="00EB1A70" w:rsidRDefault="00261C90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lastRenderedPageBreak/>
        <w:t>§ 5.</w:t>
      </w:r>
    </w:p>
    <w:p w14:paraId="0586B317" w14:textId="77777777" w:rsidR="007F52DA" w:rsidRPr="00EB1A70" w:rsidRDefault="007F52DA" w:rsidP="00EB1A70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B1A70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B1A70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EB1A70">
        <w:rPr>
          <w:rFonts w:ascii="Bookman Old Style" w:hAnsi="Bookman Old Style" w:cs="Times New Roman"/>
          <w:sz w:val="20"/>
          <w:szCs w:val="20"/>
        </w:rPr>
        <w:t xml:space="preserve">, </w:t>
      </w:r>
      <w:r w:rsidRPr="00EB1A70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B1A70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bCs/>
          <w:sz w:val="20"/>
          <w:szCs w:val="20"/>
        </w:rPr>
        <w:t>Z</w:t>
      </w:r>
      <w:r w:rsidRPr="00EB1A70">
        <w:rPr>
          <w:rFonts w:ascii="Bookman Old Style" w:hAnsi="Bookman Old Style"/>
          <w:bCs/>
          <w:sz w:val="20"/>
          <w:szCs w:val="20"/>
        </w:rPr>
        <w:t>amówienie</w:t>
      </w:r>
      <w:r w:rsidRPr="00EB1A70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B1A70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B1A70">
        <w:rPr>
          <w:rFonts w:ascii="Bookman Old Style" w:hAnsi="Bookman Old Style"/>
          <w:sz w:val="20"/>
          <w:szCs w:val="20"/>
        </w:rPr>
        <w:t>Z</w:t>
      </w:r>
      <w:r w:rsidR="007B56F2" w:rsidRPr="00EB1A70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B1A70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bCs/>
          <w:sz w:val="20"/>
          <w:szCs w:val="20"/>
        </w:rPr>
        <w:t>Przyjmujący zamówienie</w:t>
      </w:r>
      <w:r w:rsidRPr="00EB1A70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EB1A70">
        <w:rPr>
          <w:rFonts w:ascii="Bookman Old Style" w:hAnsi="Bookman Old Style"/>
          <w:sz w:val="20"/>
          <w:szCs w:val="20"/>
        </w:rPr>
        <w:t>podmiotach leczniczych</w:t>
      </w:r>
    </w:p>
    <w:p w14:paraId="30E53F6F" w14:textId="77777777" w:rsidR="004F78F4" w:rsidRPr="00EB1A70" w:rsidRDefault="004F78F4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EB1A70" w:rsidRDefault="00261C90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B1A70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EB1A70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B1A70" w:rsidRDefault="00F30B7F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B1A70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EB1A70">
        <w:rPr>
          <w:rFonts w:ascii="Bookman Old Style" w:hAnsi="Bookman Old Style"/>
          <w:sz w:val="20"/>
          <w:szCs w:val="20"/>
        </w:rPr>
        <w:t xml:space="preserve">jest pobierana na rzecz </w:t>
      </w:r>
      <w:r w:rsidRPr="00EB1A70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</w:t>
      </w:r>
      <w:r w:rsidR="00EC1407" w:rsidRPr="00EB1A70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B1A70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B1A70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="00B7370C" w:rsidRPr="00EB1A70">
        <w:rPr>
          <w:rFonts w:ascii="Bookman Old Style" w:hAnsi="Bookman Old Style"/>
          <w:sz w:val="20"/>
          <w:szCs w:val="20"/>
        </w:rPr>
        <w:t>amówieni</w:t>
      </w:r>
      <w:r w:rsidR="002B5A4A" w:rsidRPr="00EB1A70">
        <w:rPr>
          <w:rFonts w:ascii="Bookman Old Style" w:hAnsi="Bookman Old Style"/>
          <w:sz w:val="20"/>
          <w:szCs w:val="20"/>
        </w:rPr>
        <w:t>a</w:t>
      </w:r>
      <w:r w:rsidR="00B7370C" w:rsidRPr="00EB1A70">
        <w:rPr>
          <w:rFonts w:ascii="Bookman Old Style" w:hAnsi="Bookman Old Style"/>
          <w:sz w:val="20"/>
          <w:szCs w:val="20"/>
        </w:rPr>
        <w:t xml:space="preserve">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EB1A70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EB1A70">
        <w:rPr>
          <w:rFonts w:ascii="Bookman Old Style" w:hAnsi="Bookman Old Style"/>
          <w:sz w:val="20"/>
          <w:szCs w:val="20"/>
        </w:rPr>
        <w:t>Udzielającego Zamówienia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2D195C82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Pr="00EB1A70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EB1A70">
        <w:rPr>
          <w:rFonts w:ascii="Bookman Old Style" w:hAnsi="Bookman Old Style"/>
          <w:sz w:val="20"/>
          <w:szCs w:val="20"/>
        </w:rPr>
        <w:t>m także w ustawie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0768FB" w:rsidRPr="00EB1A70">
        <w:rPr>
          <w:rFonts w:ascii="Bookman Old Style" w:hAnsi="Bookman Old Style"/>
          <w:sz w:val="20"/>
          <w:szCs w:val="20"/>
        </w:rPr>
        <w:t>z. U. z 2017</w:t>
      </w:r>
      <w:r w:rsidRPr="00EB1A70">
        <w:rPr>
          <w:rFonts w:ascii="Bookman Old Style" w:hAnsi="Bookman Old Style"/>
          <w:sz w:val="20"/>
          <w:szCs w:val="20"/>
        </w:rPr>
        <w:t xml:space="preserve">r. poz. </w:t>
      </w:r>
      <w:r w:rsidR="000768FB" w:rsidRPr="00EB1A70">
        <w:rPr>
          <w:rFonts w:ascii="Bookman Old Style" w:hAnsi="Bookman Old Style"/>
          <w:sz w:val="20"/>
          <w:szCs w:val="20"/>
        </w:rPr>
        <w:t>1938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Pr="00EB1A70">
        <w:rPr>
          <w:rFonts w:ascii="Bookman Old Style" w:hAnsi="Bookman Old Style"/>
          <w:sz w:val="20"/>
          <w:szCs w:val="20"/>
        </w:rPr>
        <w:t>. zm</w:t>
      </w:r>
      <w:r w:rsidR="00124D75" w:rsidRPr="00EB1A70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B1A70" w:rsidRDefault="00B7370C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EB1A70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B1A70">
        <w:rPr>
          <w:rFonts w:ascii="Bookman Old Style" w:hAnsi="Bookman Old Style"/>
          <w:sz w:val="20"/>
          <w:szCs w:val="20"/>
        </w:rPr>
        <w:t xml:space="preserve">ich </w:t>
      </w:r>
      <w:r w:rsidR="00DA7ED3" w:rsidRPr="00EB1A70">
        <w:rPr>
          <w:rFonts w:ascii="Bookman Old Style" w:hAnsi="Bookman Old Style"/>
          <w:sz w:val="20"/>
          <w:szCs w:val="20"/>
        </w:rPr>
        <w:t>realizacji, chyba, ż</w:t>
      </w:r>
      <w:r w:rsidRPr="00EB1A70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B1A70">
        <w:rPr>
          <w:rFonts w:ascii="Bookman Old Style" w:hAnsi="Bookman Old Style"/>
          <w:sz w:val="20"/>
          <w:szCs w:val="20"/>
        </w:rPr>
        <w:t>Udzielającego Zamówienia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B1A70" w:rsidRDefault="00FD0188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Przyjmujący Z</w:t>
      </w:r>
      <w:r w:rsidR="009B184C" w:rsidRPr="00EB1A70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8.</w:t>
      </w:r>
    </w:p>
    <w:p w14:paraId="0586B32D" w14:textId="77777777" w:rsidR="00E36A3D" w:rsidRPr="00EB1A70" w:rsidRDefault="00261C9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B1A70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B1A70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426446" w:rsidRPr="00EB1A70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EB1A7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 w:rsidRPr="00EB1A70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EB1A70">
        <w:rPr>
          <w:rFonts w:ascii="Bookman Old Style" w:hAnsi="Bookman Old Style" w:cs="Arial Narrow"/>
          <w:sz w:val="20"/>
          <w:szCs w:val="20"/>
        </w:rPr>
        <w:t>00/100)</w:t>
      </w:r>
      <w:r w:rsidR="00413EB6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za </w:t>
      </w:r>
      <w:r w:rsidRPr="00EB1A70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EB1A70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EB1A70" w:rsidRDefault="00D851A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EB1A70">
        <w:rPr>
          <w:rFonts w:ascii="Bookman Old Style" w:hAnsi="Bookman Old Style"/>
          <w:sz w:val="20"/>
          <w:szCs w:val="20"/>
        </w:rPr>
        <w:t>,</w:t>
      </w:r>
      <w:r w:rsidRPr="00EB1A70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EB1A70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B1A70">
        <w:rPr>
          <w:rFonts w:ascii="Bookman Old Style" w:hAnsi="Bookman Old Style"/>
          <w:sz w:val="20"/>
          <w:szCs w:val="20"/>
        </w:rPr>
        <w:t xml:space="preserve">uznania </w:t>
      </w:r>
      <w:r w:rsidRPr="00EB1A70">
        <w:rPr>
          <w:rFonts w:ascii="Bookman Old Style" w:hAnsi="Bookman Old Style"/>
          <w:sz w:val="20"/>
          <w:szCs w:val="20"/>
        </w:rPr>
        <w:t>ra</w:t>
      </w:r>
      <w:r w:rsidR="00FD0188" w:rsidRPr="00EB1A70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B1A70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</w:t>
      </w:r>
      <w:r w:rsidR="00FF093B" w:rsidRPr="00EB1A70">
        <w:rPr>
          <w:rFonts w:ascii="Bookman Old Style" w:hAnsi="Bookman Old Style"/>
          <w:sz w:val="20"/>
          <w:szCs w:val="20"/>
        </w:rPr>
        <w:t>e</w:t>
      </w:r>
      <w:r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9.</w:t>
      </w:r>
    </w:p>
    <w:p w14:paraId="0586B333" w14:textId="6D053570" w:rsidR="005340C5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EB1A70">
        <w:rPr>
          <w:rFonts w:ascii="Bookman Old Style" w:hAnsi="Bookman Old Style"/>
          <w:b/>
          <w:sz w:val="20"/>
          <w:szCs w:val="20"/>
        </w:rPr>
        <w:t>1</w:t>
      </w:r>
      <w:r w:rsidR="00DA7ED3"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="00403F1C" w:rsidRPr="00EB1A70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 w:rsidRPr="00EB1A70">
        <w:rPr>
          <w:rFonts w:ascii="Bookman Old Style" w:hAnsi="Bookman Old Style"/>
          <w:b/>
          <w:sz w:val="20"/>
          <w:szCs w:val="20"/>
        </w:rPr>
        <w:t>201</w:t>
      </w:r>
      <w:r w:rsidR="00742806" w:rsidRPr="00EB1A70">
        <w:rPr>
          <w:rFonts w:ascii="Bookman Old Style" w:hAnsi="Bookman Old Style"/>
          <w:b/>
          <w:sz w:val="20"/>
          <w:szCs w:val="20"/>
        </w:rPr>
        <w:t>8</w:t>
      </w:r>
      <w:r w:rsidR="00EC1407" w:rsidRPr="00EB1A70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B1A70">
        <w:rPr>
          <w:rFonts w:ascii="Bookman Old Style" w:hAnsi="Bookman Old Style"/>
          <w:sz w:val="20"/>
          <w:szCs w:val="20"/>
        </w:rPr>
        <w:t>do dnia</w:t>
      </w:r>
      <w:r w:rsidR="00EC1407" w:rsidRPr="00EB1A70">
        <w:rPr>
          <w:rFonts w:ascii="Bookman Old Style" w:hAnsi="Bookman Old Style"/>
          <w:sz w:val="20"/>
          <w:szCs w:val="20"/>
        </w:rPr>
        <w:t xml:space="preserve"> </w:t>
      </w:r>
      <w:r w:rsidR="001E7600" w:rsidRPr="00EB1A70">
        <w:rPr>
          <w:rFonts w:ascii="Bookman Old Style" w:hAnsi="Bookman Old Style"/>
          <w:sz w:val="20"/>
          <w:szCs w:val="20"/>
        </w:rPr>
        <w:t xml:space="preserve">                      </w:t>
      </w:r>
      <w:r w:rsidR="00742806" w:rsidRPr="00EB1A70">
        <w:rPr>
          <w:rFonts w:ascii="Bookman Old Style" w:hAnsi="Bookman Old Style"/>
          <w:b/>
          <w:sz w:val="20"/>
          <w:szCs w:val="20"/>
        </w:rPr>
        <w:t>30 czerwca 2019</w:t>
      </w:r>
      <w:r w:rsidR="001E7600" w:rsidRPr="00EB1A70">
        <w:rPr>
          <w:rFonts w:ascii="Bookman Old Style" w:hAnsi="Bookman Old Style"/>
          <w:b/>
          <w:sz w:val="20"/>
          <w:szCs w:val="20"/>
        </w:rPr>
        <w:t>r</w:t>
      </w:r>
      <w:r w:rsidR="005340C5" w:rsidRPr="00EB1A70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ud</w:t>
      </w:r>
      <w:r w:rsidR="00DD76A9" w:rsidRPr="00EB1A70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B1A70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B1A70">
        <w:rPr>
          <w:rFonts w:ascii="Bookman Old Style" w:hAnsi="Bookman Old Style"/>
          <w:sz w:val="20"/>
          <w:szCs w:val="20"/>
        </w:rPr>
        <w:t>albo</w:t>
      </w:r>
      <w:r w:rsidR="002B5A4A" w:rsidRPr="00EB1A70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EB1A70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EB1A70">
        <w:rPr>
          <w:rFonts w:ascii="Bookman Old Style" w:hAnsi="Bookman Old Style"/>
          <w:sz w:val="20"/>
          <w:szCs w:val="20"/>
        </w:rPr>
        <w:t>trzy</w:t>
      </w:r>
      <w:r w:rsidRPr="00EB1A70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EB1A70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EB1A70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EB1A70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EB1A70" w:rsidRDefault="00FD0188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EB1A70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EB1A70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EB1A70" w:rsidRDefault="00EC1407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EB1A70" w:rsidRDefault="00FD018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>amówieni</w:t>
      </w:r>
      <w:r w:rsidR="00642D78" w:rsidRPr="00EB1A70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EB1A70">
        <w:rPr>
          <w:rFonts w:ascii="Bookman Old Style" w:hAnsi="Bookman Old Style"/>
          <w:sz w:val="20"/>
          <w:szCs w:val="20"/>
        </w:rPr>
        <w:t>zawarcia umowy ubezpieczeni</w:t>
      </w:r>
      <w:r w:rsidR="00BB0A16" w:rsidRPr="00EB1A70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B1A70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EB1A70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EB1A70" w:rsidRDefault="00BB0A16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Przyjmujący Zamówienie przyjmie korzyść majątkową od pac</w:t>
      </w:r>
      <w:r w:rsidR="00EC1407" w:rsidRPr="00EB1A70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EB1A70" w:rsidRDefault="00710C3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są </w:t>
      </w:r>
      <w:r w:rsidR="00BB0A16" w:rsidRPr="00EB1A70">
        <w:rPr>
          <w:rFonts w:ascii="Bookman Old Style" w:hAnsi="Bookman Old Style"/>
          <w:sz w:val="20"/>
          <w:szCs w:val="20"/>
        </w:rPr>
        <w:t>zasadn</w:t>
      </w:r>
      <w:r w:rsidRPr="00EB1A70">
        <w:rPr>
          <w:rFonts w:ascii="Bookman Old Style" w:hAnsi="Bookman Old Style"/>
          <w:sz w:val="20"/>
          <w:szCs w:val="20"/>
        </w:rPr>
        <w:t>e</w:t>
      </w:r>
      <w:r w:rsidR="00BB0A16" w:rsidRPr="00EB1A70">
        <w:rPr>
          <w:rFonts w:ascii="Bookman Old Style" w:hAnsi="Bookman Old Style"/>
          <w:sz w:val="20"/>
          <w:szCs w:val="20"/>
        </w:rPr>
        <w:t>.</w:t>
      </w:r>
    </w:p>
    <w:p w14:paraId="0586B340" w14:textId="6757DBB3" w:rsidR="00261C90" w:rsidRPr="00EB1A70" w:rsidRDefault="00FD0188" w:rsidP="00EB1A70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CC23B7">
        <w:rPr>
          <w:rFonts w:ascii="Bookman Old Style" w:hAnsi="Bookman Old Style"/>
          <w:sz w:val="20"/>
          <w:szCs w:val="20"/>
        </w:rPr>
        <w:t>trzy</w:t>
      </w:r>
      <w:r w:rsidR="00261C90" w:rsidRPr="00EB1A70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EB1A70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B1A70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29F69893" w14:textId="77777777" w:rsidR="00FF3E5D" w:rsidRPr="00EB1A70" w:rsidRDefault="00FF3E5D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EB1A70">
        <w:rPr>
          <w:rFonts w:ascii="Bookman Old Style" w:hAnsi="Bookman Old Style"/>
          <w:sz w:val="20"/>
          <w:szCs w:val="20"/>
        </w:rPr>
        <w:t xml:space="preserve">czas, </w:t>
      </w:r>
      <w:r w:rsidRPr="00EB1A70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EB1A70">
        <w:rPr>
          <w:rFonts w:ascii="Bookman Old Style" w:hAnsi="Bookman Old Style"/>
          <w:sz w:val="20"/>
          <w:szCs w:val="20"/>
        </w:rPr>
        <w:t xml:space="preserve">udzielanych </w:t>
      </w:r>
      <w:r w:rsidRPr="00EB1A70">
        <w:rPr>
          <w:rFonts w:ascii="Bookman Old Style" w:hAnsi="Bookman Old Style"/>
          <w:sz w:val="20"/>
          <w:szCs w:val="20"/>
        </w:rPr>
        <w:t>świad</w:t>
      </w:r>
      <w:r w:rsidR="00E509EF" w:rsidRPr="00EB1A70">
        <w:rPr>
          <w:rFonts w:ascii="Bookman Old Style" w:hAnsi="Bookman Old Style"/>
          <w:sz w:val="20"/>
          <w:szCs w:val="20"/>
        </w:rPr>
        <w:t>czeń zdrowotnych</w:t>
      </w:r>
      <w:r w:rsidRPr="00EB1A70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767426" w:rsidRPr="00EB1A70">
        <w:rPr>
          <w:rFonts w:ascii="Bookman Old Style" w:hAnsi="Bookman Old Style"/>
          <w:sz w:val="20"/>
          <w:szCs w:val="20"/>
        </w:rPr>
        <w:t>amówienie</w:t>
      </w:r>
      <w:r w:rsidR="00124D75" w:rsidRPr="00EB1A70">
        <w:rPr>
          <w:rFonts w:ascii="Bookman Old Style" w:hAnsi="Bookman Old Style"/>
          <w:sz w:val="20"/>
          <w:szCs w:val="20"/>
        </w:rPr>
        <w:t>.</w:t>
      </w:r>
      <w:r w:rsidR="00767426" w:rsidRPr="00EB1A70">
        <w:rPr>
          <w:rFonts w:ascii="Bookman Old Style" w:hAnsi="Bookman Old Style"/>
          <w:b/>
          <w:sz w:val="20"/>
          <w:szCs w:val="20"/>
        </w:rPr>
        <w:t xml:space="preserve"> </w:t>
      </w:r>
    </w:p>
    <w:p w14:paraId="35501F23" w14:textId="77777777" w:rsidR="00EB1A70" w:rsidRDefault="00EB1A7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48CDC32A" w:rsidR="0032516F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EB1A70">
        <w:rPr>
          <w:rFonts w:ascii="Bookman Old Style" w:hAnsi="Bookman Old Style"/>
          <w:sz w:val="20"/>
          <w:szCs w:val="20"/>
        </w:rPr>
        <w:t xml:space="preserve">wysokości </w:t>
      </w:r>
      <w:r w:rsidR="00C65B4F" w:rsidRPr="00EB1A70">
        <w:rPr>
          <w:rFonts w:ascii="Bookman Old Style" w:hAnsi="Bookman Old Style"/>
          <w:sz w:val="20"/>
          <w:szCs w:val="20"/>
        </w:rPr>
        <w:t>5</w:t>
      </w:r>
      <w:r w:rsidR="00363337" w:rsidRPr="00EB1A70">
        <w:rPr>
          <w:rFonts w:ascii="Bookman Old Style" w:hAnsi="Bookman Old Style"/>
          <w:sz w:val="20"/>
          <w:szCs w:val="20"/>
        </w:rPr>
        <w:t xml:space="preserve">.000,00 zł </w:t>
      </w:r>
      <w:r w:rsidR="00327525" w:rsidRPr="00EB1A70">
        <w:rPr>
          <w:rFonts w:ascii="Bookman Old Style" w:hAnsi="Bookman Old Style"/>
          <w:sz w:val="20"/>
          <w:szCs w:val="20"/>
        </w:rPr>
        <w:t xml:space="preserve">(słownie: </w:t>
      </w:r>
      <w:r w:rsidR="00C65B4F" w:rsidRPr="00EB1A70">
        <w:rPr>
          <w:rFonts w:ascii="Bookman Old Style" w:hAnsi="Bookman Old Style"/>
          <w:sz w:val="20"/>
          <w:szCs w:val="20"/>
        </w:rPr>
        <w:t xml:space="preserve">pięć tysięcy </w:t>
      </w:r>
      <w:r w:rsidR="00327525" w:rsidRPr="00EB1A70">
        <w:rPr>
          <w:rFonts w:ascii="Bookman Old Style" w:hAnsi="Bookman Old Style"/>
          <w:sz w:val="20"/>
          <w:szCs w:val="20"/>
        </w:rPr>
        <w:t xml:space="preserve">złotych 00/100) </w:t>
      </w:r>
      <w:r w:rsidR="00363337" w:rsidRPr="00EB1A70">
        <w:rPr>
          <w:rFonts w:ascii="Bookman Old Style" w:hAnsi="Bookman Old Style"/>
          <w:sz w:val="20"/>
          <w:szCs w:val="20"/>
        </w:rPr>
        <w:t xml:space="preserve">w przypadku </w:t>
      </w:r>
      <w:r w:rsidRPr="00EB1A70">
        <w:rPr>
          <w:rFonts w:ascii="Bookman Old Style" w:hAnsi="Bookman Old Style"/>
          <w:sz w:val="20"/>
          <w:szCs w:val="20"/>
        </w:rPr>
        <w:t>rozwiązani</w:t>
      </w:r>
      <w:r w:rsidR="00363337" w:rsidRPr="00EB1A70">
        <w:rPr>
          <w:rFonts w:ascii="Bookman Old Style" w:hAnsi="Bookman Old Style"/>
          <w:sz w:val="20"/>
          <w:szCs w:val="20"/>
        </w:rPr>
        <w:t>a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="003D5A99" w:rsidRPr="00EB1A70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B1A70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</w:t>
      </w:r>
      <w:r w:rsidR="00F63592" w:rsidRPr="00EB1A70">
        <w:rPr>
          <w:rFonts w:ascii="Bookman Old Style" w:hAnsi="Bookman Old Style"/>
          <w:sz w:val="20"/>
          <w:szCs w:val="20"/>
        </w:rPr>
        <w:t>,</w:t>
      </w:r>
      <w:r w:rsidR="00104A37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EB1A70">
        <w:rPr>
          <w:rFonts w:ascii="Bookman Old Style" w:hAnsi="Bookman Old Style"/>
          <w:sz w:val="20"/>
          <w:szCs w:val="20"/>
        </w:rPr>
        <w:t xml:space="preserve">umowy </w:t>
      </w:r>
      <w:r w:rsidRPr="00EB1A70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F63592" w:rsidRPr="00EB1A70">
        <w:rPr>
          <w:rFonts w:ascii="Bookman Old Style" w:hAnsi="Bookman Old Style"/>
          <w:sz w:val="20"/>
          <w:szCs w:val="20"/>
        </w:rPr>
        <w:t>amówienia,</w:t>
      </w:r>
    </w:p>
    <w:p w14:paraId="65D2A981" w14:textId="77777777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 (słownie: dwieście złotych 00/100)  za każdą godzinę nieusprawiedliwionej nieobecności w miejscu udzielania świadczeń zdrowotnych;</w:t>
      </w:r>
    </w:p>
    <w:p w14:paraId="0586B34C" w14:textId="2FC11426" w:rsidR="00710C38" w:rsidRPr="00EB1A70" w:rsidRDefault="00710C38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EB1A70">
        <w:rPr>
          <w:rFonts w:ascii="Bookman Old Style" w:hAnsi="Bookman Old Style"/>
          <w:sz w:val="20"/>
          <w:szCs w:val="20"/>
        </w:rPr>
        <w:t>50</w:t>
      </w:r>
      <w:r w:rsidRPr="00EB1A70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EB1A70">
        <w:rPr>
          <w:rFonts w:ascii="Bookman Old Style" w:hAnsi="Bookman Old Style"/>
          <w:sz w:val="20"/>
          <w:szCs w:val="20"/>
        </w:rPr>
        <w:t xml:space="preserve">pięćdziesiąt </w:t>
      </w:r>
      <w:r w:rsidRPr="00EB1A70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EB1A70">
        <w:rPr>
          <w:rFonts w:ascii="Bookman Old Style" w:hAnsi="Bookman Old Style"/>
          <w:sz w:val="20"/>
          <w:szCs w:val="20"/>
        </w:rPr>
        <w:t xml:space="preserve">tydzień </w:t>
      </w:r>
      <w:r w:rsidRPr="00EB1A70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EB1A70">
        <w:rPr>
          <w:rFonts w:ascii="Bookman Old Style" w:hAnsi="Bookman Old Style"/>
          <w:sz w:val="20"/>
          <w:szCs w:val="20"/>
        </w:rPr>
        <w:t xml:space="preserve">                       </w:t>
      </w:r>
      <w:r w:rsidRPr="00EB1A70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24248508" w14:textId="4B2B3E6A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 xml:space="preserve">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B1A70">
        <w:rPr>
          <w:rFonts w:ascii="Bookman Old Style" w:hAnsi="Bookman Old Style"/>
          <w:sz w:val="20"/>
          <w:szCs w:val="20"/>
        </w:rPr>
        <w:t>ści Przyjmującego 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Pr="00EB1A70" w:rsidRDefault="00FF3E5D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EB1A70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EB1A70">
        <w:rPr>
          <w:rFonts w:ascii="Bookman Old Style" w:hAnsi="Bookman Old Style" w:cs="ArialMT"/>
          <w:sz w:val="20"/>
          <w:szCs w:val="20"/>
        </w:rPr>
        <w:t>U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926544" w:rsidRPr="00EB1A70">
        <w:rPr>
          <w:rFonts w:ascii="Bookman Old Style" w:hAnsi="Bookman Old Style" w:cs="ArialMT"/>
          <w:sz w:val="20"/>
          <w:szCs w:val="20"/>
        </w:rPr>
        <w:t>amówienie</w:t>
      </w:r>
      <w:r w:rsidR="00710C38" w:rsidRPr="00EB1A70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EB1A70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EB1A70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EB1A70">
        <w:rPr>
          <w:rFonts w:ascii="Bookman Old Style" w:hAnsi="Bookman Old Style" w:cs="ArialMT"/>
          <w:sz w:val="20"/>
          <w:szCs w:val="20"/>
        </w:rPr>
        <w:t>,</w:t>
      </w:r>
      <w:r w:rsidRPr="00EB1A70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EB1A70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E509EF" w:rsidRPr="00EB1A70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Pr="00EB1A70" w:rsidRDefault="00FF3E5D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EB1A70" w:rsidRDefault="00261C90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0813D9CC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EB1A70">
        <w:rPr>
          <w:rFonts w:ascii="Bookman Old Style" w:hAnsi="Bookman Old Style"/>
          <w:sz w:val="20"/>
          <w:szCs w:val="20"/>
        </w:rPr>
        <w:t xml:space="preserve"> z 201</w:t>
      </w:r>
      <w:r w:rsidR="00742806" w:rsidRPr="00EB1A70">
        <w:rPr>
          <w:rFonts w:ascii="Bookman Old Style" w:hAnsi="Bookman Old Style"/>
          <w:sz w:val="20"/>
          <w:szCs w:val="20"/>
        </w:rPr>
        <w:t>6</w:t>
      </w:r>
      <w:r w:rsidR="00F57F79" w:rsidRPr="00EB1A70">
        <w:rPr>
          <w:rFonts w:ascii="Bookman Old Style" w:hAnsi="Bookman Old Style"/>
          <w:sz w:val="20"/>
          <w:szCs w:val="20"/>
        </w:rPr>
        <w:t xml:space="preserve">r., </w:t>
      </w:r>
      <w:r w:rsidRPr="00EB1A70">
        <w:rPr>
          <w:rFonts w:ascii="Bookman Old Style" w:hAnsi="Bookman Old Style"/>
          <w:sz w:val="20"/>
          <w:szCs w:val="20"/>
        </w:rPr>
        <w:t xml:space="preserve">poz. </w:t>
      </w:r>
      <w:r w:rsidR="00742806" w:rsidRPr="00EB1A70">
        <w:rPr>
          <w:rFonts w:ascii="Bookman Old Style" w:hAnsi="Bookman Old Style"/>
          <w:sz w:val="20"/>
          <w:szCs w:val="20"/>
        </w:rPr>
        <w:t xml:space="preserve">1638 </w:t>
      </w:r>
      <w:r w:rsidR="00124D75" w:rsidRPr="00EB1A7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="00124D75"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="00124D75" w:rsidRPr="00EB1A70">
        <w:rPr>
          <w:rFonts w:ascii="Bookman Old Style" w:hAnsi="Bookman Old Style"/>
          <w:sz w:val="20"/>
          <w:szCs w:val="20"/>
        </w:rPr>
        <w:t>. zm.</w:t>
      </w:r>
      <w:r w:rsidRPr="00EB1A70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EB1A70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EB1A70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0E4D06D3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C0B9316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231682F1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1AA2A1F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D27CC24" w14:textId="6DCC54F1" w:rsidR="00436AAB" w:rsidRPr="00DA5628" w:rsidRDefault="00261C90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DA5628">
        <w:rPr>
          <w:rFonts w:ascii="Bookman Old Style" w:hAnsi="Bookman Old Style"/>
          <w:b/>
          <w:szCs w:val="20"/>
        </w:rPr>
        <w:t xml:space="preserve">UDZIELAJĄCY ZAMÓWIENIA </w:t>
      </w:r>
      <w:r w:rsidRPr="00DA5628">
        <w:rPr>
          <w:rFonts w:ascii="Bookman Old Style" w:hAnsi="Bookman Old Style"/>
          <w:b/>
          <w:szCs w:val="20"/>
        </w:rPr>
        <w:tab/>
      </w:r>
      <w:r w:rsidR="00905DF3" w:rsidRPr="00DA5628">
        <w:rPr>
          <w:rFonts w:ascii="Bookman Old Style" w:hAnsi="Bookman Old Style"/>
          <w:b/>
          <w:szCs w:val="20"/>
        </w:rPr>
        <w:tab/>
      </w:r>
      <w:r w:rsidRPr="00DA5628">
        <w:rPr>
          <w:rFonts w:ascii="Bookman Old Style" w:hAnsi="Bookman Old Style"/>
          <w:b/>
          <w:szCs w:val="20"/>
        </w:rPr>
        <w:t>PRZYJMUJĄCY ZAM</w:t>
      </w:r>
      <w:bookmarkStart w:id="0" w:name="_GoBack"/>
      <w:bookmarkEnd w:id="0"/>
      <w:r w:rsidRPr="00DA5628">
        <w:rPr>
          <w:rFonts w:ascii="Bookman Old Style" w:hAnsi="Bookman Old Style"/>
          <w:b/>
          <w:szCs w:val="20"/>
        </w:rPr>
        <w:t>ÓWIENIE</w:t>
      </w:r>
    </w:p>
    <w:sectPr w:rsidR="00436AAB" w:rsidRPr="00DA5628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E89F6" w14:textId="77777777" w:rsidR="00422C80" w:rsidRDefault="00422C80" w:rsidP="00304813">
      <w:r>
        <w:separator/>
      </w:r>
    </w:p>
  </w:endnote>
  <w:endnote w:type="continuationSeparator" w:id="0">
    <w:p w14:paraId="0631BF99" w14:textId="77777777" w:rsidR="00422C80" w:rsidRDefault="00422C80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503E59AD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742806">
      <w:rPr>
        <w:rFonts w:ascii="Cambria" w:hAnsi="Cambria"/>
        <w:i/>
        <w:sz w:val="20"/>
        <w:lang w:val="pl-PL"/>
      </w:rPr>
      <w:t>1</w:t>
    </w:r>
    <w:r w:rsidR="00F0223B">
      <w:rPr>
        <w:rFonts w:ascii="Cambria" w:hAnsi="Cambria"/>
        <w:i/>
        <w:sz w:val="20"/>
        <w:lang w:val="pl-PL"/>
      </w:rPr>
      <w:t>4</w:t>
    </w:r>
    <w:r w:rsidRPr="005340C5">
      <w:rPr>
        <w:rFonts w:ascii="Cambria" w:hAnsi="Cambria"/>
        <w:i/>
        <w:sz w:val="20"/>
      </w:rPr>
      <w:t>/201</w:t>
    </w:r>
    <w:r w:rsidR="00BC54A2">
      <w:rPr>
        <w:rFonts w:ascii="Cambria" w:hAnsi="Cambria"/>
        <w:i/>
        <w:sz w:val="20"/>
        <w:lang w:val="pl-PL"/>
      </w:rPr>
      <w:t>7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CC23B7">
      <w:rPr>
        <w:rFonts w:ascii="Cambria" w:hAnsi="Cambria"/>
        <w:i/>
        <w:noProof/>
        <w:sz w:val="20"/>
      </w:rPr>
      <w:t>7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CFAA90" w14:textId="77777777" w:rsidR="00422C80" w:rsidRDefault="00422C80" w:rsidP="00304813">
      <w:r>
        <w:separator/>
      </w:r>
    </w:p>
  </w:footnote>
  <w:footnote w:type="continuationSeparator" w:id="0">
    <w:p w14:paraId="6570D791" w14:textId="77777777" w:rsidR="00422C80" w:rsidRDefault="00422C80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081B7" w14:textId="291D42CB" w:rsidR="00327525" w:rsidRDefault="00327525" w:rsidP="00327525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2C2D154A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742806">
      <w:rPr>
        <w:rFonts w:ascii="Cambria" w:hAnsi="Cambria"/>
        <w:i/>
        <w:sz w:val="20"/>
        <w:szCs w:val="32"/>
        <w:lang w:val="pl-PL"/>
      </w:rPr>
      <w:t>8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B15FC"/>
    <w:rsid w:val="000B5017"/>
    <w:rsid w:val="000C5DBA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E0CFB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3F6EF5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2C80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4F78F4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17534"/>
    <w:rsid w:val="006276A0"/>
    <w:rsid w:val="00635930"/>
    <w:rsid w:val="00636B9E"/>
    <w:rsid w:val="00637A34"/>
    <w:rsid w:val="00642D78"/>
    <w:rsid w:val="00650C61"/>
    <w:rsid w:val="006548CB"/>
    <w:rsid w:val="00662118"/>
    <w:rsid w:val="006666D5"/>
    <w:rsid w:val="00672106"/>
    <w:rsid w:val="00676554"/>
    <w:rsid w:val="00684D15"/>
    <w:rsid w:val="00685AD9"/>
    <w:rsid w:val="006942D6"/>
    <w:rsid w:val="006B14A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44FAD"/>
    <w:rsid w:val="00852174"/>
    <w:rsid w:val="00854C92"/>
    <w:rsid w:val="008563AB"/>
    <w:rsid w:val="008575C3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A2E"/>
    <w:rsid w:val="00C159A8"/>
    <w:rsid w:val="00C43EA9"/>
    <w:rsid w:val="00C500F2"/>
    <w:rsid w:val="00C50A4B"/>
    <w:rsid w:val="00C53383"/>
    <w:rsid w:val="00C65B4F"/>
    <w:rsid w:val="00C741C7"/>
    <w:rsid w:val="00C767AF"/>
    <w:rsid w:val="00C80324"/>
    <w:rsid w:val="00C80740"/>
    <w:rsid w:val="00C81094"/>
    <w:rsid w:val="00C85505"/>
    <w:rsid w:val="00C909F4"/>
    <w:rsid w:val="00C96233"/>
    <w:rsid w:val="00CB39F2"/>
    <w:rsid w:val="00CC147D"/>
    <w:rsid w:val="00CC23B7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4FF8"/>
    <w:rsid w:val="00DA5628"/>
    <w:rsid w:val="00DA7ED3"/>
    <w:rsid w:val="00DD3A10"/>
    <w:rsid w:val="00DD6AF8"/>
    <w:rsid w:val="00DD76A9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3065</Words>
  <Characters>18390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27</cp:revision>
  <cp:lastPrinted>2017-12-08T11:41:00Z</cp:lastPrinted>
  <dcterms:created xsi:type="dcterms:W3CDTF">2016-09-27T10:13:00Z</dcterms:created>
  <dcterms:modified xsi:type="dcterms:W3CDTF">2017-12-08T11:43:00Z</dcterms:modified>
</cp:coreProperties>
</file>