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954" w:rsidRPr="000360D2" w:rsidRDefault="0049100D" w:rsidP="006E4B95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  <w:lang w:val="pl-PL"/>
        </w:rPr>
      </w:pPr>
      <w:r w:rsidRPr="000360D2">
        <w:rPr>
          <w:rFonts w:ascii="Bookman Old Style" w:hAnsi="Bookman Old Style"/>
          <w:b/>
          <w:sz w:val="24"/>
        </w:rPr>
        <w:t>Umow</w:t>
      </w:r>
      <w:r w:rsidR="004C479A" w:rsidRPr="000360D2">
        <w:rPr>
          <w:rFonts w:ascii="Bookman Old Style" w:hAnsi="Bookman Old Style"/>
          <w:b/>
          <w:sz w:val="24"/>
          <w:lang w:val="pl-PL"/>
        </w:rPr>
        <w:t xml:space="preserve">a </w:t>
      </w:r>
      <w:r w:rsidR="00205954" w:rsidRPr="000360D2">
        <w:rPr>
          <w:rFonts w:ascii="Bookman Old Style" w:hAnsi="Bookman Old Style"/>
          <w:b/>
          <w:sz w:val="24"/>
        </w:rPr>
        <w:t xml:space="preserve">Nr </w:t>
      </w:r>
      <w:r w:rsidR="00592290" w:rsidRPr="000360D2">
        <w:rPr>
          <w:rFonts w:ascii="Bookman Old Style" w:hAnsi="Bookman Old Style"/>
          <w:b/>
          <w:sz w:val="24"/>
        </w:rPr>
        <w:t>DZP</w:t>
      </w:r>
      <w:r w:rsidR="00E75E84" w:rsidRPr="000360D2">
        <w:rPr>
          <w:rFonts w:ascii="Bookman Old Style" w:hAnsi="Bookman Old Style"/>
          <w:b/>
          <w:sz w:val="24"/>
        </w:rPr>
        <w:t>/</w:t>
      </w:r>
      <w:r w:rsidR="00592290" w:rsidRPr="000360D2">
        <w:rPr>
          <w:rFonts w:ascii="Bookman Old Style" w:hAnsi="Bookman Old Style"/>
          <w:b/>
          <w:sz w:val="24"/>
        </w:rPr>
        <w:t>KO</w:t>
      </w:r>
      <w:r w:rsidR="00E75E84" w:rsidRPr="000360D2">
        <w:rPr>
          <w:rFonts w:ascii="Bookman Old Style" w:hAnsi="Bookman Old Style"/>
          <w:b/>
          <w:sz w:val="24"/>
        </w:rPr>
        <w:t>/</w:t>
      </w:r>
      <w:r w:rsidR="00B31D86" w:rsidRPr="000360D2">
        <w:rPr>
          <w:rFonts w:ascii="Bookman Old Style" w:hAnsi="Bookman Old Style"/>
          <w:b/>
          <w:sz w:val="24"/>
          <w:lang w:val="pl-PL"/>
        </w:rPr>
        <w:t>……</w:t>
      </w:r>
      <w:r w:rsidR="00592290" w:rsidRPr="000360D2">
        <w:rPr>
          <w:rFonts w:ascii="Bookman Old Style" w:hAnsi="Bookman Old Style"/>
          <w:b/>
          <w:sz w:val="24"/>
        </w:rPr>
        <w:t>/201</w:t>
      </w:r>
      <w:r w:rsidR="006E4B95">
        <w:rPr>
          <w:rFonts w:ascii="Bookman Old Style" w:hAnsi="Bookman Old Style"/>
          <w:b/>
          <w:sz w:val="24"/>
          <w:lang w:val="pl-PL"/>
        </w:rPr>
        <w:t>6</w:t>
      </w:r>
    </w:p>
    <w:p w:rsidR="00E75E84" w:rsidRPr="000360D2" w:rsidRDefault="00E75E84" w:rsidP="006E4B95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</w:rPr>
      </w:pPr>
      <w:r w:rsidRPr="000360D2">
        <w:rPr>
          <w:rFonts w:ascii="Bookman Old Style" w:hAnsi="Bookman Old Style"/>
          <w:b/>
          <w:sz w:val="24"/>
        </w:rPr>
        <w:t xml:space="preserve">na </w:t>
      </w:r>
      <w:r w:rsidR="00E27A6C" w:rsidRPr="000360D2">
        <w:rPr>
          <w:rFonts w:ascii="Bookman Old Style" w:hAnsi="Bookman Old Style"/>
          <w:b/>
          <w:sz w:val="24"/>
        </w:rPr>
        <w:t>wykonywanie świadczeń zdrowotnych</w:t>
      </w:r>
    </w:p>
    <w:p w:rsidR="00E75E84" w:rsidRPr="000360D2" w:rsidRDefault="00553B8B" w:rsidP="006E4B95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0360D2">
        <w:rPr>
          <w:rFonts w:ascii="Bookman Old Style" w:hAnsi="Bookman Old Style"/>
          <w:b/>
          <w:szCs w:val="20"/>
        </w:rPr>
        <w:t>D</w:t>
      </w:r>
      <w:r w:rsidR="00E75E84" w:rsidRPr="000360D2">
        <w:rPr>
          <w:rFonts w:ascii="Bookman Old Style" w:hAnsi="Bookman Old Style"/>
          <w:b/>
          <w:szCs w:val="20"/>
        </w:rPr>
        <w:t>nia</w:t>
      </w:r>
      <w:r w:rsidR="00205954" w:rsidRPr="000360D2">
        <w:rPr>
          <w:rFonts w:ascii="Bookman Old Style" w:hAnsi="Bookman Old Style"/>
          <w:b/>
          <w:szCs w:val="20"/>
        </w:rPr>
        <w:t xml:space="preserve"> </w:t>
      </w:r>
      <w:r w:rsidR="00B31D86" w:rsidRPr="000360D2">
        <w:rPr>
          <w:rFonts w:ascii="Bookman Old Style" w:hAnsi="Bookman Old Style"/>
          <w:b/>
          <w:szCs w:val="20"/>
        </w:rPr>
        <w:t xml:space="preserve">… </w:t>
      </w:r>
      <w:r w:rsidR="0063168E">
        <w:rPr>
          <w:rFonts w:ascii="Bookman Old Style" w:hAnsi="Bookman Old Style"/>
          <w:b/>
          <w:szCs w:val="20"/>
        </w:rPr>
        <w:t>……………</w:t>
      </w:r>
      <w:r w:rsidR="003523F3">
        <w:rPr>
          <w:rFonts w:ascii="Bookman Old Style" w:hAnsi="Bookman Old Style"/>
          <w:b/>
          <w:szCs w:val="20"/>
        </w:rPr>
        <w:t xml:space="preserve"> </w:t>
      </w:r>
      <w:r w:rsidR="00205954" w:rsidRPr="000360D2">
        <w:rPr>
          <w:rFonts w:ascii="Bookman Old Style" w:hAnsi="Bookman Old Style"/>
          <w:b/>
          <w:szCs w:val="20"/>
        </w:rPr>
        <w:t>20</w:t>
      </w:r>
      <w:r w:rsidR="00C741C7" w:rsidRPr="000360D2">
        <w:rPr>
          <w:rFonts w:ascii="Bookman Old Style" w:hAnsi="Bookman Old Style"/>
          <w:b/>
          <w:szCs w:val="20"/>
        </w:rPr>
        <w:t>1</w:t>
      </w:r>
      <w:r w:rsidR="006E4B95">
        <w:rPr>
          <w:rFonts w:ascii="Bookman Old Style" w:hAnsi="Bookman Old Style"/>
          <w:b/>
          <w:szCs w:val="20"/>
        </w:rPr>
        <w:t>6</w:t>
      </w:r>
      <w:r w:rsidR="00205954" w:rsidRPr="000360D2">
        <w:rPr>
          <w:rFonts w:ascii="Bookman Old Style" w:hAnsi="Bookman Old Style"/>
          <w:b/>
          <w:szCs w:val="20"/>
        </w:rPr>
        <w:t>r.</w:t>
      </w:r>
      <w:r w:rsidR="00E75E84" w:rsidRPr="000360D2">
        <w:rPr>
          <w:rFonts w:ascii="Bookman Old Style" w:hAnsi="Bookman Old Style"/>
          <w:b/>
          <w:szCs w:val="20"/>
        </w:rPr>
        <w:t>,</w:t>
      </w:r>
      <w:r w:rsidR="00205954" w:rsidRPr="000360D2">
        <w:rPr>
          <w:rFonts w:ascii="Bookman Old Style" w:hAnsi="Bookman Old Style"/>
          <w:b/>
          <w:szCs w:val="20"/>
        </w:rPr>
        <w:t xml:space="preserve"> w Kup</w:t>
      </w:r>
    </w:p>
    <w:p w:rsidR="00261C90" w:rsidRPr="006E4B95" w:rsidRDefault="00261C90" w:rsidP="006E4B95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pomiędzy:</w:t>
      </w:r>
    </w:p>
    <w:p w:rsidR="00264D69" w:rsidRPr="006E4B95" w:rsidRDefault="00ED0C77" w:rsidP="006E4B95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b/>
          <w:sz w:val="20"/>
          <w:szCs w:val="20"/>
        </w:rPr>
        <w:t>Stobrawskim Centrum Medycznym Spółką z ograniczoną odpowiedzialnością</w:t>
      </w:r>
      <w:r w:rsidR="000360D2" w:rsidRPr="006E4B95">
        <w:rPr>
          <w:rFonts w:ascii="Bookman Old Style" w:hAnsi="Bookman Old Style"/>
          <w:b/>
          <w:sz w:val="20"/>
          <w:szCs w:val="20"/>
        </w:rPr>
        <w:t xml:space="preserve"> </w:t>
      </w:r>
      <w:r w:rsidR="003523F3">
        <w:rPr>
          <w:rFonts w:ascii="Bookman Old Style" w:hAnsi="Bookman Old Style"/>
          <w:b/>
          <w:sz w:val="20"/>
          <w:szCs w:val="20"/>
        </w:rPr>
        <w:t xml:space="preserve">                 </w:t>
      </w:r>
      <w:r w:rsidRPr="006E4B95">
        <w:rPr>
          <w:rFonts w:ascii="Bookman Old Style" w:hAnsi="Bookman Old Style"/>
          <w:b/>
          <w:sz w:val="20"/>
          <w:szCs w:val="20"/>
        </w:rPr>
        <w:t>z siedzibą w Kup</w:t>
      </w:r>
      <w:r w:rsidRPr="006E4B95">
        <w:rPr>
          <w:rFonts w:ascii="Bookman Old Style" w:hAnsi="Bookman Old Style"/>
          <w:sz w:val="20"/>
          <w:szCs w:val="20"/>
        </w:rPr>
        <w:t>, adres: ul. Karola Miarki 14, 46-082 Kup, wpisaną przez Sąd Rejonowy</w:t>
      </w:r>
      <w:r w:rsidR="000360D2" w:rsidRPr="006E4B95">
        <w:rPr>
          <w:rFonts w:ascii="Bookman Old Style" w:hAnsi="Bookman Old Style"/>
          <w:sz w:val="20"/>
          <w:szCs w:val="20"/>
        </w:rPr>
        <w:t xml:space="preserve"> </w:t>
      </w:r>
      <w:r w:rsidRPr="006E4B95">
        <w:rPr>
          <w:rFonts w:ascii="Bookman Old Style" w:hAnsi="Bookman Old Style"/>
          <w:sz w:val="20"/>
          <w:szCs w:val="20"/>
        </w:rPr>
        <w:t>w Opolu Wydział VIII Gospodarczy Krajowego Rejestru Sądowego do rejestru przedsiębiorców pod numerem: 0000514922 posiadającą NIP: 9910498289 oraz REGON: 53093857, a także kapitał zakładowy w wysokości: 11.000.000,00zł w całości wniesiony</w:t>
      </w:r>
      <w:r w:rsidR="00264D69" w:rsidRPr="006E4B95">
        <w:rPr>
          <w:rFonts w:ascii="Bookman Old Style" w:hAnsi="Bookman Old Style"/>
          <w:sz w:val="20"/>
          <w:szCs w:val="20"/>
        </w:rPr>
        <w:t>,</w:t>
      </w:r>
    </w:p>
    <w:p w:rsidR="00264D69" w:rsidRPr="006E4B95" w:rsidRDefault="00264D69" w:rsidP="006E4B95">
      <w:pPr>
        <w:tabs>
          <w:tab w:val="left" w:pos="284"/>
        </w:tabs>
        <w:spacing w:line="276" w:lineRule="auto"/>
        <w:contextualSpacing/>
        <w:rPr>
          <w:rFonts w:ascii="Bookman Old Style" w:hAnsi="Bookman Old Style"/>
          <w:color w:val="000000"/>
          <w:sz w:val="20"/>
        </w:rPr>
      </w:pPr>
      <w:r w:rsidRPr="006E4B95">
        <w:rPr>
          <w:rFonts w:ascii="Bookman Old Style" w:hAnsi="Bookman Old Style"/>
          <w:sz w:val="20"/>
        </w:rPr>
        <w:t xml:space="preserve">reprezentowaną przez </w:t>
      </w:r>
      <w:r w:rsidRPr="006E4B95">
        <w:rPr>
          <w:rFonts w:ascii="Bookman Old Style" w:hAnsi="Bookman Old Style"/>
          <w:color w:val="000000"/>
          <w:sz w:val="20"/>
        </w:rPr>
        <w:t>Mirosława Wójciaka – Prezesa Zarządu,</w:t>
      </w:r>
    </w:p>
    <w:p w:rsidR="00261C90" w:rsidRPr="006E4B95" w:rsidRDefault="00264D69" w:rsidP="006E4B95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</w:rPr>
        <w:t>zwaną w treści umowy „</w:t>
      </w:r>
      <w:r w:rsidR="00D76963" w:rsidRPr="006E4B95">
        <w:rPr>
          <w:rFonts w:ascii="Bookman Old Style" w:hAnsi="Bookman Old Style"/>
          <w:b/>
          <w:sz w:val="20"/>
          <w:szCs w:val="20"/>
        </w:rPr>
        <w:t>Udzielającym Z</w:t>
      </w:r>
      <w:r w:rsidR="00261C90" w:rsidRPr="006E4B95">
        <w:rPr>
          <w:rFonts w:ascii="Bookman Old Style" w:hAnsi="Bookman Old Style"/>
          <w:b/>
          <w:sz w:val="20"/>
          <w:szCs w:val="20"/>
        </w:rPr>
        <w:t>amówienia</w:t>
      </w:r>
      <w:r w:rsidRPr="006E4B95">
        <w:rPr>
          <w:rFonts w:ascii="Bookman Old Style" w:hAnsi="Bookman Old Style"/>
          <w:b/>
          <w:sz w:val="20"/>
          <w:szCs w:val="20"/>
        </w:rPr>
        <w:t>”</w:t>
      </w:r>
      <w:r w:rsidR="00261C90" w:rsidRPr="006E4B95">
        <w:rPr>
          <w:rFonts w:ascii="Bookman Old Style" w:hAnsi="Bookman Old Style"/>
          <w:sz w:val="20"/>
          <w:szCs w:val="20"/>
        </w:rPr>
        <w:t>,</w:t>
      </w:r>
    </w:p>
    <w:p w:rsidR="00261C90" w:rsidRPr="006E4B95" w:rsidRDefault="00261C90" w:rsidP="006E4B95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a</w:t>
      </w:r>
    </w:p>
    <w:p w:rsidR="001E7600" w:rsidRPr="006E4B95" w:rsidRDefault="00B31D86" w:rsidP="006E4B95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 w:cs="Arial Narrow"/>
          <w:b/>
          <w:sz w:val="20"/>
          <w:szCs w:val="20"/>
        </w:rPr>
        <w:t>……………</w:t>
      </w:r>
      <w:r w:rsidR="001B558B" w:rsidRPr="006E4B95">
        <w:rPr>
          <w:rFonts w:ascii="Bookman Old Style" w:hAnsi="Bookman Old Style" w:cs="Arial Narrow"/>
          <w:b/>
          <w:sz w:val="20"/>
          <w:szCs w:val="20"/>
        </w:rPr>
        <w:t>,</w:t>
      </w:r>
      <w:r w:rsidR="001E7600" w:rsidRPr="006E4B95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6E4B95">
        <w:rPr>
          <w:rFonts w:ascii="Bookman Old Style" w:hAnsi="Bookman Old Style" w:cs="Arial Narrow"/>
          <w:sz w:val="20"/>
          <w:szCs w:val="20"/>
        </w:rPr>
        <w:t>prowadząc</w:t>
      </w:r>
      <w:r w:rsidRPr="006E4B95">
        <w:rPr>
          <w:rFonts w:ascii="Bookman Old Style" w:hAnsi="Bookman Old Style" w:cs="Arial Narrow"/>
          <w:sz w:val="20"/>
          <w:szCs w:val="20"/>
        </w:rPr>
        <w:t xml:space="preserve">ym </w:t>
      </w:r>
      <w:r w:rsidR="005B3961" w:rsidRPr="006E4B95">
        <w:rPr>
          <w:rFonts w:ascii="Bookman Old Style" w:hAnsi="Bookman Old Style" w:cs="Arial Narrow"/>
          <w:sz w:val="20"/>
          <w:szCs w:val="20"/>
        </w:rPr>
        <w:t>Prywatn</w:t>
      </w:r>
      <w:r w:rsidR="00CD2961" w:rsidRPr="006E4B95">
        <w:rPr>
          <w:rFonts w:ascii="Bookman Old Style" w:hAnsi="Bookman Old Style" w:cs="Arial Narrow"/>
          <w:sz w:val="20"/>
          <w:szCs w:val="20"/>
        </w:rPr>
        <w:t xml:space="preserve">y </w:t>
      </w:r>
      <w:r w:rsidR="00263A05" w:rsidRPr="006E4B95">
        <w:rPr>
          <w:rFonts w:ascii="Bookman Old Style" w:hAnsi="Bookman Old Style" w:cs="Arial Narrow"/>
          <w:sz w:val="20"/>
          <w:szCs w:val="20"/>
        </w:rPr>
        <w:t xml:space="preserve">Gabinet </w:t>
      </w:r>
      <w:r w:rsidRPr="006E4B95">
        <w:rPr>
          <w:rFonts w:ascii="Bookman Old Style" w:hAnsi="Bookman Old Style" w:cs="Arial Narrow"/>
          <w:sz w:val="20"/>
          <w:szCs w:val="20"/>
        </w:rPr>
        <w:t>………………</w:t>
      </w:r>
      <w:r w:rsidR="001E7600" w:rsidRPr="006E4B95">
        <w:rPr>
          <w:rFonts w:ascii="Bookman Old Style" w:hAnsi="Bookman Old Style" w:cs="Arial Narrow"/>
          <w:sz w:val="20"/>
          <w:szCs w:val="20"/>
        </w:rPr>
        <w:t xml:space="preserve">, ul. </w:t>
      </w:r>
      <w:r w:rsidRPr="006E4B95">
        <w:rPr>
          <w:rFonts w:ascii="Bookman Old Style" w:hAnsi="Bookman Old Style" w:cs="Arial Narrow"/>
          <w:sz w:val="20"/>
          <w:szCs w:val="20"/>
        </w:rPr>
        <w:t>………</w:t>
      </w:r>
      <w:r w:rsidR="001E7600" w:rsidRPr="006E4B95">
        <w:rPr>
          <w:rFonts w:ascii="Bookman Old Style" w:hAnsi="Bookman Old Style" w:cs="Arial Narrow"/>
          <w:sz w:val="20"/>
          <w:szCs w:val="20"/>
        </w:rPr>
        <w:t xml:space="preserve">, </w:t>
      </w:r>
      <w:r w:rsidRPr="006E4B95">
        <w:rPr>
          <w:rFonts w:ascii="Bookman Old Style" w:hAnsi="Bookman Old Style" w:cs="Arial Narrow"/>
          <w:sz w:val="20"/>
          <w:szCs w:val="20"/>
        </w:rPr>
        <w:t>…………</w:t>
      </w:r>
      <w:r w:rsidR="001E7600" w:rsidRPr="006E4B95">
        <w:rPr>
          <w:rFonts w:ascii="Bookman Old Style" w:hAnsi="Bookman Old Style" w:cs="Arial Narrow"/>
          <w:sz w:val="20"/>
          <w:szCs w:val="20"/>
        </w:rPr>
        <w:t xml:space="preserve">, </w:t>
      </w:r>
      <w:r w:rsidR="001B558B" w:rsidRPr="006E4B95">
        <w:rPr>
          <w:rFonts w:ascii="Bookman Old Style" w:hAnsi="Bookman Old Style" w:cs="Arial Narrow"/>
          <w:sz w:val="20"/>
          <w:szCs w:val="20"/>
        </w:rPr>
        <w:t>posiadając</w:t>
      </w:r>
      <w:r w:rsidRPr="006E4B95">
        <w:rPr>
          <w:rFonts w:ascii="Bookman Old Style" w:hAnsi="Bookman Old Style" w:cs="Arial Narrow"/>
          <w:sz w:val="20"/>
          <w:szCs w:val="20"/>
        </w:rPr>
        <w:t xml:space="preserve">ym </w:t>
      </w:r>
      <w:r w:rsidR="001B558B" w:rsidRPr="006E4B95">
        <w:rPr>
          <w:rFonts w:ascii="Bookman Old Style" w:hAnsi="Bookman Old Style" w:cs="Arial Narrow"/>
          <w:sz w:val="20"/>
          <w:szCs w:val="20"/>
        </w:rPr>
        <w:t>prawo wykonywania zawodu</w:t>
      </w:r>
      <w:r w:rsidR="003C56F7" w:rsidRPr="006E4B95">
        <w:rPr>
          <w:rFonts w:ascii="Bookman Old Style" w:hAnsi="Bookman Old Style" w:cs="Arial Narrow"/>
          <w:sz w:val="20"/>
          <w:szCs w:val="20"/>
        </w:rPr>
        <w:t xml:space="preserve"> </w:t>
      </w:r>
      <w:r w:rsidRPr="006E4B95">
        <w:rPr>
          <w:rFonts w:ascii="Bookman Old Style" w:hAnsi="Bookman Old Style" w:cs="Arial Narrow"/>
          <w:b/>
          <w:sz w:val="20"/>
          <w:szCs w:val="20"/>
        </w:rPr>
        <w:t>…………</w:t>
      </w:r>
      <w:r w:rsidR="001B558B" w:rsidRPr="006E4B95">
        <w:rPr>
          <w:rFonts w:ascii="Bookman Old Style" w:hAnsi="Bookman Old Style" w:cs="Arial Narrow"/>
          <w:sz w:val="20"/>
          <w:szCs w:val="20"/>
        </w:rPr>
        <w:t>,</w:t>
      </w:r>
      <w:r w:rsidR="001B558B" w:rsidRPr="006E4B95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Pr="006E4B95">
        <w:rPr>
          <w:rFonts w:ascii="Bookman Old Style" w:hAnsi="Bookman Old Style" w:cs="Arial Narrow"/>
          <w:sz w:val="20"/>
          <w:szCs w:val="20"/>
        </w:rPr>
        <w:t xml:space="preserve">wpisanym </w:t>
      </w:r>
      <w:r w:rsidR="001B558B" w:rsidRPr="006E4B95">
        <w:rPr>
          <w:rFonts w:ascii="Bookman Old Style" w:hAnsi="Bookman Old Style" w:cs="Arial Narrow"/>
          <w:sz w:val="20"/>
          <w:szCs w:val="20"/>
        </w:rPr>
        <w:t>do rejestru podmiotów wykonujących działalność leczniczą pod numerem księgi rejestrowej</w:t>
      </w:r>
      <w:r w:rsidR="003C56F7" w:rsidRPr="006E4B95">
        <w:rPr>
          <w:rFonts w:ascii="Bookman Old Style" w:hAnsi="Bookman Old Style" w:cs="Arial Narrow"/>
          <w:sz w:val="20"/>
          <w:szCs w:val="20"/>
        </w:rPr>
        <w:t xml:space="preserve"> </w:t>
      </w:r>
      <w:r w:rsidRPr="006E4B95">
        <w:rPr>
          <w:rFonts w:ascii="Bookman Old Style" w:hAnsi="Bookman Old Style" w:cs="Arial Narrow"/>
          <w:b/>
          <w:sz w:val="20"/>
          <w:szCs w:val="20"/>
        </w:rPr>
        <w:t>………………</w:t>
      </w:r>
      <w:r w:rsidR="001B558B" w:rsidRPr="006E4B95">
        <w:rPr>
          <w:rFonts w:ascii="Bookman Old Style" w:hAnsi="Bookman Old Style" w:cs="Arial Narrow"/>
          <w:sz w:val="20"/>
          <w:szCs w:val="20"/>
        </w:rPr>
        <w:t>,</w:t>
      </w:r>
      <w:r w:rsidR="001B558B" w:rsidRPr="006E4B95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6E4B95">
        <w:rPr>
          <w:rFonts w:ascii="Bookman Old Style" w:hAnsi="Bookman Old Style"/>
          <w:sz w:val="20"/>
          <w:szCs w:val="20"/>
        </w:rPr>
        <w:t xml:space="preserve">posługującym się NIP: </w:t>
      </w:r>
      <w:r w:rsidRPr="006E4B95">
        <w:rPr>
          <w:rStyle w:val="Pogrubienie"/>
          <w:rFonts w:ascii="Bookman Old Style" w:hAnsi="Bookman Old Style"/>
          <w:b w:val="0"/>
          <w:sz w:val="20"/>
        </w:rPr>
        <w:t xml:space="preserve">……………………… </w:t>
      </w:r>
      <w:r w:rsidR="003C56F7" w:rsidRPr="006E4B95">
        <w:rPr>
          <w:rFonts w:ascii="Bookman Old Style" w:hAnsi="Bookman Old Style"/>
          <w:sz w:val="20"/>
          <w:szCs w:val="20"/>
        </w:rPr>
        <w:t>o</w:t>
      </w:r>
      <w:r w:rsidR="001B558B" w:rsidRPr="006E4B95">
        <w:rPr>
          <w:rFonts w:ascii="Bookman Old Style" w:hAnsi="Bookman Old Style"/>
          <w:sz w:val="20"/>
          <w:szCs w:val="20"/>
        </w:rPr>
        <w:t>raz</w:t>
      </w:r>
      <w:r w:rsidR="003C56F7" w:rsidRPr="006E4B95">
        <w:rPr>
          <w:rFonts w:ascii="Bookman Old Style" w:hAnsi="Bookman Old Style"/>
          <w:sz w:val="20"/>
          <w:szCs w:val="20"/>
        </w:rPr>
        <w:t xml:space="preserve"> </w:t>
      </w:r>
      <w:r w:rsidR="001B558B" w:rsidRPr="006E4B95">
        <w:rPr>
          <w:rFonts w:ascii="Bookman Old Style" w:hAnsi="Bookman Old Style"/>
          <w:sz w:val="20"/>
          <w:szCs w:val="20"/>
        </w:rPr>
        <w:t>REGON</w:t>
      </w:r>
      <w:r w:rsidR="001E7600" w:rsidRPr="006E4B95">
        <w:rPr>
          <w:rFonts w:ascii="Bookman Old Style" w:hAnsi="Bookman Old Style"/>
          <w:sz w:val="20"/>
          <w:szCs w:val="20"/>
        </w:rPr>
        <w:t xml:space="preserve">: </w:t>
      </w:r>
      <w:r w:rsidRPr="006E4B95">
        <w:rPr>
          <w:rStyle w:val="Pogrubienie"/>
          <w:rFonts w:ascii="Bookman Old Style" w:hAnsi="Bookman Old Style"/>
          <w:b w:val="0"/>
          <w:sz w:val="20"/>
        </w:rPr>
        <w:t>…………………………</w:t>
      </w:r>
      <w:r w:rsidR="0032516F" w:rsidRPr="006E4B95">
        <w:rPr>
          <w:rFonts w:ascii="Bookman Old Style" w:hAnsi="Bookman Old Style"/>
          <w:sz w:val="20"/>
          <w:szCs w:val="20"/>
        </w:rPr>
        <w:t xml:space="preserve">, </w:t>
      </w:r>
    </w:p>
    <w:p w:rsidR="001B558B" w:rsidRPr="006E4B95" w:rsidRDefault="001B558B" w:rsidP="006E4B95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zwan</w:t>
      </w:r>
      <w:r w:rsidR="001E7600" w:rsidRPr="006E4B95">
        <w:rPr>
          <w:rFonts w:ascii="Bookman Old Style" w:hAnsi="Bookman Old Style"/>
          <w:sz w:val="20"/>
          <w:szCs w:val="20"/>
        </w:rPr>
        <w:t xml:space="preserve">ą </w:t>
      </w:r>
      <w:r w:rsidRPr="006E4B95">
        <w:rPr>
          <w:rFonts w:ascii="Bookman Old Style" w:hAnsi="Bookman Old Style"/>
          <w:sz w:val="20"/>
          <w:szCs w:val="20"/>
        </w:rPr>
        <w:t xml:space="preserve">dalej </w:t>
      </w:r>
      <w:r w:rsidR="00D76963" w:rsidRPr="006E4B95">
        <w:rPr>
          <w:rFonts w:ascii="Bookman Old Style" w:hAnsi="Bookman Old Style"/>
          <w:b/>
          <w:sz w:val="20"/>
          <w:szCs w:val="20"/>
        </w:rPr>
        <w:t>Przyjmującym Z</w:t>
      </w:r>
      <w:r w:rsidRPr="006E4B95">
        <w:rPr>
          <w:rFonts w:ascii="Bookman Old Style" w:hAnsi="Bookman Old Style"/>
          <w:b/>
          <w:sz w:val="20"/>
          <w:szCs w:val="20"/>
        </w:rPr>
        <w:t>amówienie</w:t>
      </w:r>
      <w:r w:rsidR="00D76963" w:rsidRPr="006E4B95">
        <w:rPr>
          <w:rFonts w:ascii="Bookman Old Style" w:hAnsi="Bookman Old Style"/>
          <w:b/>
          <w:sz w:val="20"/>
          <w:szCs w:val="20"/>
        </w:rPr>
        <w:t>,</w:t>
      </w:r>
    </w:p>
    <w:p w:rsidR="00261C90" w:rsidRPr="006E4B95" w:rsidRDefault="00261C90" w:rsidP="006E4B95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:rsidR="001B558B" w:rsidRPr="006E4B95" w:rsidRDefault="001B558B" w:rsidP="006E4B95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:rsidR="007F52DA" w:rsidRPr="006E4B95" w:rsidRDefault="007F52DA" w:rsidP="006E4B95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  <w:r w:rsidRPr="006E4B95">
        <w:rPr>
          <w:rFonts w:ascii="Bookman Old Style" w:eastAsia="Bookman Old Style" w:hAnsi="Bookman Old Style"/>
          <w:sz w:val="20"/>
          <w:szCs w:val="20"/>
        </w:rPr>
        <w:t>stosownie do przepisów art. 26-27 ustawy z dnia 15 kwietnia 2011r. o działalności leczniczej (tekst jedn.: Dz. U. z 2013r. poz. 217), w wyniku przeprowadzenia konkursu ofert na wykonywanie świadczeń zdrowotnych w zakresie pełnienia obowiązków lekarza</w:t>
      </w:r>
      <w:r w:rsidR="00ED0C77" w:rsidRPr="006E4B95">
        <w:rPr>
          <w:rFonts w:ascii="Bookman Old Style" w:eastAsia="Bookman Old Style" w:hAnsi="Bookman Old Style"/>
          <w:sz w:val="20"/>
          <w:szCs w:val="20"/>
        </w:rPr>
        <w:t xml:space="preserve"> dyżurnego</w:t>
      </w:r>
      <w:r w:rsidRPr="006E4B95">
        <w:rPr>
          <w:rFonts w:ascii="Bookman Old Style" w:eastAsia="Bookman Old Style" w:hAnsi="Bookman Old Style"/>
          <w:sz w:val="20"/>
          <w:szCs w:val="20"/>
        </w:rPr>
        <w:t>, zawarto umowę o następującej treści:</w:t>
      </w:r>
    </w:p>
    <w:p w:rsidR="00261C90" w:rsidRPr="006E4B95" w:rsidRDefault="00261C90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§ 1.</w:t>
      </w:r>
    </w:p>
    <w:p w:rsidR="007F52DA" w:rsidRPr="006E4B95" w:rsidRDefault="00D76963" w:rsidP="006E4B95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color w:val="000000"/>
          <w:kern w:val="144"/>
        </w:rPr>
      </w:pPr>
      <w:r w:rsidRPr="006E4B95">
        <w:rPr>
          <w:rFonts w:ascii="Bookman Old Style" w:hAnsi="Bookman Old Style"/>
        </w:rPr>
        <w:t xml:space="preserve">Udzielający </w:t>
      </w:r>
      <w:r w:rsidR="00597E52" w:rsidRPr="006E4B95">
        <w:rPr>
          <w:rFonts w:ascii="Bookman Old Style" w:hAnsi="Bookman Old Style"/>
        </w:rPr>
        <w:t>Z</w:t>
      </w:r>
      <w:r w:rsidRPr="006E4B95">
        <w:rPr>
          <w:rFonts w:ascii="Bookman Old Style" w:hAnsi="Bookman Old Style"/>
        </w:rPr>
        <w:t xml:space="preserve">amówienia zleca a Przyjmujący </w:t>
      </w:r>
      <w:r w:rsidR="00597E52" w:rsidRPr="006E4B95">
        <w:rPr>
          <w:rFonts w:ascii="Bookman Old Style" w:hAnsi="Bookman Old Style"/>
        </w:rPr>
        <w:t>Z</w:t>
      </w:r>
      <w:r w:rsidR="00261C90" w:rsidRPr="006E4B95">
        <w:rPr>
          <w:rFonts w:ascii="Bookman Old Style" w:hAnsi="Bookman Old Style"/>
        </w:rPr>
        <w:t xml:space="preserve">amówienie przyjmuje zamówienie na udzielanie świadczeń zdrowotnych </w:t>
      </w:r>
      <w:r w:rsidR="00261C90" w:rsidRPr="006E4B95">
        <w:rPr>
          <w:rFonts w:ascii="Bookman Old Style" w:eastAsia="Bookman Old Style" w:hAnsi="Bookman Old Style"/>
        </w:rPr>
        <w:t xml:space="preserve">polegających na </w:t>
      </w:r>
      <w:r w:rsidR="00261C90" w:rsidRPr="006E4B95">
        <w:rPr>
          <w:rFonts w:ascii="Bookman Old Style" w:eastAsia="Bookman Old Style" w:hAnsi="Bookman Old Style"/>
          <w:b/>
        </w:rPr>
        <w:t xml:space="preserve">pełnieniu </w:t>
      </w:r>
      <w:r w:rsidR="00261C90" w:rsidRPr="006E4B95">
        <w:rPr>
          <w:rFonts w:ascii="Bookman Old Style" w:hAnsi="Bookman Old Style"/>
          <w:b/>
          <w:color w:val="000000"/>
          <w:kern w:val="144"/>
        </w:rPr>
        <w:t>obowiązków</w:t>
      </w:r>
      <w:r w:rsidR="009D7803" w:rsidRPr="006E4B95">
        <w:rPr>
          <w:rFonts w:ascii="Bookman Old Style" w:hAnsi="Bookman Old Style"/>
          <w:color w:val="000000"/>
          <w:kern w:val="144"/>
        </w:rPr>
        <w:t xml:space="preserve"> </w:t>
      </w:r>
      <w:r w:rsidR="006C333D" w:rsidRPr="006E4B95">
        <w:rPr>
          <w:rFonts w:ascii="Bookman Old Style" w:hAnsi="Bookman Old Style"/>
          <w:b/>
          <w:color w:val="000000"/>
          <w:kern w:val="144"/>
        </w:rPr>
        <w:t>lekarza dyżurnego</w:t>
      </w:r>
      <w:r w:rsidR="00ED0C77" w:rsidRPr="006E4B95">
        <w:rPr>
          <w:rFonts w:ascii="Bookman Old Style" w:hAnsi="Bookman Old Style"/>
          <w:b/>
          <w:color w:val="000000"/>
          <w:kern w:val="144"/>
        </w:rPr>
        <w:t xml:space="preserve"> w pionie </w:t>
      </w:r>
      <w:r w:rsidR="003523F3">
        <w:rPr>
          <w:rFonts w:ascii="Bookman Old Style" w:hAnsi="Bookman Old Style"/>
          <w:b/>
          <w:color w:val="000000"/>
          <w:kern w:val="144"/>
        </w:rPr>
        <w:t>internistycznym</w:t>
      </w:r>
      <w:r w:rsidR="006E4B95" w:rsidRPr="006E4B95">
        <w:rPr>
          <w:rFonts w:ascii="Bookman Old Style" w:hAnsi="Bookman Old Style"/>
          <w:b/>
          <w:color w:val="000000"/>
          <w:kern w:val="144"/>
        </w:rPr>
        <w:t xml:space="preserve"> SCM Sp. z o. o.</w:t>
      </w:r>
    </w:p>
    <w:p w:rsidR="009D7803" w:rsidRPr="006E4B95" w:rsidRDefault="00B551DF" w:rsidP="006E4B95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6E4B95">
        <w:rPr>
          <w:rFonts w:ascii="Bookman Old Style" w:hAnsi="Bookman Old Style"/>
        </w:rPr>
        <w:t>Obowiązki</w:t>
      </w:r>
      <w:r w:rsidR="00261C90" w:rsidRPr="006E4B95">
        <w:rPr>
          <w:rFonts w:ascii="Bookman Old Style" w:hAnsi="Bookman Old Style"/>
        </w:rPr>
        <w:t xml:space="preserve"> lekarza będą pełnio</w:t>
      </w:r>
      <w:r w:rsidR="007E284F" w:rsidRPr="006E4B95">
        <w:rPr>
          <w:rFonts w:ascii="Bookman Old Style" w:hAnsi="Bookman Old Style"/>
        </w:rPr>
        <w:t>ne zgodnie z</w:t>
      </w:r>
      <w:r w:rsidR="00261C90" w:rsidRPr="006E4B95">
        <w:rPr>
          <w:rFonts w:ascii="Bookman Old Style" w:hAnsi="Bookman Old Style"/>
        </w:rPr>
        <w:t xml:space="preserve"> harmonogramem </w:t>
      </w:r>
      <w:r w:rsidR="007E284F" w:rsidRPr="006E4B95">
        <w:rPr>
          <w:rFonts w:ascii="Bookman Old Style" w:hAnsi="Bookman Old Style"/>
        </w:rPr>
        <w:t>ustalonym z Dyrektor</w:t>
      </w:r>
      <w:r w:rsidR="007A477F">
        <w:rPr>
          <w:rFonts w:ascii="Bookman Old Style" w:hAnsi="Bookman Old Style"/>
        </w:rPr>
        <w:t xml:space="preserve">em </w:t>
      </w:r>
      <w:r w:rsidR="007E284F" w:rsidRPr="006E4B95">
        <w:rPr>
          <w:rFonts w:ascii="Bookman Old Style" w:hAnsi="Bookman Old Style"/>
        </w:rPr>
        <w:t>ds. Lecznictwa</w:t>
      </w:r>
      <w:r w:rsidR="00597E52" w:rsidRPr="006E4B95">
        <w:rPr>
          <w:rFonts w:ascii="Bookman Old Style" w:hAnsi="Bookman Old Style"/>
        </w:rPr>
        <w:t xml:space="preserve"> </w:t>
      </w:r>
      <w:r w:rsidR="001313E7" w:rsidRPr="006E4B95">
        <w:rPr>
          <w:rFonts w:ascii="Bookman Old Style" w:hAnsi="Bookman Old Style"/>
        </w:rPr>
        <w:t xml:space="preserve">i </w:t>
      </w:r>
      <w:r w:rsidR="00261C90" w:rsidRPr="006E4B95">
        <w:rPr>
          <w:rFonts w:ascii="Bookman Old Style" w:hAnsi="Bookman Old Style"/>
        </w:rPr>
        <w:t>uwzględniającym a</w:t>
      </w:r>
      <w:r w:rsidR="00D76963" w:rsidRPr="006E4B95">
        <w:rPr>
          <w:rFonts w:ascii="Bookman Old Style" w:hAnsi="Bookman Old Style"/>
        </w:rPr>
        <w:t>ktualne potrzeby Udzielającego z</w:t>
      </w:r>
      <w:r w:rsidR="00261C90" w:rsidRPr="006E4B95">
        <w:rPr>
          <w:rFonts w:ascii="Bookman Old Style" w:hAnsi="Bookman Old Style"/>
        </w:rPr>
        <w:t>amówienia.</w:t>
      </w:r>
    </w:p>
    <w:p w:rsidR="00B551DF" w:rsidRPr="006E4B95" w:rsidRDefault="00426446" w:rsidP="006E4B95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6E4B95">
        <w:rPr>
          <w:rFonts w:ascii="Bookman Old Style" w:hAnsi="Bookman Old Style"/>
        </w:rPr>
        <w:t>Przyjmujący Zamówienie zobowiązuje się do wykonywania badań diagnostycznych                  w zakresie swojej specjalizacji na rzecz pacjentów Udzielającego Zamówienia.</w:t>
      </w:r>
    </w:p>
    <w:p w:rsidR="00AF0269" w:rsidRPr="006E4B95" w:rsidRDefault="00AF0269" w:rsidP="006E4B95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6E4B95">
        <w:rPr>
          <w:rFonts w:ascii="Bookman Old Style" w:hAnsi="Bookman Old Style"/>
          <w:color w:val="000000"/>
          <w:kern w:val="144"/>
        </w:rPr>
        <w:t xml:space="preserve">Przyjmujący Zamówienie będzie zobowiązany do udzielania świadczeń zdrowotnych również na rzecz pacjentów Izby </w:t>
      </w:r>
      <w:r w:rsidR="00426446" w:rsidRPr="006E4B95">
        <w:rPr>
          <w:rFonts w:ascii="Bookman Old Style" w:hAnsi="Bookman Old Style"/>
          <w:color w:val="000000"/>
          <w:kern w:val="144"/>
        </w:rPr>
        <w:t>Przyjęć Udzielającego Zamówienia</w:t>
      </w:r>
      <w:r w:rsidRPr="006E4B95">
        <w:rPr>
          <w:rFonts w:ascii="Bookman Old Style" w:hAnsi="Bookman Old Style"/>
          <w:color w:val="000000"/>
          <w:kern w:val="144"/>
        </w:rPr>
        <w:t>.</w:t>
      </w:r>
    </w:p>
    <w:p w:rsidR="00F44F0F" w:rsidRPr="006E4B95" w:rsidRDefault="00F44F0F" w:rsidP="006E4B95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6E4B95">
        <w:rPr>
          <w:rFonts w:ascii="Bookman Old Style" w:hAnsi="Bookman Old Style"/>
        </w:rPr>
        <w:t>W stanach wyższej konieczności, a w szczególności w obliczu katastrofy, klęski żywiołowej lub epidemii, Udzielający zamówienia będzie uprawniony do zobowiązania Przyjmującego zamówienie do pozostawania w jego dyspozycji również w czasie wykraczającym poza czas określony w ust. 1-</w:t>
      </w:r>
      <w:r w:rsidR="00AF0269" w:rsidRPr="006E4B95">
        <w:rPr>
          <w:rFonts w:ascii="Bookman Old Style" w:hAnsi="Bookman Old Style"/>
        </w:rPr>
        <w:t>4</w:t>
      </w:r>
      <w:r w:rsidRPr="006E4B95">
        <w:rPr>
          <w:rFonts w:ascii="Bookman Old Style" w:hAnsi="Bookman Old Style"/>
        </w:rPr>
        <w:t xml:space="preserve"> oraz miesięcznymi harmonogramami.</w:t>
      </w:r>
    </w:p>
    <w:p w:rsidR="000360D2" w:rsidRPr="006E4B95" w:rsidRDefault="000360D2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6E4B95" w:rsidRDefault="00261C90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§ 2.</w:t>
      </w:r>
    </w:p>
    <w:p w:rsidR="00261C90" w:rsidRPr="006E4B95" w:rsidRDefault="00261C90" w:rsidP="006E4B95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Integralną częścią umowy są:</w:t>
      </w:r>
    </w:p>
    <w:p w:rsidR="00261C90" w:rsidRPr="006E4B95" w:rsidRDefault="00261C90" w:rsidP="006E4B95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1)</w:t>
      </w:r>
      <w:r w:rsidRPr="006E4B95">
        <w:rPr>
          <w:rFonts w:ascii="Bookman Old Style" w:hAnsi="Bookman Old Style"/>
          <w:sz w:val="20"/>
          <w:szCs w:val="20"/>
        </w:rPr>
        <w:tab/>
        <w:t>Szc</w:t>
      </w:r>
      <w:r w:rsidR="00905DF3" w:rsidRPr="006E4B95">
        <w:rPr>
          <w:rFonts w:ascii="Bookman Old Style" w:hAnsi="Bookman Old Style"/>
          <w:sz w:val="20"/>
          <w:szCs w:val="20"/>
        </w:rPr>
        <w:t>zegółowe Warunki Konkursu Ofert,</w:t>
      </w:r>
    </w:p>
    <w:p w:rsidR="00261C90" w:rsidRPr="006E4B95" w:rsidRDefault="00261C90" w:rsidP="006E4B95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2)</w:t>
      </w:r>
      <w:r w:rsidRPr="006E4B95">
        <w:rPr>
          <w:rFonts w:ascii="Bookman Old Style" w:hAnsi="Bookman Old Style"/>
          <w:sz w:val="20"/>
          <w:szCs w:val="20"/>
        </w:rPr>
        <w:tab/>
        <w:t xml:space="preserve">oferta Przyjmującego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amówienie.</w:t>
      </w:r>
    </w:p>
    <w:p w:rsidR="006E4B95" w:rsidRDefault="006E4B95" w:rsidP="006E4B95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</w:p>
    <w:p w:rsidR="00261C90" w:rsidRPr="006E4B95" w:rsidRDefault="00261C90" w:rsidP="006E4B95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§ 3.</w:t>
      </w:r>
    </w:p>
    <w:p w:rsidR="00261C90" w:rsidRPr="006E4B95" w:rsidRDefault="00B74541" w:rsidP="006E4B95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="00261C90" w:rsidRPr="006E4B95">
        <w:rPr>
          <w:rFonts w:ascii="Bookman Old Style" w:hAnsi="Bookman Old Style"/>
          <w:sz w:val="20"/>
          <w:szCs w:val="20"/>
        </w:rPr>
        <w:t xml:space="preserve">amówienie zobowiązuje się do należytego wykonywania przedmiotu umowy, </w:t>
      </w:r>
      <w:r w:rsidR="000360D2" w:rsidRPr="006E4B95">
        <w:rPr>
          <w:rFonts w:ascii="Bookman Old Style" w:hAnsi="Bookman Old Style"/>
          <w:sz w:val="20"/>
          <w:szCs w:val="20"/>
        </w:rPr>
        <w:t xml:space="preserve">             </w:t>
      </w:r>
      <w:r w:rsidR="00261C90" w:rsidRPr="006E4B95">
        <w:rPr>
          <w:rFonts w:ascii="Bookman Old Style" w:hAnsi="Bookman Old Style"/>
          <w:sz w:val="20"/>
          <w:szCs w:val="20"/>
        </w:rPr>
        <w:t xml:space="preserve">w sposób odpowiadający wymaganiom aktualnej wiedzy medycznej, a także wymaganiom przepisów powszechnie obowiązującego prawa, standardom udzielania świadczeń zdrowotnych ustalonych przez Udzielającego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="00261C90" w:rsidRPr="006E4B95">
        <w:rPr>
          <w:rFonts w:ascii="Bookman Old Style" w:hAnsi="Bookman Old Style"/>
          <w:sz w:val="20"/>
          <w:szCs w:val="20"/>
        </w:rPr>
        <w:t xml:space="preserve">amówienia oraz standardom dotyczącym </w:t>
      </w:r>
      <w:r w:rsidR="00264D69" w:rsidRPr="006E4B95">
        <w:rPr>
          <w:rFonts w:ascii="Bookman Old Style" w:hAnsi="Bookman Old Style"/>
          <w:sz w:val="20"/>
          <w:szCs w:val="20"/>
        </w:rPr>
        <w:t>A</w:t>
      </w:r>
      <w:r w:rsidR="00261C90" w:rsidRPr="006E4B95">
        <w:rPr>
          <w:rFonts w:ascii="Bookman Old Style" w:hAnsi="Bookman Old Style"/>
          <w:sz w:val="20"/>
          <w:szCs w:val="20"/>
        </w:rPr>
        <w:t>kredytacji</w:t>
      </w:r>
      <w:r w:rsidR="006E4B95">
        <w:rPr>
          <w:rFonts w:ascii="Bookman Old Style" w:hAnsi="Bookman Old Style"/>
          <w:sz w:val="20"/>
          <w:szCs w:val="20"/>
        </w:rPr>
        <w:t xml:space="preserve"> </w:t>
      </w:r>
      <w:r w:rsidR="00261C90" w:rsidRPr="006E4B95">
        <w:rPr>
          <w:rFonts w:ascii="Bookman Old Style" w:hAnsi="Bookman Old Style"/>
          <w:sz w:val="20"/>
          <w:szCs w:val="20"/>
        </w:rPr>
        <w:t xml:space="preserve">i </w:t>
      </w:r>
      <w:r w:rsidR="00264D69" w:rsidRPr="006E4B95">
        <w:rPr>
          <w:rFonts w:ascii="Bookman Old Style" w:hAnsi="Bookman Old Style"/>
          <w:sz w:val="20"/>
          <w:szCs w:val="20"/>
        </w:rPr>
        <w:t>Zintegrowanego Systemu Zarządzania</w:t>
      </w:r>
      <w:r w:rsidR="007A477F">
        <w:rPr>
          <w:rFonts w:ascii="Bookman Old Style" w:hAnsi="Bookman Old Style"/>
          <w:sz w:val="20"/>
          <w:szCs w:val="20"/>
        </w:rPr>
        <w:t xml:space="preserve"> Jakością </w:t>
      </w:r>
      <w:r w:rsidR="00261C90" w:rsidRPr="006E4B95">
        <w:rPr>
          <w:rFonts w:ascii="Bookman Old Style" w:hAnsi="Bookman Old Style"/>
          <w:sz w:val="20"/>
          <w:szCs w:val="20"/>
        </w:rPr>
        <w:t>oraz wewnętrzn</w:t>
      </w:r>
      <w:r w:rsidR="00737E43" w:rsidRPr="006E4B95">
        <w:rPr>
          <w:rFonts w:ascii="Bookman Old Style" w:hAnsi="Bookman Old Style"/>
          <w:sz w:val="20"/>
          <w:szCs w:val="20"/>
        </w:rPr>
        <w:t>ym uregulowaniom Udzielającego Zamówienia w zakresie</w:t>
      </w:r>
      <w:r w:rsidR="00416B16" w:rsidRPr="006E4B95">
        <w:rPr>
          <w:rFonts w:ascii="Bookman Old Style" w:hAnsi="Bookman Old Style"/>
          <w:sz w:val="20"/>
          <w:szCs w:val="20"/>
        </w:rPr>
        <w:t xml:space="preserve"> organizacji pracy o</w:t>
      </w:r>
      <w:r w:rsidR="001313E7" w:rsidRPr="006E4B95">
        <w:rPr>
          <w:rFonts w:ascii="Bookman Old Style" w:hAnsi="Bookman Old Style"/>
          <w:sz w:val="20"/>
          <w:szCs w:val="20"/>
        </w:rPr>
        <w:t>ddział</w:t>
      </w:r>
      <w:r w:rsidR="00D75A28" w:rsidRPr="006E4B95">
        <w:rPr>
          <w:rFonts w:ascii="Bookman Old Style" w:hAnsi="Bookman Old Style"/>
          <w:sz w:val="20"/>
          <w:szCs w:val="20"/>
        </w:rPr>
        <w:t xml:space="preserve">ów, </w:t>
      </w:r>
      <w:r w:rsidR="0063168E">
        <w:rPr>
          <w:rFonts w:ascii="Bookman Old Style" w:hAnsi="Bookman Old Style"/>
          <w:sz w:val="20"/>
          <w:szCs w:val="20"/>
        </w:rPr>
        <w:t xml:space="preserve">                   </w:t>
      </w:r>
      <w:r w:rsidR="00597E52" w:rsidRPr="006E4B95">
        <w:rPr>
          <w:rFonts w:ascii="Bookman Old Style" w:hAnsi="Bookman Old Style"/>
          <w:sz w:val="20"/>
          <w:szCs w:val="20"/>
        </w:rPr>
        <w:t>a w szczególności</w:t>
      </w:r>
      <w:r w:rsidR="00803170" w:rsidRPr="006E4B95">
        <w:rPr>
          <w:rFonts w:ascii="Bookman Old Style" w:hAnsi="Bookman Old Style"/>
          <w:sz w:val="20"/>
          <w:szCs w:val="20"/>
        </w:rPr>
        <w:t>:</w:t>
      </w:r>
    </w:p>
    <w:p w:rsidR="00F44F0F" w:rsidRPr="006E4B95" w:rsidRDefault="002B5A4A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lastRenderedPageBreak/>
        <w:t xml:space="preserve">przestrzegania postanowień </w:t>
      </w:r>
      <w:r w:rsidR="00F44F0F" w:rsidRPr="006E4B95">
        <w:rPr>
          <w:rFonts w:ascii="Bookman Old Style" w:hAnsi="Bookman Old Style"/>
          <w:sz w:val="20"/>
          <w:szCs w:val="20"/>
        </w:rPr>
        <w:t xml:space="preserve">Regulaminu Organizacyjnego </w:t>
      </w:r>
      <w:r w:rsidR="00FB27E9" w:rsidRPr="006E4B95">
        <w:rPr>
          <w:rFonts w:ascii="Bookman Old Style" w:hAnsi="Bookman Old Style"/>
          <w:sz w:val="20"/>
          <w:szCs w:val="20"/>
        </w:rPr>
        <w:t>SCM Sp. z o. o.</w:t>
      </w:r>
      <w:r w:rsidR="00F44F0F" w:rsidRPr="006E4B95">
        <w:rPr>
          <w:rFonts w:ascii="Bookman Old Style" w:hAnsi="Bookman Old Style"/>
          <w:sz w:val="20"/>
          <w:szCs w:val="20"/>
        </w:rPr>
        <w:t>,</w:t>
      </w:r>
    </w:p>
    <w:p w:rsidR="00D75A28" w:rsidRPr="006E4B95" w:rsidRDefault="00D75A28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przestrzegania postanowień Regulaminu prowadzenia dyżurów lekarskich,</w:t>
      </w:r>
    </w:p>
    <w:p w:rsidR="00597E52" w:rsidRPr="006E4B95" w:rsidRDefault="00803170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znajomości i przestrzegania praw pacjenta,</w:t>
      </w:r>
    </w:p>
    <w:p w:rsidR="00597E52" w:rsidRPr="006E4B95" w:rsidRDefault="00803170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aktywnej pracy na rzecz podnoszenia jakości realizowanych świadczeń zdrowotnych,</w:t>
      </w:r>
    </w:p>
    <w:p w:rsidR="00597E52" w:rsidRPr="006E4B95" w:rsidRDefault="00803170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prowadzenia na bieżąco dokładnej i systematycznej dokumentacji medycznej pacjentów, zgodnie z obowiązującymi przepisami i wymaganymi standardami Narodowego Funduszu Zdrowia</w:t>
      </w:r>
      <w:r w:rsidR="00F44F0F" w:rsidRPr="006E4B95">
        <w:rPr>
          <w:rFonts w:ascii="Bookman Old Style" w:hAnsi="Bookman Old Style"/>
          <w:sz w:val="20"/>
          <w:szCs w:val="20"/>
        </w:rPr>
        <w:t xml:space="preserve"> i Ministra Zdrowia</w:t>
      </w:r>
      <w:r w:rsidRPr="006E4B95">
        <w:rPr>
          <w:rFonts w:ascii="Bookman Old Style" w:hAnsi="Bookman Old Style"/>
          <w:sz w:val="20"/>
          <w:szCs w:val="20"/>
        </w:rPr>
        <w:t>,</w:t>
      </w:r>
    </w:p>
    <w:p w:rsidR="00597E52" w:rsidRPr="006E4B95" w:rsidRDefault="00803170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dbania o pozytywny wizerunek </w:t>
      </w:r>
      <w:r w:rsidR="00FB27E9" w:rsidRPr="006E4B95">
        <w:rPr>
          <w:rFonts w:ascii="Bookman Old Style" w:hAnsi="Bookman Old Style"/>
          <w:sz w:val="20"/>
          <w:szCs w:val="20"/>
        </w:rPr>
        <w:t>SCM Sp. z o. o.</w:t>
      </w:r>
      <w:r w:rsidR="00B74541" w:rsidRPr="006E4B95">
        <w:rPr>
          <w:rFonts w:ascii="Bookman Old Style" w:hAnsi="Bookman Old Style"/>
          <w:sz w:val="20"/>
          <w:szCs w:val="20"/>
        </w:rPr>
        <w:t>,</w:t>
      </w:r>
      <w:r w:rsidR="0088305E" w:rsidRPr="006E4B95">
        <w:rPr>
          <w:rFonts w:ascii="Bookman Old Style" w:hAnsi="Bookman Old Style"/>
          <w:sz w:val="20"/>
          <w:szCs w:val="20"/>
        </w:rPr>
        <w:t xml:space="preserve"> w szczególności poprzez uprzejme</w:t>
      </w:r>
      <w:r w:rsidR="000360D2" w:rsidRPr="006E4B95">
        <w:rPr>
          <w:rFonts w:ascii="Bookman Old Style" w:hAnsi="Bookman Old Style"/>
          <w:sz w:val="20"/>
          <w:szCs w:val="20"/>
        </w:rPr>
        <w:t xml:space="preserve">                     </w:t>
      </w:r>
      <w:r w:rsidR="0088305E" w:rsidRPr="006E4B95">
        <w:rPr>
          <w:rFonts w:ascii="Bookman Old Style" w:hAnsi="Bookman Old Style"/>
          <w:sz w:val="20"/>
          <w:szCs w:val="20"/>
        </w:rPr>
        <w:t xml:space="preserve"> traktowanie pacjentów Udzielającego Zamówienie,</w:t>
      </w:r>
    </w:p>
    <w:p w:rsidR="00597E52" w:rsidRPr="006E4B95" w:rsidRDefault="00B74541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przestrzegania </w:t>
      </w:r>
      <w:r w:rsidR="002B5A4A" w:rsidRPr="006E4B95">
        <w:rPr>
          <w:rFonts w:ascii="Bookman Old Style" w:hAnsi="Bookman Old Style"/>
          <w:sz w:val="20"/>
          <w:szCs w:val="20"/>
        </w:rPr>
        <w:t xml:space="preserve">zasad </w:t>
      </w:r>
      <w:r w:rsidRPr="006E4B95">
        <w:rPr>
          <w:rFonts w:ascii="Bookman Old Style" w:hAnsi="Bookman Old Style"/>
          <w:sz w:val="20"/>
          <w:szCs w:val="20"/>
        </w:rPr>
        <w:t>ochrony danych osobowych zgodnie z obowiązującymi przepisami,</w:t>
      </w:r>
    </w:p>
    <w:p w:rsidR="007A4645" w:rsidRPr="006E4B95" w:rsidRDefault="00B74541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posiadania</w:t>
      </w:r>
      <w:r w:rsidR="00A21188" w:rsidRPr="006E4B95">
        <w:rPr>
          <w:rFonts w:ascii="Bookman Old Style" w:hAnsi="Bookman Old Style"/>
          <w:sz w:val="20"/>
          <w:szCs w:val="20"/>
        </w:rPr>
        <w:t xml:space="preserve"> </w:t>
      </w:r>
      <w:r w:rsidR="007A4645" w:rsidRPr="006E4B95">
        <w:rPr>
          <w:rFonts w:ascii="Bookman Old Style" w:hAnsi="Bookman Old Style"/>
          <w:sz w:val="20"/>
          <w:szCs w:val="20"/>
        </w:rPr>
        <w:t xml:space="preserve">aktualnych uprawnień </w:t>
      </w:r>
      <w:r w:rsidRPr="006E4B95">
        <w:rPr>
          <w:rFonts w:ascii="Bookman Old Style" w:hAnsi="Bookman Old Style"/>
          <w:sz w:val="20"/>
          <w:szCs w:val="20"/>
        </w:rPr>
        <w:t>do orzekania o czasowej niezdolności do pracy,</w:t>
      </w:r>
      <w:r w:rsidR="00803170" w:rsidRPr="006E4B95">
        <w:rPr>
          <w:rFonts w:ascii="Bookman Old Style" w:hAnsi="Bookman Old Style"/>
          <w:sz w:val="20"/>
          <w:szCs w:val="20"/>
        </w:rPr>
        <w:t xml:space="preserve"> </w:t>
      </w:r>
    </w:p>
    <w:p w:rsidR="00064211" w:rsidRPr="006E4B95" w:rsidRDefault="00064211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 w:cs="Arial Narrow"/>
          <w:sz w:val="20"/>
          <w:szCs w:val="20"/>
        </w:rPr>
        <w:t>posiadania własnej odzieży ochronnej i obuwia roboczego (profilaktycznego) odpowiadającego wymogom określonym w przepisach powszechnie obowiązującego prawa w tym zakresie,</w:t>
      </w:r>
    </w:p>
    <w:p w:rsidR="00F63592" w:rsidRPr="006E4B95" w:rsidRDefault="00F63592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uczestniczenia we wszystkich szkoleniach z zakresu BHP, epidemiologi</w:t>
      </w:r>
      <w:r w:rsidR="002B5A4A" w:rsidRPr="006E4B95">
        <w:rPr>
          <w:rFonts w:ascii="Bookman Old Style" w:hAnsi="Bookman Old Style"/>
          <w:sz w:val="20"/>
          <w:szCs w:val="20"/>
        </w:rPr>
        <w:t>i</w:t>
      </w:r>
      <w:r w:rsidRPr="006E4B95">
        <w:rPr>
          <w:rFonts w:ascii="Bookman Old Style" w:hAnsi="Bookman Old Style"/>
          <w:sz w:val="20"/>
          <w:szCs w:val="20"/>
        </w:rPr>
        <w:t>, akredytacji</w:t>
      </w:r>
      <w:r w:rsidR="000360D2" w:rsidRPr="006E4B95">
        <w:rPr>
          <w:rFonts w:ascii="Bookman Old Style" w:hAnsi="Bookman Old Style"/>
          <w:sz w:val="20"/>
          <w:szCs w:val="20"/>
        </w:rPr>
        <w:t xml:space="preserve">                   </w:t>
      </w:r>
      <w:r w:rsidRPr="006E4B95">
        <w:rPr>
          <w:rFonts w:ascii="Bookman Old Style" w:hAnsi="Bookman Old Style"/>
          <w:sz w:val="20"/>
          <w:szCs w:val="20"/>
        </w:rPr>
        <w:t xml:space="preserve"> i systemu zarządzania jakością organizowanych przez U</w:t>
      </w:r>
      <w:r w:rsidR="002B5A4A" w:rsidRPr="006E4B95">
        <w:rPr>
          <w:rFonts w:ascii="Bookman Old Style" w:hAnsi="Bookman Old Style"/>
          <w:sz w:val="20"/>
          <w:szCs w:val="20"/>
        </w:rPr>
        <w:t>dzielającego zamówienia</w:t>
      </w:r>
      <w:r w:rsidR="003C7BD9" w:rsidRPr="006E4B95">
        <w:rPr>
          <w:rFonts w:ascii="Bookman Old Style" w:hAnsi="Bookman Old Style"/>
          <w:sz w:val="20"/>
          <w:szCs w:val="20"/>
        </w:rPr>
        <w:t>,</w:t>
      </w:r>
    </w:p>
    <w:p w:rsidR="00E430AE" w:rsidRPr="006E4B95" w:rsidRDefault="00E430AE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poddawania się kontroli zarządczej,</w:t>
      </w:r>
    </w:p>
    <w:p w:rsidR="003C7BD9" w:rsidRPr="006E4B95" w:rsidRDefault="00EC1407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poddawania się profilaktycznym badaniom lekarskim, realizowany</w:t>
      </w:r>
      <w:r w:rsidR="007A477F">
        <w:rPr>
          <w:rFonts w:ascii="Bookman Old Style" w:hAnsi="Bookman Old Style"/>
          <w:sz w:val="20"/>
          <w:szCs w:val="20"/>
        </w:rPr>
        <w:t xml:space="preserve">m </w:t>
      </w:r>
      <w:r w:rsidRPr="006E4B95">
        <w:rPr>
          <w:rFonts w:ascii="Bookman Old Style" w:hAnsi="Bookman Old Style"/>
          <w:sz w:val="20"/>
          <w:szCs w:val="20"/>
        </w:rPr>
        <w:t xml:space="preserve">na </w:t>
      </w:r>
      <w:r w:rsidR="007A477F">
        <w:rPr>
          <w:rFonts w:ascii="Bookman Old Style" w:hAnsi="Bookman Old Style"/>
          <w:sz w:val="20"/>
          <w:szCs w:val="20"/>
        </w:rPr>
        <w:t xml:space="preserve">koszt Przyjmującego </w:t>
      </w:r>
      <w:r w:rsidRPr="006E4B95">
        <w:rPr>
          <w:rFonts w:ascii="Bookman Old Style" w:hAnsi="Bookman Old Style"/>
          <w:sz w:val="20"/>
          <w:szCs w:val="20"/>
        </w:rPr>
        <w:t>Zamówieni</w:t>
      </w:r>
      <w:r w:rsidR="007A477F">
        <w:rPr>
          <w:rFonts w:ascii="Bookman Old Style" w:hAnsi="Bookman Old Style"/>
          <w:sz w:val="20"/>
          <w:szCs w:val="20"/>
        </w:rPr>
        <w:t>e</w:t>
      </w:r>
      <w:r w:rsidR="003C7BD9" w:rsidRPr="006E4B95">
        <w:rPr>
          <w:rFonts w:ascii="Bookman Old Style" w:hAnsi="Bookman Old Style"/>
          <w:sz w:val="20"/>
          <w:szCs w:val="20"/>
        </w:rPr>
        <w:t>.</w:t>
      </w:r>
    </w:p>
    <w:p w:rsidR="00264D69" w:rsidRPr="006E4B95" w:rsidRDefault="00261C90" w:rsidP="006E4B95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Odpowiedzialność za szkody wyrządzone przy udzielaniu świadczeń objętych przedmiotem niniejszej umowy ponoszą solidarnie Udzielający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amówienia i Przyjmujący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amówienie.</w:t>
      </w:r>
    </w:p>
    <w:p w:rsidR="00261C90" w:rsidRPr="006E4B95" w:rsidRDefault="00261C90" w:rsidP="006E4B95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 w:cs="Arial Narrow"/>
          <w:bCs/>
          <w:sz w:val="20"/>
          <w:szCs w:val="20"/>
        </w:rPr>
        <w:t xml:space="preserve">Przyjmujący </w:t>
      </w:r>
      <w:r w:rsidR="00597E52" w:rsidRPr="006E4B95">
        <w:rPr>
          <w:rFonts w:ascii="Bookman Old Style" w:hAnsi="Bookman Old Style" w:cs="Arial Narrow"/>
          <w:bCs/>
          <w:sz w:val="20"/>
          <w:szCs w:val="20"/>
        </w:rPr>
        <w:t>Z</w:t>
      </w:r>
      <w:r w:rsidRPr="006E4B95">
        <w:rPr>
          <w:rFonts w:ascii="Bookman Old Style" w:hAnsi="Bookman Old Style" w:cs="Arial Narrow"/>
          <w:bCs/>
          <w:sz w:val="20"/>
          <w:szCs w:val="20"/>
        </w:rPr>
        <w:t>amówienie</w:t>
      </w:r>
      <w:r w:rsidRPr="006E4B95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:rsidR="00597E52" w:rsidRPr="006E4B95" w:rsidRDefault="00261C90" w:rsidP="006E4B95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6E4B95">
        <w:rPr>
          <w:rFonts w:ascii="Bookman Old Style" w:hAnsi="Bookman Old Style" w:cs="Arial Narrow"/>
          <w:sz w:val="20"/>
          <w:szCs w:val="20"/>
        </w:rPr>
        <w:t xml:space="preserve">zawarcia umowy ubezpieczenia od odpowiedzialności cywilnej zgodnie z przepisami powszechnie obowiązującego prawa, a w szczególności zgodnie z przepisami art. 18 </w:t>
      </w:r>
      <w:r w:rsidR="006E4B95">
        <w:rPr>
          <w:rFonts w:ascii="Bookman Old Style" w:hAnsi="Bookman Old Style" w:cs="Arial Narrow"/>
          <w:sz w:val="20"/>
          <w:szCs w:val="20"/>
        </w:rPr>
        <w:t xml:space="preserve">            </w:t>
      </w:r>
      <w:r w:rsidRPr="006E4B95">
        <w:rPr>
          <w:rFonts w:ascii="Bookman Old Style" w:hAnsi="Bookman Old Style" w:cs="Arial Narrow"/>
          <w:sz w:val="20"/>
          <w:szCs w:val="20"/>
        </w:rPr>
        <w:t xml:space="preserve">i 25 ust. 1 pkt 1 ustawy z dnia 15 kwietnia 2011r. o działalności leczniczej (Dz. U. </w:t>
      </w:r>
      <w:r w:rsidR="006E4B95">
        <w:rPr>
          <w:rFonts w:ascii="Bookman Old Style" w:hAnsi="Bookman Old Style" w:cs="Arial Narrow"/>
          <w:sz w:val="20"/>
          <w:szCs w:val="20"/>
        </w:rPr>
        <w:t xml:space="preserve">             </w:t>
      </w:r>
      <w:r w:rsidR="00F8161E" w:rsidRPr="006E4B95">
        <w:rPr>
          <w:rFonts w:ascii="Bookman Old Style" w:hAnsi="Bookman Old Style" w:cs="Arial Narrow"/>
          <w:sz w:val="20"/>
          <w:szCs w:val="20"/>
        </w:rPr>
        <w:t>z 2013r.</w:t>
      </w:r>
      <w:r w:rsidRPr="006E4B95">
        <w:rPr>
          <w:rFonts w:ascii="Bookman Old Style" w:hAnsi="Bookman Old Style" w:cs="Arial Narrow"/>
          <w:sz w:val="20"/>
          <w:szCs w:val="20"/>
        </w:rPr>
        <w:t xml:space="preserve">, poz. </w:t>
      </w:r>
      <w:r w:rsidR="00F8161E" w:rsidRPr="006E4B95">
        <w:rPr>
          <w:rFonts w:ascii="Bookman Old Style" w:hAnsi="Bookman Old Style" w:cs="Arial Narrow"/>
          <w:sz w:val="20"/>
          <w:szCs w:val="20"/>
        </w:rPr>
        <w:t>217</w:t>
      </w:r>
      <w:r w:rsidR="00A33FD5" w:rsidRPr="006E4B95">
        <w:rPr>
          <w:rFonts w:ascii="Bookman Old Style" w:hAnsi="Bookman Old Style" w:cs="Arial Narrow"/>
          <w:sz w:val="20"/>
          <w:szCs w:val="20"/>
        </w:rPr>
        <w:t xml:space="preserve"> </w:t>
      </w:r>
      <w:r w:rsidR="00A33FD5" w:rsidRPr="006E4B95">
        <w:rPr>
          <w:rFonts w:ascii="Bookman Old Style" w:hAnsi="Bookman Old Style" w:cs="Arial Narrow"/>
          <w:sz w:val="20"/>
        </w:rPr>
        <w:t>z późn. zm.</w:t>
      </w:r>
      <w:r w:rsidRPr="006E4B95">
        <w:rPr>
          <w:rFonts w:ascii="Bookman Old Style" w:hAnsi="Bookman Old Style" w:cs="Arial Narrow"/>
          <w:sz w:val="20"/>
          <w:szCs w:val="20"/>
        </w:rPr>
        <w:t>) oraz przepisów rozporządzenia Ministra Finansów z dnia 22 grudnia 2011r. w sprawie obowiązkowego ubezpieczenia odpowiedzialności cywilnej podmiotu wykonującego działalność leczn</w:t>
      </w:r>
      <w:r w:rsidR="00A21188" w:rsidRPr="006E4B95">
        <w:rPr>
          <w:rFonts w:ascii="Bookman Old Style" w:hAnsi="Bookman Old Style" w:cs="Arial Narrow"/>
          <w:sz w:val="20"/>
          <w:szCs w:val="20"/>
        </w:rPr>
        <w:t>iczą (Dz. U. Nr 293, poz. 1729);</w:t>
      </w:r>
    </w:p>
    <w:p w:rsidR="00597E52" w:rsidRPr="006E4B95" w:rsidRDefault="00261C90" w:rsidP="006E4B95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6E4B95">
        <w:rPr>
          <w:rFonts w:ascii="Bookman Old Style" w:hAnsi="Bookman Old Style" w:cs="Arial Narrow"/>
          <w:sz w:val="20"/>
          <w:szCs w:val="20"/>
        </w:rPr>
        <w:t>systematycznego przedłużania umowy ubezpieczenia od odpowiedzialności cywilnej</w:t>
      </w:r>
      <w:r w:rsidR="00905DF3" w:rsidRPr="006E4B95">
        <w:rPr>
          <w:rFonts w:ascii="Bookman Old Style" w:hAnsi="Bookman Old Style" w:cs="Arial Narrow"/>
          <w:sz w:val="20"/>
          <w:szCs w:val="20"/>
        </w:rPr>
        <w:t xml:space="preserve"> </w:t>
      </w:r>
      <w:r w:rsidR="000360D2" w:rsidRPr="006E4B95">
        <w:rPr>
          <w:rFonts w:ascii="Bookman Old Style" w:hAnsi="Bookman Old Style" w:cs="Arial Narrow"/>
          <w:sz w:val="20"/>
          <w:szCs w:val="20"/>
        </w:rPr>
        <w:t xml:space="preserve">                  </w:t>
      </w:r>
      <w:r w:rsidRPr="006E4B95">
        <w:rPr>
          <w:rFonts w:ascii="Bookman Old Style" w:hAnsi="Bookman Old Style" w:cs="Arial Narrow"/>
          <w:sz w:val="20"/>
          <w:szCs w:val="20"/>
        </w:rPr>
        <w:t>w czasie trwania umowy i przedkładania uwierzytelnionej kopii przedłużonej polisy Udzielającemu zamówienia najpóźniej w następnym dniu roboczym od upływu daty obowiązywania uprzedniej umowy ubezpieczenia;</w:t>
      </w:r>
    </w:p>
    <w:p w:rsidR="00597E52" w:rsidRPr="006E4B95" w:rsidRDefault="00261C90" w:rsidP="006E4B95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6E4B95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</w:t>
      </w:r>
      <w:r w:rsidR="00650C61" w:rsidRPr="006E4B95">
        <w:rPr>
          <w:rFonts w:ascii="Bookman Old Style" w:hAnsi="Bookman Old Style" w:cs="Arial Narrow"/>
          <w:sz w:val="20"/>
          <w:szCs w:val="20"/>
        </w:rPr>
        <w:t xml:space="preserve">jentów Udzielającego </w:t>
      </w:r>
      <w:r w:rsidR="00597E52" w:rsidRPr="006E4B95">
        <w:rPr>
          <w:rFonts w:ascii="Bookman Old Style" w:hAnsi="Bookman Old Style" w:cs="Arial Narrow"/>
          <w:sz w:val="20"/>
          <w:szCs w:val="20"/>
        </w:rPr>
        <w:t>Z</w:t>
      </w:r>
      <w:r w:rsidR="002978A5" w:rsidRPr="006E4B95">
        <w:rPr>
          <w:rFonts w:ascii="Bookman Old Style" w:hAnsi="Bookman Old Style" w:cs="Arial Narrow"/>
          <w:sz w:val="20"/>
          <w:szCs w:val="20"/>
        </w:rPr>
        <w:t>amówienia</w:t>
      </w:r>
      <w:r w:rsidR="00A21188" w:rsidRPr="006E4B95">
        <w:rPr>
          <w:rFonts w:ascii="Bookman Old Style" w:hAnsi="Bookman Old Style" w:cs="Arial Narrow"/>
          <w:sz w:val="20"/>
          <w:szCs w:val="20"/>
        </w:rPr>
        <w:t>;</w:t>
      </w:r>
    </w:p>
    <w:p w:rsidR="00597E52" w:rsidRPr="006E4B95" w:rsidRDefault="00A21188" w:rsidP="006E4B95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6E4B95">
        <w:rPr>
          <w:rFonts w:ascii="Bookman Old Style" w:hAnsi="Bookman Old Style" w:cs="Arial Narrow"/>
          <w:sz w:val="20"/>
          <w:szCs w:val="20"/>
        </w:rPr>
        <w:t>rzetelnego wykonywania świadczeń zdrowotnych</w:t>
      </w:r>
      <w:r w:rsidR="00D76963" w:rsidRPr="006E4B95">
        <w:rPr>
          <w:rFonts w:ascii="Bookman Old Style" w:hAnsi="Bookman Old Style" w:cs="Arial Narrow"/>
          <w:sz w:val="20"/>
          <w:szCs w:val="20"/>
        </w:rPr>
        <w:t xml:space="preserve"> oraz badań diagnostycznych </w:t>
      </w:r>
      <w:r w:rsidR="00F44F0F" w:rsidRPr="006E4B95">
        <w:rPr>
          <w:rFonts w:ascii="Bookman Old Style" w:hAnsi="Bookman Old Style" w:cs="Arial Narrow"/>
          <w:sz w:val="20"/>
          <w:szCs w:val="20"/>
        </w:rPr>
        <w:t xml:space="preserve">dla pacjentów, </w:t>
      </w:r>
      <w:r w:rsidRPr="006E4B95">
        <w:rPr>
          <w:rFonts w:ascii="Bookman Old Style" w:hAnsi="Bookman Old Style" w:cs="Arial Narrow"/>
          <w:sz w:val="20"/>
          <w:szCs w:val="20"/>
        </w:rPr>
        <w:t xml:space="preserve">przy wykorzystaniu wiedzy i umiejętności fachowych, z uwzględnieniem postępu nauk medycznych i zachowaniem najwyższej staranności oraz zgodnie </w:t>
      </w:r>
      <w:r w:rsidR="006E4B95">
        <w:rPr>
          <w:rFonts w:ascii="Bookman Old Style" w:hAnsi="Bookman Old Style" w:cs="Arial Narrow"/>
          <w:sz w:val="20"/>
          <w:szCs w:val="20"/>
        </w:rPr>
        <w:t xml:space="preserve">                 </w:t>
      </w:r>
      <w:r w:rsidRPr="006E4B95">
        <w:rPr>
          <w:rFonts w:ascii="Bookman Old Style" w:hAnsi="Bookman Old Style" w:cs="Arial Narrow"/>
          <w:sz w:val="20"/>
          <w:szCs w:val="20"/>
        </w:rPr>
        <w:t>z zasadami etyki zawodowej lekarza;</w:t>
      </w:r>
    </w:p>
    <w:p w:rsidR="00597E52" w:rsidRPr="006E4B95" w:rsidRDefault="00F30B7F" w:rsidP="006E4B95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6E4B95">
        <w:rPr>
          <w:rFonts w:ascii="Bookman Old Style" w:hAnsi="Bookman Old Style" w:cs="Arial Narrow"/>
          <w:sz w:val="20"/>
          <w:szCs w:val="20"/>
        </w:rPr>
        <w:t>kierowania na badania i konsultacje do pracowni i specjalistów, z którymi Udzielający zamówienie ma podpisaną w tym zakresie</w:t>
      </w:r>
      <w:r w:rsidR="00926544" w:rsidRPr="006E4B95">
        <w:rPr>
          <w:rFonts w:ascii="Bookman Old Style" w:hAnsi="Bookman Old Style" w:cs="Arial Narrow"/>
          <w:sz w:val="20"/>
          <w:szCs w:val="20"/>
        </w:rPr>
        <w:t xml:space="preserve"> umowę,</w:t>
      </w:r>
      <w:r w:rsidR="00A33FD5" w:rsidRPr="006E4B95">
        <w:rPr>
          <w:rFonts w:ascii="Bookman Old Style" w:hAnsi="Bookman Old Style" w:cs="Arial Narrow"/>
          <w:sz w:val="20"/>
          <w:szCs w:val="20"/>
        </w:rPr>
        <w:t xml:space="preserve">  jedynie w przypadkach</w:t>
      </w:r>
      <w:r w:rsidRPr="006E4B95">
        <w:rPr>
          <w:rFonts w:ascii="Bookman Old Style" w:hAnsi="Bookman Old Style" w:cs="Arial Narrow"/>
          <w:sz w:val="20"/>
          <w:szCs w:val="20"/>
        </w:rPr>
        <w:t>, gdy jest to celowe i uzasadnione;</w:t>
      </w:r>
    </w:p>
    <w:p w:rsidR="00597E52" w:rsidRPr="006E4B95" w:rsidRDefault="00926544" w:rsidP="006E4B95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6E4B95">
        <w:rPr>
          <w:rFonts w:ascii="Bookman Old Style" w:hAnsi="Bookman Old Style" w:cs="Arial Narrow"/>
          <w:sz w:val="20"/>
          <w:szCs w:val="20"/>
        </w:rPr>
        <w:t xml:space="preserve">udzielania konsultacji na </w:t>
      </w:r>
      <w:r w:rsidR="00F44F0F" w:rsidRPr="006E4B95">
        <w:rPr>
          <w:rFonts w:ascii="Bookman Old Style" w:hAnsi="Bookman Old Style" w:cs="Arial Narrow"/>
          <w:sz w:val="20"/>
          <w:szCs w:val="20"/>
        </w:rPr>
        <w:t xml:space="preserve">rzecz pacjentów </w:t>
      </w:r>
      <w:r w:rsidR="00FB27E9" w:rsidRPr="006E4B95">
        <w:rPr>
          <w:rFonts w:ascii="Bookman Old Style" w:hAnsi="Bookman Old Style" w:cs="Arial Narrow"/>
          <w:sz w:val="20"/>
          <w:szCs w:val="20"/>
        </w:rPr>
        <w:t>SCM Sp. z o. o.</w:t>
      </w:r>
      <w:r w:rsidRPr="006E4B95">
        <w:rPr>
          <w:rFonts w:ascii="Bookman Old Style" w:hAnsi="Bookman Old Style" w:cs="Arial Narrow"/>
          <w:sz w:val="20"/>
          <w:szCs w:val="20"/>
        </w:rPr>
        <w:t>;</w:t>
      </w:r>
    </w:p>
    <w:p w:rsidR="00261C90" w:rsidRPr="006E4B95" w:rsidRDefault="00261C90" w:rsidP="006E4B95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6E4B95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</w:t>
      </w:r>
      <w:r w:rsidR="00905DF3" w:rsidRPr="006E4B95">
        <w:rPr>
          <w:rFonts w:ascii="Bookman Old Style" w:hAnsi="Bookman Old Style" w:cs="Arial Narrow"/>
          <w:sz w:val="20"/>
          <w:szCs w:val="20"/>
        </w:rPr>
        <w:t xml:space="preserve"> wykonywaniem umowy </w:t>
      </w:r>
      <w:r w:rsidRPr="006E4B95">
        <w:rPr>
          <w:rFonts w:ascii="Bookman Old Style" w:hAnsi="Bookman Old Style" w:cs="Arial Narrow"/>
          <w:sz w:val="20"/>
          <w:szCs w:val="20"/>
        </w:rPr>
        <w:t>w czasie jej trwania jak i po jej zakończeniu</w:t>
      </w:r>
      <w:r w:rsidR="00413EB6" w:rsidRPr="006E4B95">
        <w:rPr>
          <w:rFonts w:ascii="Bookman Old Style" w:hAnsi="Bookman Old Style" w:cs="Arial Narrow"/>
          <w:sz w:val="20"/>
          <w:szCs w:val="20"/>
        </w:rPr>
        <w:t>.</w:t>
      </w:r>
    </w:p>
    <w:p w:rsidR="00261C90" w:rsidRPr="006E4B95" w:rsidRDefault="00261C90" w:rsidP="006E4B95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</w:p>
    <w:p w:rsidR="00261C90" w:rsidRPr="006E4B95" w:rsidRDefault="00261C90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§ 4.</w:t>
      </w:r>
    </w:p>
    <w:p w:rsidR="00261C90" w:rsidRPr="006E4B95" w:rsidRDefault="00261C90" w:rsidP="006E4B95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amówienie zobowiązuje się do prowadzenia dokumentacji medycznej zgodnie z przepisami powszechnie obowiązującego prawa, w tym rozporządzeniem </w:t>
      </w:r>
      <w:r w:rsidRPr="006E4B95">
        <w:rPr>
          <w:rFonts w:ascii="Bookman Old Style" w:hAnsi="Bookman Old Style"/>
          <w:sz w:val="20"/>
          <w:szCs w:val="20"/>
        </w:rPr>
        <w:lastRenderedPageBreak/>
        <w:t xml:space="preserve">Ministra Zdrowia z dnia 21 grudnia 2010r. </w:t>
      </w:r>
      <w:r w:rsidRPr="006E4B95">
        <w:rPr>
          <w:rFonts w:ascii="Bookman Old Style" w:hAnsi="Bookman Old Style"/>
          <w:bCs/>
          <w:sz w:val="20"/>
          <w:szCs w:val="20"/>
        </w:rPr>
        <w:t>w sprawie rodzajów i zakresu dokumentacji medycznej oraz sposobu jej przetwarzania</w:t>
      </w:r>
      <w:r w:rsidRPr="006E4B95">
        <w:rPr>
          <w:rFonts w:ascii="Bookman Old Style" w:hAnsi="Bookman Old Style"/>
          <w:sz w:val="20"/>
          <w:szCs w:val="20"/>
        </w:rPr>
        <w:t xml:space="preserve"> (</w:t>
      </w:r>
      <w:r w:rsidR="00710C38" w:rsidRPr="006E4B95">
        <w:rPr>
          <w:rFonts w:ascii="Bookman Old Style" w:hAnsi="Bookman Old Style"/>
          <w:sz w:val="20"/>
          <w:szCs w:val="20"/>
        </w:rPr>
        <w:t>Dz. U. z 2014r., poz. 177</w:t>
      </w:r>
      <w:r w:rsidRPr="006E4B95">
        <w:rPr>
          <w:rFonts w:ascii="Bookman Old Style" w:hAnsi="Bookman Old Style"/>
          <w:sz w:val="20"/>
          <w:szCs w:val="20"/>
        </w:rPr>
        <w:t>).</w:t>
      </w:r>
    </w:p>
    <w:p w:rsidR="00BB0A16" w:rsidRPr="006E4B95" w:rsidRDefault="00597E52" w:rsidP="006E4B95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Przyjmujący Z</w:t>
      </w:r>
      <w:r w:rsidR="00261C90" w:rsidRPr="006E4B95">
        <w:rPr>
          <w:rFonts w:ascii="Bookman Old Style" w:hAnsi="Bookman Old Style"/>
          <w:sz w:val="20"/>
          <w:szCs w:val="20"/>
        </w:rPr>
        <w:t xml:space="preserve">amówienie ponosi pełną odpowiedzialność za terminowość, jakość </w:t>
      </w:r>
      <w:r w:rsidR="00852174" w:rsidRPr="006E4B95">
        <w:rPr>
          <w:rFonts w:ascii="Bookman Old Style" w:hAnsi="Bookman Old Style"/>
          <w:sz w:val="20"/>
          <w:szCs w:val="20"/>
        </w:rPr>
        <w:t xml:space="preserve">                      </w:t>
      </w:r>
      <w:r w:rsidR="00261C90" w:rsidRPr="006E4B95">
        <w:rPr>
          <w:rFonts w:ascii="Bookman Old Style" w:hAnsi="Bookman Old Style"/>
          <w:sz w:val="20"/>
          <w:szCs w:val="20"/>
        </w:rPr>
        <w:t>i rzetelność prowadzonej dokumentacji medycznej.</w:t>
      </w:r>
      <w:r w:rsidR="00BB0A16" w:rsidRPr="006E4B95">
        <w:rPr>
          <w:rFonts w:ascii="Bookman Old Style" w:hAnsi="Bookman Old Style"/>
          <w:sz w:val="20"/>
          <w:szCs w:val="20"/>
        </w:rPr>
        <w:t xml:space="preserve"> </w:t>
      </w:r>
    </w:p>
    <w:p w:rsidR="00261C90" w:rsidRPr="006E4B95" w:rsidRDefault="00BB0A16" w:rsidP="006E4B95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W każdym przypadku, gdy Udzielający Zamówienie poniesie jakąkolwiek szkodę </w:t>
      </w:r>
      <w:r w:rsidR="006E4B95">
        <w:rPr>
          <w:rFonts w:ascii="Bookman Old Style" w:hAnsi="Bookman Old Style"/>
          <w:sz w:val="20"/>
          <w:szCs w:val="20"/>
        </w:rPr>
        <w:t xml:space="preserve">                    </w:t>
      </w:r>
      <w:r w:rsidRPr="006E4B95">
        <w:rPr>
          <w:rFonts w:ascii="Bookman Old Style" w:hAnsi="Bookman Old Style"/>
          <w:sz w:val="20"/>
          <w:szCs w:val="20"/>
        </w:rPr>
        <w:t>w związku z niewykonaniem lub nienależytym wykonaniem przez Przyjmującego Zamówienie zobowiązania, o którym mowa w ust. 2, Przyjmujący Zamówienie będzie zobowiązany do naprawienia tejże szkody, w tym także do pokrycia zwrotu środków publicznych na rzecz Narodowego Funduszu Zdrowia oraz nałożonej przez ten podmiot kary umownej.</w:t>
      </w:r>
    </w:p>
    <w:p w:rsidR="00BB0A16" w:rsidRPr="006E4B95" w:rsidRDefault="00BB0A16" w:rsidP="006E4B95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Naprawienie szkody nastąpi w terminie 7 dni liczonych od dnia wystąpienia z żądaniem przez Udzielającego Zamówienie.</w:t>
      </w:r>
    </w:p>
    <w:p w:rsidR="00BB0A16" w:rsidRPr="006E4B95" w:rsidRDefault="00BB0A16" w:rsidP="006E4B95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Udzielający Zamówienia w razie opóźnienia w naprawieniu szkody przez Przyjmującego Zamówienie będzie mógł potrącić równowartość tejże szkody z dowolnej należności Przyjmującego Zamówienie.</w:t>
      </w:r>
    </w:p>
    <w:p w:rsidR="00BB0A16" w:rsidRPr="006E4B95" w:rsidRDefault="00BB0A16" w:rsidP="006E4B95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Strony wspólnie oświadczają, iż odstąpienie od umowy przez którąkolwiek ze stron nie pozbawia Udzielającego Zamówienie uprawnień wynikających z postanowień ust. 2-5.</w:t>
      </w:r>
    </w:p>
    <w:p w:rsidR="0063168E" w:rsidRDefault="0063168E" w:rsidP="006E4B95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</w:p>
    <w:p w:rsidR="00261C90" w:rsidRPr="006E4B95" w:rsidRDefault="00261C90" w:rsidP="006E4B95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  <w:r w:rsidRPr="006E4B95">
        <w:rPr>
          <w:rFonts w:ascii="Bookman Old Style" w:hAnsi="Bookman Old Style" w:cs="Arial Narrow"/>
          <w:sz w:val="20"/>
          <w:szCs w:val="20"/>
        </w:rPr>
        <w:t>§ 5.</w:t>
      </w:r>
    </w:p>
    <w:p w:rsidR="007F52DA" w:rsidRPr="006E4B95" w:rsidRDefault="007F52DA" w:rsidP="006E4B95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6E4B95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6E4B95">
        <w:rPr>
          <w:rFonts w:ascii="Bookman Old Style" w:hAnsi="Bookman Old Style" w:cs="Times New Roman"/>
          <w:sz w:val="20"/>
          <w:szCs w:val="20"/>
        </w:rPr>
        <w:t>wykonywania czynności zleconych</w:t>
      </w:r>
      <w:r w:rsidR="008E3987" w:rsidRPr="006E4B95">
        <w:rPr>
          <w:rFonts w:ascii="Bookman Old Style" w:hAnsi="Bookman Old Style" w:cs="Times New Roman"/>
          <w:sz w:val="20"/>
          <w:szCs w:val="20"/>
        </w:rPr>
        <w:t xml:space="preserve"> przez Dyrektora ds. Lecznictwa</w:t>
      </w:r>
      <w:r w:rsidR="00D340B0">
        <w:rPr>
          <w:rFonts w:ascii="Bookman Old Style" w:hAnsi="Bookman Old Style" w:cs="Times New Roman"/>
          <w:sz w:val="20"/>
          <w:szCs w:val="20"/>
        </w:rPr>
        <w:t xml:space="preserve"> </w:t>
      </w:r>
      <w:r w:rsidR="00D340B0" w:rsidRPr="00E430AE">
        <w:rPr>
          <w:rFonts w:ascii="Bookman Old Style" w:hAnsi="Bookman Old Style" w:cs="Times New Roman"/>
          <w:sz w:val="20"/>
          <w:szCs w:val="20"/>
        </w:rPr>
        <w:t>w zakresie związanym z przedmiotem umowy</w:t>
      </w:r>
      <w:r w:rsidRPr="006E4B95">
        <w:rPr>
          <w:rFonts w:ascii="Bookman Old Style" w:hAnsi="Bookman Old Style" w:cs="Times New Roman"/>
          <w:sz w:val="20"/>
          <w:szCs w:val="20"/>
        </w:rPr>
        <w:t>.</w:t>
      </w:r>
    </w:p>
    <w:p w:rsidR="00261C90" w:rsidRPr="006E4B95" w:rsidRDefault="00261C90" w:rsidP="006E4B95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W czasie pełnienia czynności wynikających z umowy </w:t>
      </w:r>
      <w:r w:rsidRPr="006E4B95">
        <w:rPr>
          <w:rFonts w:ascii="Bookman Old Style" w:hAnsi="Bookman Old Style"/>
          <w:bCs/>
          <w:sz w:val="20"/>
          <w:szCs w:val="20"/>
        </w:rPr>
        <w:t xml:space="preserve">Przyjmujący </w:t>
      </w:r>
      <w:r w:rsidR="00597E52" w:rsidRPr="006E4B95">
        <w:rPr>
          <w:rFonts w:ascii="Bookman Old Style" w:hAnsi="Bookman Old Style"/>
          <w:bCs/>
          <w:sz w:val="20"/>
          <w:szCs w:val="20"/>
        </w:rPr>
        <w:t>Z</w:t>
      </w:r>
      <w:r w:rsidRPr="006E4B95">
        <w:rPr>
          <w:rFonts w:ascii="Bookman Old Style" w:hAnsi="Bookman Old Style"/>
          <w:bCs/>
          <w:sz w:val="20"/>
          <w:szCs w:val="20"/>
        </w:rPr>
        <w:t>amówienie</w:t>
      </w:r>
      <w:r w:rsidRPr="006E4B95">
        <w:rPr>
          <w:rFonts w:ascii="Bookman Old Style" w:hAnsi="Bookman Old Style"/>
          <w:sz w:val="20"/>
          <w:szCs w:val="20"/>
        </w:rPr>
        <w:t xml:space="preserve"> nie może udzielać świadczeń zdrowotnych osobom nie będącym pacj</w:t>
      </w:r>
      <w:r w:rsidR="007B56F2" w:rsidRPr="006E4B95">
        <w:rPr>
          <w:rFonts w:ascii="Bookman Old Style" w:hAnsi="Bookman Old Style"/>
          <w:sz w:val="20"/>
          <w:szCs w:val="20"/>
        </w:rPr>
        <w:t xml:space="preserve">entami Udzielającego </w:t>
      </w:r>
      <w:r w:rsidR="00363337" w:rsidRPr="006E4B95">
        <w:rPr>
          <w:rFonts w:ascii="Bookman Old Style" w:hAnsi="Bookman Old Style"/>
          <w:sz w:val="20"/>
          <w:szCs w:val="20"/>
        </w:rPr>
        <w:t>Z</w:t>
      </w:r>
      <w:r w:rsidR="007B56F2" w:rsidRPr="006E4B95">
        <w:rPr>
          <w:rFonts w:ascii="Bookman Old Style" w:hAnsi="Bookman Old Style"/>
          <w:sz w:val="20"/>
          <w:szCs w:val="20"/>
        </w:rPr>
        <w:t>amówienia oraz nie ma prawa do pobierania dla siebie żadnych opłat od pacjentów za świadczenia zdrowotne wykonywane w ramach niniejszej umowy. Stwierdzenie takiego faktu, będzie skutkować  rozwiązaniem umowy bez wypowiedzenia</w:t>
      </w:r>
      <w:r w:rsidR="009B6CE7" w:rsidRPr="006E4B95">
        <w:rPr>
          <w:rFonts w:ascii="Bookman Old Style" w:hAnsi="Bookman Old Style"/>
          <w:sz w:val="20"/>
          <w:szCs w:val="20"/>
        </w:rPr>
        <w:t>, z przyczyn leżących po stronie Przyjmującego Zamówienie</w:t>
      </w:r>
      <w:r w:rsidR="007B56F2" w:rsidRPr="006E4B95">
        <w:rPr>
          <w:rFonts w:ascii="Bookman Old Style" w:hAnsi="Bookman Old Style"/>
          <w:sz w:val="20"/>
          <w:szCs w:val="20"/>
        </w:rPr>
        <w:t>.</w:t>
      </w:r>
    </w:p>
    <w:p w:rsidR="00261C90" w:rsidRPr="006E4B95" w:rsidRDefault="00261C90" w:rsidP="006E4B95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bCs/>
          <w:sz w:val="20"/>
          <w:szCs w:val="20"/>
        </w:rPr>
        <w:t>Przyjmujący zamówienie</w:t>
      </w:r>
      <w:r w:rsidRPr="006E4B95">
        <w:rPr>
          <w:rFonts w:ascii="Bookman Old Style" w:hAnsi="Bookman Old Style"/>
          <w:sz w:val="20"/>
          <w:szCs w:val="20"/>
        </w:rPr>
        <w:t xml:space="preserve"> zobowiązuje się do stosowania w zakresie wydawania orzeczeń lekarskich, w tym o czasowej niezdolności do pracy, skierowań, opinii, zaświadczeń przepisów obowiązujących w </w:t>
      </w:r>
      <w:r w:rsidR="00EC1407" w:rsidRPr="006E4B95">
        <w:rPr>
          <w:rFonts w:ascii="Bookman Old Style" w:hAnsi="Bookman Old Style"/>
          <w:sz w:val="20"/>
          <w:szCs w:val="20"/>
        </w:rPr>
        <w:t>podmiotach leczniczych</w:t>
      </w:r>
      <w:r w:rsidRPr="006E4B95">
        <w:rPr>
          <w:rFonts w:ascii="Bookman Old Style" w:hAnsi="Bookman Old Style"/>
          <w:sz w:val="20"/>
          <w:szCs w:val="20"/>
        </w:rPr>
        <w:t>.</w:t>
      </w:r>
    </w:p>
    <w:p w:rsidR="0063168E" w:rsidRPr="0063168E" w:rsidRDefault="0063168E" w:rsidP="006E4B95">
      <w:pPr>
        <w:pStyle w:val="Tekstpodstawowy3"/>
        <w:spacing w:after="0" w:line="276" w:lineRule="auto"/>
        <w:jc w:val="center"/>
        <w:rPr>
          <w:rFonts w:ascii="Bookman Old Style" w:hAnsi="Bookman Old Style"/>
          <w:sz w:val="10"/>
          <w:szCs w:val="20"/>
        </w:rPr>
      </w:pPr>
    </w:p>
    <w:p w:rsidR="00261C90" w:rsidRPr="006E4B95" w:rsidRDefault="00261C90" w:rsidP="006E4B95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§ 6.</w:t>
      </w:r>
    </w:p>
    <w:p w:rsidR="00261C90" w:rsidRPr="006E4B95" w:rsidRDefault="00261C90" w:rsidP="006E4B95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 udzielaniu świadczeń zdrowotnych objętych przedmiotem niniejszej umowy, Przyjmujący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amówienie będzie korzystał nieodpłatnie ze składników majątku udzielającego zamówienia, </w:t>
      </w:r>
      <w:r w:rsidR="000360D2" w:rsidRPr="006E4B95">
        <w:rPr>
          <w:rFonts w:ascii="Bookman Old Style" w:hAnsi="Bookman Old Style"/>
          <w:sz w:val="20"/>
          <w:szCs w:val="20"/>
        </w:rPr>
        <w:t xml:space="preserve">  </w:t>
      </w:r>
      <w:r w:rsidRPr="006E4B95">
        <w:rPr>
          <w:rFonts w:ascii="Bookman Old Style" w:hAnsi="Bookman Old Style"/>
          <w:sz w:val="20"/>
          <w:szCs w:val="20"/>
        </w:rPr>
        <w:t>a w szczególności z:</w:t>
      </w:r>
    </w:p>
    <w:p w:rsidR="00F30B7F" w:rsidRPr="006E4B95" w:rsidRDefault="00261C90" w:rsidP="006E4B95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bazy lokalowej;</w:t>
      </w:r>
    </w:p>
    <w:p w:rsidR="00F30B7F" w:rsidRPr="006E4B95" w:rsidRDefault="00261C90" w:rsidP="006E4B95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aparatury i sprzętu medycznego;</w:t>
      </w:r>
    </w:p>
    <w:p w:rsidR="00261C90" w:rsidRPr="006E4B95" w:rsidRDefault="00261C90" w:rsidP="006E4B95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leków i materiałów opatrunkowych oraz sprzętu jednorazowego użytku.</w:t>
      </w:r>
    </w:p>
    <w:p w:rsidR="00261C90" w:rsidRPr="006E4B95" w:rsidRDefault="00261C90" w:rsidP="006E4B95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6E4B95">
        <w:rPr>
          <w:rFonts w:ascii="Bookman Old Style" w:hAnsi="Bookman Old Style"/>
          <w:sz w:val="20"/>
          <w:szCs w:val="20"/>
        </w:rPr>
        <w:t xml:space="preserve">j umowy i oświadcza, że zna zasady użytkowania aparatury i sprzętu medycznego oraz zobowiązuje się go używać </w:t>
      </w:r>
      <w:r w:rsidR="006E4B95">
        <w:rPr>
          <w:rFonts w:ascii="Bookman Old Style" w:hAnsi="Bookman Old Style"/>
          <w:sz w:val="20"/>
          <w:szCs w:val="20"/>
        </w:rPr>
        <w:t xml:space="preserve">              </w:t>
      </w:r>
      <w:r w:rsidR="00B30CCF" w:rsidRPr="006E4B95">
        <w:rPr>
          <w:rFonts w:ascii="Bookman Old Style" w:hAnsi="Bookman Old Style"/>
          <w:sz w:val="20"/>
          <w:szCs w:val="20"/>
        </w:rPr>
        <w:t>w sposób odpowiadający ich właściwościom i przeznaczeniu zgodnie z instrukcjami obsługi i przepisami BHP.</w:t>
      </w:r>
    </w:p>
    <w:p w:rsidR="00F30B7F" w:rsidRPr="006E4B95" w:rsidRDefault="00F30B7F" w:rsidP="006E4B95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 nie odpowiada za szkody spowodowane przez pacjenta, w tym również dotyczące aparatury i sprzętu medycznego.</w:t>
      </w:r>
    </w:p>
    <w:p w:rsidR="007F52DA" w:rsidRPr="006E4B95" w:rsidRDefault="00261C90" w:rsidP="006E4B95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Konserwacja i naprawa składników majątku, o których mowa w ust. 1,  odb</w:t>
      </w:r>
      <w:r w:rsidR="003C56F7" w:rsidRPr="006E4B95">
        <w:rPr>
          <w:rFonts w:ascii="Bookman Old Style" w:hAnsi="Bookman Old Style"/>
          <w:sz w:val="20"/>
          <w:szCs w:val="20"/>
        </w:rPr>
        <w:t xml:space="preserve">ywa się na koszt Udzielającego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amówienia. Przyjmujący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amówienie nie może wykorzystywać składników majątku, o których mowa w ust. 1, na cele odpłatnego udzielania świadczeń zdrowotnych chyba, że odpłatność </w:t>
      </w:r>
      <w:r w:rsidR="00EC1407" w:rsidRPr="006E4B95">
        <w:rPr>
          <w:rFonts w:ascii="Bookman Old Style" w:hAnsi="Bookman Old Style"/>
          <w:sz w:val="20"/>
          <w:szCs w:val="20"/>
        </w:rPr>
        <w:t xml:space="preserve">jest pobierana na rzecz </w:t>
      </w:r>
      <w:r w:rsidRPr="006E4B95">
        <w:rPr>
          <w:rFonts w:ascii="Bookman Old Style" w:hAnsi="Bookman Old Style"/>
          <w:sz w:val="20"/>
          <w:szCs w:val="20"/>
        </w:rPr>
        <w:t xml:space="preserve">Udzielającego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amówienia</w:t>
      </w:r>
      <w:r w:rsidR="00EC1407" w:rsidRPr="006E4B95">
        <w:rPr>
          <w:rFonts w:ascii="Bookman Old Style" w:hAnsi="Bookman Old Style"/>
          <w:sz w:val="20"/>
          <w:szCs w:val="20"/>
        </w:rPr>
        <w:t xml:space="preserve"> zgodnie z cennikami obowiązującymi u Udzielającego Zamówienia.</w:t>
      </w:r>
    </w:p>
    <w:p w:rsidR="00261C90" w:rsidRPr="006E4B95" w:rsidRDefault="00261C90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lastRenderedPageBreak/>
        <w:t>§ 7.</w:t>
      </w:r>
    </w:p>
    <w:p w:rsidR="00261C90" w:rsidRPr="006E4B95" w:rsidRDefault="00261C90" w:rsidP="006E4B95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 zobowiązuje się poddawać kontroli</w:t>
      </w:r>
      <w:r w:rsidR="00B7370C" w:rsidRPr="006E4B95">
        <w:rPr>
          <w:rFonts w:ascii="Bookman Old Style" w:hAnsi="Bookman Old Style"/>
          <w:sz w:val="20"/>
          <w:szCs w:val="20"/>
        </w:rPr>
        <w:t xml:space="preserve"> przebiegu i jakości udzielanych świadczeń zdrowotnych </w:t>
      </w:r>
      <w:r w:rsidRPr="006E4B95">
        <w:rPr>
          <w:rFonts w:ascii="Bookman Old Style" w:hAnsi="Bookman Old Style"/>
          <w:sz w:val="20"/>
          <w:szCs w:val="20"/>
        </w:rPr>
        <w:t xml:space="preserve"> przeprowadzanej</w:t>
      </w:r>
      <w:r w:rsidR="003C56F7" w:rsidRPr="006E4B95">
        <w:rPr>
          <w:rFonts w:ascii="Bookman Old Style" w:hAnsi="Bookman Old Style"/>
          <w:sz w:val="20"/>
          <w:szCs w:val="20"/>
        </w:rPr>
        <w:t xml:space="preserve"> przez Udzielającego </w:t>
      </w:r>
      <w:r w:rsidR="002B5A4A" w:rsidRPr="006E4B95">
        <w:rPr>
          <w:rFonts w:ascii="Bookman Old Style" w:hAnsi="Bookman Old Style"/>
          <w:sz w:val="20"/>
          <w:szCs w:val="20"/>
        </w:rPr>
        <w:t>Z</w:t>
      </w:r>
      <w:r w:rsidR="00B7370C" w:rsidRPr="006E4B95">
        <w:rPr>
          <w:rFonts w:ascii="Bookman Old Style" w:hAnsi="Bookman Old Style"/>
          <w:sz w:val="20"/>
          <w:szCs w:val="20"/>
        </w:rPr>
        <w:t>amówieni</w:t>
      </w:r>
      <w:r w:rsidR="002B5A4A" w:rsidRPr="006E4B95">
        <w:rPr>
          <w:rFonts w:ascii="Bookman Old Style" w:hAnsi="Bookman Old Style"/>
          <w:sz w:val="20"/>
          <w:szCs w:val="20"/>
        </w:rPr>
        <w:t>a</w:t>
      </w:r>
      <w:r w:rsidR="00B7370C" w:rsidRPr="006E4B95">
        <w:rPr>
          <w:rFonts w:ascii="Bookman Old Style" w:hAnsi="Bookman Old Style"/>
          <w:sz w:val="20"/>
          <w:szCs w:val="20"/>
        </w:rPr>
        <w:t xml:space="preserve"> </w:t>
      </w:r>
      <w:r w:rsidR="006E4B95">
        <w:rPr>
          <w:rFonts w:ascii="Bookman Old Style" w:hAnsi="Bookman Old Style"/>
          <w:sz w:val="20"/>
          <w:szCs w:val="20"/>
        </w:rPr>
        <w:t xml:space="preserve">         </w:t>
      </w:r>
      <w:r w:rsidR="00B7370C" w:rsidRPr="006E4B95">
        <w:rPr>
          <w:rFonts w:ascii="Bookman Old Style" w:hAnsi="Bookman Old Style"/>
          <w:sz w:val="20"/>
          <w:szCs w:val="20"/>
        </w:rPr>
        <w:t>w zakresie:</w:t>
      </w:r>
    </w:p>
    <w:p w:rsidR="00B7370C" w:rsidRPr="006E4B95" w:rsidRDefault="00B7370C" w:rsidP="006E4B95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sposobu udzielania świadczeń zdrowotnych,</w:t>
      </w:r>
    </w:p>
    <w:p w:rsidR="00B7370C" w:rsidRPr="006E4B95" w:rsidRDefault="00B7370C" w:rsidP="006E4B95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gospodarowania mieniem szpitala,</w:t>
      </w:r>
    </w:p>
    <w:p w:rsidR="00B7370C" w:rsidRPr="006E4B95" w:rsidRDefault="00B7370C" w:rsidP="006E4B95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prowadzenia dokumentacji medycznej i sprawozdawczo-rozliczeniowej.</w:t>
      </w:r>
    </w:p>
    <w:p w:rsidR="00261C90" w:rsidRPr="006E4B95" w:rsidRDefault="00261C90" w:rsidP="006E4B95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 zobowiązuje się ponadto poddawać kontroli uprawnionych służb, inspekcji i straży, a także Narodowego Funduszu Zdrowia, na zasadach określonych</w:t>
      </w:r>
      <w:r w:rsidR="006E4B95">
        <w:rPr>
          <w:rFonts w:ascii="Bookman Old Style" w:hAnsi="Bookman Old Style"/>
          <w:sz w:val="20"/>
          <w:szCs w:val="20"/>
        </w:rPr>
        <w:t xml:space="preserve"> </w:t>
      </w:r>
      <w:r w:rsidRPr="006E4B95">
        <w:rPr>
          <w:rFonts w:ascii="Bookman Old Style" w:hAnsi="Bookman Old Style"/>
          <w:sz w:val="20"/>
          <w:szCs w:val="20"/>
        </w:rPr>
        <w:t>w przepisach powszechnie obowiązującego prawa, w ty</w:t>
      </w:r>
      <w:r w:rsidR="00905DF3" w:rsidRPr="006E4B95">
        <w:rPr>
          <w:rFonts w:ascii="Bookman Old Style" w:hAnsi="Bookman Old Style"/>
          <w:sz w:val="20"/>
          <w:szCs w:val="20"/>
        </w:rPr>
        <w:t xml:space="preserve">m także w ustawie </w:t>
      </w:r>
      <w:r w:rsidR="006E4B95">
        <w:rPr>
          <w:rFonts w:ascii="Bookman Old Style" w:hAnsi="Bookman Old Style"/>
          <w:sz w:val="20"/>
          <w:szCs w:val="20"/>
        </w:rPr>
        <w:t xml:space="preserve">             </w:t>
      </w:r>
      <w:r w:rsidRPr="006E4B95">
        <w:rPr>
          <w:rFonts w:ascii="Bookman Old Style" w:hAnsi="Bookman Old Style"/>
          <w:sz w:val="20"/>
          <w:szCs w:val="20"/>
        </w:rPr>
        <w:t>z dnia 27 sierpnia 2004r. o świadczeniach opieki zdrowotnej finansowanych ze środków publicznych (Dz. U.</w:t>
      </w:r>
      <w:r w:rsidR="000360D2" w:rsidRPr="006E4B95">
        <w:rPr>
          <w:rFonts w:ascii="Bookman Old Style" w:hAnsi="Bookman Old Style"/>
          <w:sz w:val="20"/>
          <w:szCs w:val="20"/>
        </w:rPr>
        <w:t xml:space="preserve"> </w:t>
      </w:r>
      <w:r w:rsidRPr="006E4B95">
        <w:rPr>
          <w:rFonts w:ascii="Bookman Old Style" w:hAnsi="Bookman Old Style"/>
          <w:sz w:val="20"/>
          <w:szCs w:val="20"/>
        </w:rPr>
        <w:t>z 2008r. Nr 164, poz. 1027 z późn. zm.).</w:t>
      </w:r>
    </w:p>
    <w:p w:rsidR="00B7370C" w:rsidRPr="006E4B95" w:rsidRDefault="00B7370C" w:rsidP="006E4B95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amówienie nie może w żadnych okolicznościach opuścić terenu </w:t>
      </w:r>
      <w:r w:rsidR="00F70D96" w:rsidRPr="006E4B95">
        <w:rPr>
          <w:rFonts w:ascii="Bookman Old Style" w:hAnsi="Bookman Old Style"/>
          <w:sz w:val="20"/>
          <w:szCs w:val="20"/>
        </w:rPr>
        <w:t xml:space="preserve">miejsca udzielania świadczeń zdrowotnych </w:t>
      </w:r>
      <w:r w:rsidRPr="006E4B95">
        <w:rPr>
          <w:rFonts w:ascii="Bookman Old Style" w:hAnsi="Bookman Old Style"/>
          <w:sz w:val="20"/>
          <w:szCs w:val="20"/>
        </w:rPr>
        <w:t xml:space="preserve">w czasie </w:t>
      </w:r>
      <w:r w:rsidR="00F70D96" w:rsidRPr="006E4B95">
        <w:rPr>
          <w:rFonts w:ascii="Bookman Old Style" w:hAnsi="Bookman Old Style"/>
          <w:sz w:val="20"/>
          <w:szCs w:val="20"/>
        </w:rPr>
        <w:t xml:space="preserve">ich </w:t>
      </w:r>
      <w:r w:rsidRPr="006E4B95">
        <w:rPr>
          <w:rFonts w:ascii="Bookman Old Style" w:hAnsi="Bookman Old Style"/>
          <w:sz w:val="20"/>
          <w:szCs w:val="20"/>
        </w:rPr>
        <w:t xml:space="preserve">realizacji, chyba, ze uzyska zgodę </w:t>
      </w:r>
      <w:r w:rsidR="002B5A4A" w:rsidRPr="006E4B95">
        <w:rPr>
          <w:rFonts w:ascii="Bookman Old Style" w:hAnsi="Bookman Old Style"/>
          <w:sz w:val="20"/>
          <w:szCs w:val="20"/>
        </w:rPr>
        <w:t>Udzielającego Zamówienia</w:t>
      </w:r>
      <w:r w:rsidR="007B56F2" w:rsidRPr="006E4B95">
        <w:rPr>
          <w:rFonts w:ascii="Bookman Old Style" w:hAnsi="Bookman Old Style"/>
          <w:sz w:val="20"/>
          <w:szCs w:val="20"/>
        </w:rPr>
        <w:t>.</w:t>
      </w:r>
      <w:r w:rsidRPr="006E4B95">
        <w:rPr>
          <w:rFonts w:ascii="Bookman Old Style" w:hAnsi="Bookman Old Style"/>
          <w:sz w:val="20"/>
          <w:szCs w:val="20"/>
        </w:rPr>
        <w:t xml:space="preserve"> </w:t>
      </w:r>
    </w:p>
    <w:p w:rsidR="009B184C" w:rsidRPr="006E4B95" w:rsidRDefault="00FD0188" w:rsidP="006E4B95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Przyjmujący Z</w:t>
      </w:r>
      <w:r w:rsidR="009B184C" w:rsidRPr="006E4B95">
        <w:rPr>
          <w:rFonts w:ascii="Bookman Old Style" w:hAnsi="Bookman Old Style"/>
          <w:sz w:val="20"/>
          <w:szCs w:val="20"/>
        </w:rPr>
        <w:t>amówienie we własnym zakresie będzie dokonywał rozliczeń w ramach   ubezpieczenia społecznego, zdrowotnego i podatku dochodowego.</w:t>
      </w:r>
    </w:p>
    <w:p w:rsidR="0063168E" w:rsidRPr="0063168E" w:rsidRDefault="0063168E" w:rsidP="006E4B95">
      <w:pPr>
        <w:spacing w:line="276" w:lineRule="auto"/>
        <w:jc w:val="center"/>
        <w:rPr>
          <w:rFonts w:ascii="Bookman Old Style" w:hAnsi="Bookman Old Style"/>
          <w:sz w:val="10"/>
          <w:szCs w:val="20"/>
        </w:rPr>
      </w:pPr>
    </w:p>
    <w:p w:rsidR="00261C90" w:rsidRPr="006E4B95" w:rsidRDefault="00261C90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§ 8.</w:t>
      </w:r>
    </w:p>
    <w:p w:rsidR="00E36A3D" w:rsidRPr="006E4B95" w:rsidRDefault="00261C90" w:rsidP="006E4B95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6E4B95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6E4B95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6E4B95">
        <w:rPr>
          <w:rFonts w:ascii="Bookman Old Style" w:hAnsi="Bookman Old Style" w:cs="Arial Narrow"/>
          <w:bCs/>
          <w:sz w:val="20"/>
          <w:szCs w:val="20"/>
        </w:rPr>
        <w:t xml:space="preserve">Udzielający </w:t>
      </w:r>
      <w:r w:rsidR="00FD0188" w:rsidRPr="006E4B95">
        <w:rPr>
          <w:rFonts w:ascii="Bookman Old Style" w:hAnsi="Bookman Old Style" w:cs="Arial Narrow"/>
          <w:bCs/>
          <w:sz w:val="20"/>
          <w:szCs w:val="20"/>
        </w:rPr>
        <w:t>Z</w:t>
      </w:r>
      <w:r w:rsidRPr="006E4B95">
        <w:rPr>
          <w:rFonts w:ascii="Bookman Old Style" w:hAnsi="Bookman Old Style" w:cs="Arial Narrow"/>
          <w:bCs/>
          <w:sz w:val="20"/>
          <w:szCs w:val="20"/>
        </w:rPr>
        <w:t xml:space="preserve">amówienia </w:t>
      </w:r>
      <w:r w:rsidRPr="006E4B95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6E4B95">
        <w:rPr>
          <w:rFonts w:ascii="Bookman Old Style" w:hAnsi="Bookman Old Style" w:cs="Arial Narrow"/>
          <w:bCs/>
          <w:sz w:val="20"/>
          <w:szCs w:val="20"/>
        </w:rPr>
        <w:t xml:space="preserve">Przyjmującemu </w:t>
      </w:r>
      <w:r w:rsidR="00FD0188" w:rsidRPr="006E4B95">
        <w:rPr>
          <w:rFonts w:ascii="Bookman Old Style" w:hAnsi="Bookman Old Style" w:cs="Arial Narrow"/>
          <w:bCs/>
          <w:sz w:val="20"/>
          <w:szCs w:val="20"/>
        </w:rPr>
        <w:t>Z</w:t>
      </w:r>
      <w:r w:rsidRPr="006E4B95">
        <w:rPr>
          <w:rFonts w:ascii="Bookman Old Style" w:hAnsi="Bookman Old Style" w:cs="Arial Narrow"/>
          <w:bCs/>
          <w:sz w:val="20"/>
          <w:szCs w:val="20"/>
        </w:rPr>
        <w:t>amówienie</w:t>
      </w:r>
      <w:r w:rsidR="004A1381" w:rsidRPr="006E4B95">
        <w:rPr>
          <w:rFonts w:ascii="Bookman Old Style" w:hAnsi="Bookman Old Style" w:cs="Arial Narrow"/>
          <w:bCs/>
          <w:sz w:val="20"/>
          <w:szCs w:val="20"/>
        </w:rPr>
        <w:t xml:space="preserve"> </w:t>
      </w:r>
      <w:r w:rsidRPr="006E4B95">
        <w:rPr>
          <w:rFonts w:ascii="Bookman Old Style" w:hAnsi="Bookman Old Style" w:cs="Arial Narrow"/>
          <w:sz w:val="20"/>
          <w:szCs w:val="20"/>
        </w:rPr>
        <w:t>wynagrodzenie w wysokości</w:t>
      </w:r>
      <w:r w:rsidR="001E7600" w:rsidRPr="006E4B95">
        <w:rPr>
          <w:rFonts w:ascii="Bookman Old Style" w:hAnsi="Bookman Old Style" w:cs="Arial Narrow"/>
          <w:sz w:val="20"/>
          <w:szCs w:val="20"/>
        </w:rPr>
        <w:t xml:space="preserve"> </w:t>
      </w:r>
      <w:r w:rsidR="00ED0C77" w:rsidRPr="006E4B95">
        <w:rPr>
          <w:rFonts w:ascii="Bookman Old Style" w:hAnsi="Bookman Old Style" w:cs="Arial Narrow"/>
          <w:sz w:val="20"/>
          <w:szCs w:val="20"/>
        </w:rPr>
        <w:t>…</w:t>
      </w:r>
      <w:r w:rsidR="00426446" w:rsidRPr="006E4B95">
        <w:rPr>
          <w:rFonts w:ascii="Bookman Old Style" w:hAnsi="Bookman Old Style" w:cs="Arial Narrow"/>
          <w:b/>
          <w:sz w:val="20"/>
          <w:szCs w:val="20"/>
        </w:rPr>
        <w:t xml:space="preserve">…… </w:t>
      </w:r>
      <w:r w:rsidRPr="006E4B95">
        <w:rPr>
          <w:rFonts w:ascii="Bookman Old Style" w:hAnsi="Bookman Old Style" w:cs="Arial Narrow"/>
          <w:sz w:val="20"/>
          <w:szCs w:val="20"/>
        </w:rPr>
        <w:t xml:space="preserve">(słownie: </w:t>
      </w:r>
      <w:r w:rsidR="00ED0C77" w:rsidRPr="006E4B95">
        <w:rPr>
          <w:rFonts w:ascii="Bookman Old Style" w:hAnsi="Bookman Old Style" w:cs="Arial Narrow"/>
          <w:sz w:val="20"/>
          <w:szCs w:val="20"/>
        </w:rPr>
        <w:t xml:space="preserve">………………………… </w:t>
      </w:r>
      <w:r w:rsidRPr="006E4B95">
        <w:rPr>
          <w:rFonts w:ascii="Bookman Old Style" w:hAnsi="Bookman Old Style" w:cs="Arial Narrow"/>
          <w:sz w:val="20"/>
          <w:szCs w:val="20"/>
        </w:rPr>
        <w:t>00/100)</w:t>
      </w:r>
      <w:r w:rsidR="00413EB6" w:rsidRPr="006E4B95">
        <w:rPr>
          <w:rFonts w:ascii="Bookman Old Style" w:hAnsi="Bookman Old Style" w:cs="Arial Narrow"/>
          <w:sz w:val="20"/>
          <w:szCs w:val="20"/>
        </w:rPr>
        <w:t xml:space="preserve"> </w:t>
      </w:r>
      <w:r w:rsidRPr="006E4B95">
        <w:rPr>
          <w:rFonts w:ascii="Bookman Old Style" w:hAnsi="Bookman Old Style" w:cs="Arial Narrow"/>
          <w:sz w:val="20"/>
          <w:szCs w:val="20"/>
        </w:rPr>
        <w:t xml:space="preserve">za </w:t>
      </w:r>
      <w:r w:rsidRPr="006E4B95">
        <w:rPr>
          <w:rFonts w:ascii="Bookman Old Style" w:hAnsi="Bookman Old Style" w:cs="Arial Narrow"/>
          <w:b/>
          <w:sz w:val="20"/>
          <w:szCs w:val="20"/>
        </w:rPr>
        <w:t>jedną godzinę</w:t>
      </w:r>
      <w:r w:rsidRPr="006E4B95">
        <w:rPr>
          <w:rFonts w:ascii="Bookman Old Style" w:hAnsi="Bookman Old Style" w:cs="Arial Narrow"/>
          <w:sz w:val="20"/>
          <w:szCs w:val="20"/>
        </w:rPr>
        <w:t xml:space="preserve"> </w:t>
      </w:r>
      <w:r w:rsidR="00413EB6" w:rsidRPr="006E4B95">
        <w:rPr>
          <w:rFonts w:ascii="Bookman Old Style" w:hAnsi="Bookman Old Style" w:cs="Arial Narrow"/>
          <w:sz w:val="20"/>
          <w:szCs w:val="20"/>
        </w:rPr>
        <w:t>pe</w:t>
      </w:r>
      <w:r w:rsidR="00FD0188" w:rsidRPr="006E4B95">
        <w:rPr>
          <w:rFonts w:ascii="Bookman Old Style" w:hAnsi="Bookman Old Style" w:cs="Arial Narrow"/>
          <w:sz w:val="20"/>
          <w:szCs w:val="20"/>
        </w:rPr>
        <w:t>łnienia obowiązków lekarza</w:t>
      </w:r>
      <w:r w:rsidR="00ED0C77" w:rsidRPr="006E4B95">
        <w:rPr>
          <w:rFonts w:ascii="Bookman Old Style" w:hAnsi="Bookman Old Style" w:cs="Arial Narrow"/>
          <w:sz w:val="20"/>
          <w:szCs w:val="20"/>
        </w:rPr>
        <w:t xml:space="preserve"> dyżurnego</w:t>
      </w:r>
      <w:r w:rsidR="00E36A3D" w:rsidRPr="006E4B95">
        <w:rPr>
          <w:rFonts w:ascii="Bookman Old Style" w:hAnsi="Bookman Old Style" w:cs="Arial Narrow"/>
          <w:sz w:val="20"/>
          <w:szCs w:val="20"/>
        </w:rPr>
        <w:t>,</w:t>
      </w:r>
    </w:p>
    <w:p w:rsidR="00261C90" w:rsidRPr="006E4B95" w:rsidRDefault="00D851A0" w:rsidP="006E4B95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6E4B95">
        <w:rPr>
          <w:rFonts w:ascii="Bookman Old Style" w:hAnsi="Bookman Old Style" w:cs="Arial Narrow"/>
          <w:sz w:val="20"/>
          <w:szCs w:val="20"/>
        </w:rPr>
        <w:t xml:space="preserve">Przyjmujący Zamówienie zobowiązany jest do przedłożenia rachunku w terminie do 7 dni po zakończeniu rozliczonego miesiąca. </w:t>
      </w:r>
      <w:r w:rsidR="00261C90" w:rsidRPr="006E4B95">
        <w:rPr>
          <w:rFonts w:ascii="Bookman Old Style" w:hAnsi="Bookman Old Style" w:cs="Arial Narrow"/>
          <w:sz w:val="20"/>
          <w:szCs w:val="20"/>
        </w:rPr>
        <w:t xml:space="preserve">Zapłata wynagrodzenia nastąpi na wskazany </w:t>
      </w:r>
      <w:r w:rsidR="000360D2" w:rsidRPr="006E4B95">
        <w:rPr>
          <w:rFonts w:ascii="Bookman Old Style" w:hAnsi="Bookman Old Style" w:cs="Arial Narrow"/>
          <w:sz w:val="20"/>
          <w:szCs w:val="20"/>
        </w:rPr>
        <w:t xml:space="preserve">                        </w:t>
      </w:r>
      <w:r w:rsidR="00261C90" w:rsidRPr="006E4B95">
        <w:rPr>
          <w:rFonts w:ascii="Bookman Old Style" w:hAnsi="Bookman Old Style" w:cs="Arial Narrow"/>
          <w:sz w:val="20"/>
          <w:szCs w:val="20"/>
        </w:rPr>
        <w:t xml:space="preserve">w przedłożonym przez </w:t>
      </w:r>
      <w:r w:rsidR="00FD0188" w:rsidRPr="006E4B95">
        <w:rPr>
          <w:rFonts w:ascii="Bookman Old Style" w:hAnsi="Bookman Old Style" w:cs="Arial Narrow"/>
          <w:bCs/>
          <w:sz w:val="20"/>
          <w:szCs w:val="20"/>
        </w:rPr>
        <w:t>Przyjmującego Z</w:t>
      </w:r>
      <w:r w:rsidR="00261C90" w:rsidRPr="006E4B95">
        <w:rPr>
          <w:rFonts w:ascii="Bookman Old Style" w:hAnsi="Bookman Old Style" w:cs="Arial Narrow"/>
          <w:bCs/>
          <w:sz w:val="20"/>
          <w:szCs w:val="20"/>
        </w:rPr>
        <w:t>amówienie</w:t>
      </w:r>
      <w:r w:rsidR="00261C90" w:rsidRPr="006E4B95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rozliczonego miesiąca.</w:t>
      </w:r>
      <w:r w:rsidRPr="006E4B95">
        <w:rPr>
          <w:rFonts w:ascii="Bookman Old Style" w:hAnsi="Bookman Old Style" w:cs="Arial Narrow"/>
          <w:sz w:val="20"/>
          <w:szCs w:val="20"/>
        </w:rPr>
        <w:t xml:space="preserve"> </w:t>
      </w:r>
    </w:p>
    <w:p w:rsidR="00261C90" w:rsidRPr="006E4B95" w:rsidRDefault="00261C90" w:rsidP="006E4B95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Załącznikiem do rachunku będzie godzinowy wykaz udzielonych świadczeń zdrowotnych </w:t>
      </w:r>
      <w:r w:rsidR="000360D2" w:rsidRPr="006E4B95">
        <w:rPr>
          <w:rFonts w:ascii="Bookman Old Style" w:hAnsi="Bookman Old Style"/>
          <w:sz w:val="20"/>
          <w:szCs w:val="20"/>
        </w:rPr>
        <w:t xml:space="preserve">             </w:t>
      </w:r>
      <w:r w:rsidRPr="006E4B95">
        <w:rPr>
          <w:rFonts w:ascii="Bookman Old Style" w:hAnsi="Bookman Old Style"/>
          <w:sz w:val="20"/>
          <w:szCs w:val="20"/>
        </w:rPr>
        <w:t>w rozbiciu na poszczególne dni miesiąca</w:t>
      </w:r>
      <w:r w:rsidR="00B30CCF" w:rsidRPr="006E4B95">
        <w:rPr>
          <w:rFonts w:ascii="Bookman Old Style" w:hAnsi="Bookman Old Style"/>
          <w:sz w:val="20"/>
          <w:szCs w:val="20"/>
        </w:rPr>
        <w:t>,</w:t>
      </w:r>
      <w:r w:rsidRPr="006E4B95">
        <w:rPr>
          <w:rFonts w:ascii="Bookman Old Style" w:hAnsi="Bookman Old Style"/>
          <w:sz w:val="20"/>
          <w:szCs w:val="20"/>
        </w:rPr>
        <w:t xml:space="preserve"> zgodnie ze wzorem Udzielającego Zamówienia wraz </w:t>
      </w:r>
      <w:r w:rsidR="000360D2" w:rsidRPr="006E4B95">
        <w:rPr>
          <w:rFonts w:ascii="Bookman Old Style" w:hAnsi="Bookman Old Style"/>
          <w:sz w:val="20"/>
          <w:szCs w:val="20"/>
        </w:rPr>
        <w:t xml:space="preserve">      </w:t>
      </w:r>
      <w:r w:rsidRPr="006E4B95">
        <w:rPr>
          <w:rFonts w:ascii="Bookman Old Style" w:hAnsi="Bookman Old Style"/>
          <w:sz w:val="20"/>
          <w:szCs w:val="20"/>
        </w:rPr>
        <w:t xml:space="preserve">z adnotacją potwierdzającą przekazanie w wyznaczonym terminie kompletnej dokumentacji medycznej prowadzonych pacjentów do Sekcji Dokumentacji Medycznej i </w:t>
      </w:r>
      <w:r w:rsidR="00F70D96" w:rsidRPr="006E4B95">
        <w:rPr>
          <w:rFonts w:ascii="Bookman Old Style" w:hAnsi="Bookman Old Style"/>
          <w:sz w:val="20"/>
          <w:szCs w:val="20"/>
        </w:rPr>
        <w:t>Archiwum Medycznego</w:t>
      </w:r>
      <w:r w:rsidRPr="006E4B95">
        <w:rPr>
          <w:rFonts w:ascii="Bookman Old Style" w:hAnsi="Bookman Old Style"/>
          <w:sz w:val="20"/>
          <w:szCs w:val="20"/>
        </w:rPr>
        <w:t>.</w:t>
      </w:r>
    </w:p>
    <w:p w:rsidR="00261C90" w:rsidRPr="006E4B95" w:rsidRDefault="00261C90" w:rsidP="006E4B95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Za dzień zapłaty Strony uznają datę </w:t>
      </w:r>
      <w:r w:rsidR="00FF093B" w:rsidRPr="006E4B95">
        <w:rPr>
          <w:rFonts w:ascii="Bookman Old Style" w:hAnsi="Bookman Old Style"/>
          <w:sz w:val="20"/>
          <w:szCs w:val="20"/>
        </w:rPr>
        <w:t xml:space="preserve">uznania </w:t>
      </w:r>
      <w:r w:rsidRPr="006E4B95">
        <w:rPr>
          <w:rFonts w:ascii="Bookman Old Style" w:hAnsi="Bookman Old Style"/>
          <w:sz w:val="20"/>
          <w:szCs w:val="20"/>
        </w:rPr>
        <w:t>ra</w:t>
      </w:r>
      <w:r w:rsidR="00FD0188" w:rsidRPr="006E4B95">
        <w:rPr>
          <w:rFonts w:ascii="Bookman Old Style" w:hAnsi="Bookman Old Style"/>
          <w:sz w:val="20"/>
          <w:szCs w:val="20"/>
        </w:rPr>
        <w:t xml:space="preserve">chunku bankowego </w:t>
      </w:r>
      <w:r w:rsidR="00FF093B" w:rsidRPr="006E4B95">
        <w:rPr>
          <w:rFonts w:ascii="Bookman Old Style" w:hAnsi="Bookman Old Style"/>
          <w:sz w:val="20"/>
          <w:szCs w:val="20"/>
        </w:rPr>
        <w:t xml:space="preserve">Przyjmującego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</w:t>
      </w:r>
      <w:r w:rsidR="00FF093B" w:rsidRPr="006E4B95">
        <w:rPr>
          <w:rFonts w:ascii="Bookman Old Style" w:hAnsi="Bookman Old Style"/>
          <w:sz w:val="20"/>
          <w:szCs w:val="20"/>
        </w:rPr>
        <w:t>e</w:t>
      </w:r>
      <w:r w:rsidRPr="006E4B95">
        <w:rPr>
          <w:rFonts w:ascii="Bookman Old Style" w:hAnsi="Bookman Old Style"/>
          <w:sz w:val="20"/>
          <w:szCs w:val="20"/>
        </w:rPr>
        <w:t xml:space="preserve">. </w:t>
      </w:r>
    </w:p>
    <w:p w:rsidR="00261C90" w:rsidRPr="006E4B95" w:rsidRDefault="00261C90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§ 9.</w:t>
      </w:r>
    </w:p>
    <w:p w:rsidR="00261C90" w:rsidRPr="006E4B95" w:rsidRDefault="00261C90" w:rsidP="006E4B95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Umowa zostaje zawarta na czas oznaczony, od dnia </w:t>
      </w:r>
      <w:r w:rsidR="00EC1407" w:rsidRPr="006E4B95">
        <w:rPr>
          <w:rFonts w:ascii="Bookman Old Style" w:hAnsi="Bookman Old Style"/>
          <w:b/>
          <w:sz w:val="20"/>
          <w:szCs w:val="20"/>
        </w:rPr>
        <w:t xml:space="preserve">1 </w:t>
      </w:r>
      <w:r w:rsidR="00D340B0">
        <w:rPr>
          <w:rFonts w:ascii="Bookman Old Style" w:hAnsi="Bookman Old Style"/>
          <w:b/>
          <w:sz w:val="20"/>
          <w:szCs w:val="20"/>
        </w:rPr>
        <w:t xml:space="preserve">września </w:t>
      </w:r>
      <w:r w:rsidR="00EC1407" w:rsidRPr="006E4B95">
        <w:rPr>
          <w:rFonts w:ascii="Bookman Old Style" w:hAnsi="Bookman Old Style"/>
          <w:b/>
          <w:sz w:val="20"/>
          <w:szCs w:val="20"/>
        </w:rPr>
        <w:t>201</w:t>
      </w:r>
      <w:r w:rsidR="00ED0C77" w:rsidRPr="006E4B95">
        <w:rPr>
          <w:rFonts w:ascii="Bookman Old Style" w:hAnsi="Bookman Old Style"/>
          <w:b/>
          <w:sz w:val="20"/>
          <w:szCs w:val="20"/>
        </w:rPr>
        <w:t>6</w:t>
      </w:r>
      <w:r w:rsidR="00EC1407" w:rsidRPr="006E4B95">
        <w:rPr>
          <w:rFonts w:ascii="Bookman Old Style" w:hAnsi="Bookman Old Style"/>
          <w:b/>
          <w:sz w:val="20"/>
          <w:szCs w:val="20"/>
        </w:rPr>
        <w:t xml:space="preserve">r. </w:t>
      </w:r>
      <w:r w:rsidR="00F70D96" w:rsidRPr="006E4B95">
        <w:rPr>
          <w:rFonts w:ascii="Bookman Old Style" w:hAnsi="Bookman Old Style"/>
          <w:sz w:val="20"/>
          <w:szCs w:val="20"/>
        </w:rPr>
        <w:t>do dnia</w:t>
      </w:r>
      <w:r w:rsidR="00EC1407" w:rsidRPr="006E4B95">
        <w:rPr>
          <w:rFonts w:ascii="Bookman Old Style" w:hAnsi="Bookman Old Style"/>
          <w:sz w:val="20"/>
          <w:szCs w:val="20"/>
        </w:rPr>
        <w:t xml:space="preserve"> </w:t>
      </w:r>
      <w:r w:rsidR="001E7600" w:rsidRPr="006E4B95">
        <w:rPr>
          <w:rFonts w:ascii="Bookman Old Style" w:hAnsi="Bookman Old Style"/>
          <w:b/>
          <w:sz w:val="20"/>
          <w:szCs w:val="20"/>
        </w:rPr>
        <w:t>31 grudnia 2016r.</w:t>
      </w:r>
    </w:p>
    <w:p w:rsidR="00261C90" w:rsidRPr="006E4B95" w:rsidRDefault="00261C90" w:rsidP="006E4B95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Umowa ulega rozwiązaniu:</w:t>
      </w:r>
    </w:p>
    <w:p w:rsidR="00FD0188" w:rsidRPr="006E4B95" w:rsidRDefault="00261C90" w:rsidP="006E4B95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z upływem terminu określonego w ust. 1;</w:t>
      </w:r>
    </w:p>
    <w:p w:rsidR="00FD0188" w:rsidRPr="006E4B95" w:rsidRDefault="00261C90" w:rsidP="006E4B95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z dniem zakończenia przez Udzielającego </w:t>
      </w:r>
      <w:r w:rsidR="002B5A4A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amówienia ud</w:t>
      </w:r>
      <w:r w:rsidR="00DD76A9" w:rsidRPr="006E4B95">
        <w:rPr>
          <w:rFonts w:ascii="Bookman Old Style" w:hAnsi="Bookman Old Style"/>
          <w:sz w:val="20"/>
          <w:szCs w:val="20"/>
        </w:rPr>
        <w:t xml:space="preserve">zielania świadczeń zdrowotnych objętych umową, </w:t>
      </w:r>
      <w:r w:rsidRPr="006E4B95">
        <w:rPr>
          <w:rFonts w:ascii="Bookman Old Style" w:hAnsi="Bookman Old Style"/>
          <w:sz w:val="20"/>
          <w:szCs w:val="20"/>
        </w:rPr>
        <w:t xml:space="preserve">w szczególności z powodu likwidacji lub przekształcenia </w:t>
      </w:r>
      <w:r w:rsidR="002B5A4A" w:rsidRPr="006E4B95">
        <w:rPr>
          <w:rFonts w:ascii="Bookman Old Style" w:hAnsi="Bookman Old Style"/>
          <w:sz w:val="20"/>
          <w:szCs w:val="20"/>
        </w:rPr>
        <w:t xml:space="preserve">organizacyjno-prawnego Udzielającego Zamówienia </w:t>
      </w:r>
      <w:r w:rsidRPr="006E4B95">
        <w:rPr>
          <w:rFonts w:ascii="Bookman Old Style" w:hAnsi="Bookman Old Style"/>
          <w:sz w:val="20"/>
          <w:szCs w:val="20"/>
        </w:rPr>
        <w:t>albo</w:t>
      </w:r>
      <w:r w:rsidR="002B5A4A" w:rsidRPr="006E4B95">
        <w:rPr>
          <w:rFonts w:ascii="Bookman Old Style" w:hAnsi="Bookman Old Style"/>
          <w:sz w:val="20"/>
          <w:szCs w:val="20"/>
        </w:rPr>
        <w:t xml:space="preserve"> utraty finansowania</w:t>
      </w:r>
      <w:r w:rsidR="000360D2" w:rsidRPr="006E4B95">
        <w:rPr>
          <w:rFonts w:ascii="Bookman Old Style" w:hAnsi="Bookman Old Style"/>
          <w:sz w:val="20"/>
          <w:szCs w:val="20"/>
        </w:rPr>
        <w:t xml:space="preserve"> </w:t>
      </w:r>
      <w:r w:rsidRPr="006E4B95">
        <w:rPr>
          <w:rFonts w:ascii="Bookman Old Style" w:hAnsi="Bookman Old Style"/>
          <w:sz w:val="20"/>
          <w:szCs w:val="20"/>
        </w:rPr>
        <w:t>z Narodowego Funduszu Zdrowia;</w:t>
      </w:r>
    </w:p>
    <w:p w:rsidR="00261C90" w:rsidRPr="006E4B95" w:rsidRDefault="00261C90" w:rsidP="006E4B95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w przypadku jej wypowiedzenia przez Udzielającego zamówienie z zachowaniem </w:t>
      </w:r>
      <w:r w:rsidR="003523F3">
        <w:rPr>
          <w:rFonts w:ascii="Bookman Old Style" w:hAnsi="Bookman Old Style"/>
          <w:sz w:val="20"/>
          <w:szCs w:val="20"/>
        </w:rPr>
        <w:t>trzy</w:t>
      </w:r>
      <w:r w:rsidRPr="006E4B95">
        <w:rPr>
          <w:rFonts w:ascii="Bookman Old Style" w:hAnsi="Bookman Old Style"/>
          <w:sz w:val="20"/>
          <w:szCs w:val="20"/>
        </w:rPr>
        <w:t>miesięcznego okresu wypowiedzenia na koniec miesiąca kalendarzowego</w:t>
      </w:r>
      <w:r w:rsidR="00EC1407" w:rsidRPr="006E4B95">
        <w:rPr>
          <w:rFonts w:ascii="Bookman Old Style" w:hAnsi="Bookman Old Style"/>
          <w:sz w:val="20"/>
          <w:szCs w:val="20"/>
        </w:rPr>
        <w:t>.</w:t>
      </w:r>
    </w:p>
    <w:p w:rsidR="00261C90" w:rsidRPr="006E4B95" w:rsidRDefault="00261C90" w:rsidP="006E4B95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amówienie może rozwiązać umowę bez zachowania okresu wypowiedzenia, jeżeli Udzielający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amówienia rażąco narusza istotne postanowienia umowy,</w:t>
      </w:r>
      <w:r w:rsidR="000360D2" w:rsidRPr="006E4B95">
        <w:rPr>
          <w:rFonts w:ascii="Bookman Old Style" w:hAnsi="Bookman Old Style"/>
          <w:sz w:val="20"/>
          <w:szCs w:val="20"/>
        </w:rPr>
        <w:t xml:space="preserve"> </w:t>
      </w:r>
      <w:r w:rsidR="006E4B95">
        <w:rPr>
          <w:rFonts w:ascii="Bookman Old Style" w:hAnsi="Bookman Old Style"/>
          <w:sz w:val="20"/>
          <w:szCs w:val="20"/>
        </w:rPr>
        <w:t xml:space="preserve">                          </w:t>
      </w:r>
      <w:r w:rsidRPr="006E4B95">
        <w:rPr>
          <w:rFonts w:ascii="Bookman Old Style" w:hAnsi="Bookman Old Style"/>
          <w:sz w:val="20"/>
          <w:szCs w:val="20"/>
        </w:rPr>
        <w:t xml:space="preserve">a w szczególności jest w zwłoce z dokonaniem zapłaty za udzielane na rzecz Udzielającego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amówienia świadczenia zdrowotne za dwa pełne okresy płatności.</w:t>
      </w:r>
    </w:p>
    <w:p w:rsidR="00261C90" w:rsidRPr="006E4B95" w:rsidRDefault="00FD0188" w:rsidP="006E4B95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Udzielający Z</w:t>
      </w:r>
      <w:r w:rsidR="00261C90" w:rsidRPr="006E4B95">
        <w:rPr>
          <w:rFonts w:ascii="Bookman Old Style" w:hAnsi="Bookman Old Style"/>
          <w:sz w:val="20"/>
          <w:szCs w:val="20"/>
        </w:rPr>
        <w:t xml:space="preserve">amówienia może rozwiązać umowę bez zachowania okresu wypowiedzenia, jeżeli Przyjmujący </w:t>
      </w:r>
      <w:r w:rsidRPr="006E4B95">
        <w:rPr>
          <w:rFonts w:ascii="Bookman Old Style" w:hAnsi="Bookman Old Style"/>
          <w:sz w:val="20"/>
          <w:szCs w:val="20"/>
        </w:rPr>
        <w:t>Z</w:t>
      </w:r>
      <w:r w:rsidR="00261C90" w:rsidRPr="006E4B95">
        <w:rPr>
          <w:rFonts w:ascii="Bookman Old Style" w:hAnsi="Bookman Old Style"/>
          <w:sz w:val="20"/>
          <w:szCs w:val="20"/>
        </w:rPr>
        <w:t>amówienie rażąco narusza istotne postanowienia umowy,</w:t>
      </w:r>
      <w:r w:rsidR="000360D2" w:rsidRPr="006E4B95">
        <w:rPr>
          <w:rFonts w:ascii="Bookman Old Style" w:hAnsi="Bookman Old Style"/>
          <w:sz w:val="20"/>
          <w:szCs w:val="20"/>
        </w:rPr>
        <w:t xml:space="preserve"> </w:t>
      </w:r>
      <w:r w:rsidR="006E4B95">
        <w:rPr>
          <w:rFonts w:ascii="Bookman Old Style" w:hAnsi="Bookman Old Style"/>
          <w:sz w:val="20"/>
          <w:szCs w:val="20"/>
        </w:rPr>
        <w:t xml:space="preserve">                     </w:t>
      </w:r>
      <w:r w:rsidR="00261C90" w:rsidRPr="006E4B95">
        <w:rPr>
          <w:rFonts w:ascii="Bookman Old Style" w:hAnsi="Bookman Old Style"/>
          <w:sz w:val="20"/>
          <w:szCs w:val="20"/>
        </w:rPr>
        <w:t>a w szczególności jeżeli:</w:t>
      </w:r>
    </w:p>
    <w:p w:rsidR="00FD0188" w:rsidRPr="006E4B95" w:rsidRDefault="00261C90" w:rsidP="006E4B95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lastRenderedPageBreak/>
        <w:t xml:space="preserve">Przyjmujący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:rsidR="00FD0188" w:rsidRPr="006E4B95" w:rsidRDefault="00261C90" w:rsidP="006E4B95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:rsidR="00EC1407" w:rsidRPr="006E4B95" w:rsidRDefault="00EC1407" w:rsidP="006E4B95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Przyjmujący Zamówienie nie powiadomi pisemnie Udzielającego Zamówienia o braku możliwości wykonywania świa</w:t>
      </w:r>
      <w:bookmarkStart w:id="0" w:name="_GoBack"/>
      <w:bookmarkEnd w:id="0"/>
      <w:r w:rsidRPr="006E4B95">
        <w:rPr>
          <w:rFonts w:ascii="Bookman Old Style" w:hAnsi="Bookman Old Style"/>
          <w:sz w:val="20"/>
          <w:szCs w:val="20"/>
        </w:rPr>
        <w:t>dczeń zdrowotnych będących przedmiotem niniejszej umowy w terminie dwóch dni od zaistnienia tego faktu;</w:t>
      </w:r>
    </w:p>
    <w:p w:rsidR="009F6902" w:rsidRPr="006E4B95" w:rsidRDefault="00FD0188" w:rsidP="006E4B95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Przyjmujący Z</w:t>
      </w:r>
      <w:r w:rsidR="00261C90" w:rsidRPr="006E4B95">
        <w:rPr>
          <w:rFonts w:ascii="Bookman Old Style" w:hAnsi="Bookman Old Style"/>
          <w:sz w:val="20"/>
          <w:szCs w:val="20"/>
        </w:rPr>
        <w:t>amówieni</w:t>
      </w:r>
      <w:r w:rsidR="00642D78" w:rsidRPr="006E4B95">
        <w:rPr>
          <w:rFonts w:ascii="Bookman Old Style" w:hAnsi="Bookman Old Style"/>
          <w:sz w:val="20"/>
          <w:szCs w:val="20"/>
        </w:rPr>
        <w:t xml:space="preserve">e nie udokumentuje, </w:t>
      </w:r>
      <w:r w:rsidR="00642D78" w:rsidRPr="006E4B95">
        <w:rPr>
          <w:rFonts w:ascii="Bookman Old Style" w:hAnsi="Bookman Old Style"/>
          <w:sz w:val="20"/>
        </w:rPr>
        <w:t xml:space="preserve">nie później niż z dniem rozpoczęcia realizacji </w:t>
      </w:r>
      <w:r w:rsidR="00642D78" w:rsidRPr="006E4B95">
        <w:rPr>
          <w:rFonts w:ascii="Bookman Old Style" w:hAnsi="Bookman Old Style"/>
          <w:sz w:val="20"/>
          <w:szCs w:val="20"/>
        </w:rPr>
        <w:t xml:space="preserve">świadczeń zdrowotnych będących przedmiotem niniejszej umowy, faktu </w:t>
      </w:r>
      <w:r w:rsidR="00261C90" w:rsidRPr="006E4B95">
        <w:rPr>
          <w:rFonts w:ascii="Bookman Old Style" w:hAnsi="Bookman Old Style"/>
          <w:sz w:val="20"/>
          <w:szCs w:val="20"/>
        </w:rPr>
        <w:t>zawarcia umowy ubezpieczeni</w:t>
      </w:r>
      <w:r w:rsidR="00BB0A16" w:rsidRPr="006E4B95">
        <w:rPr>
          <w:rFonts w:ascii="Bookman Old Style" w:hAnsi="Bookman Old Style"/>
          <w:sz w:val="20"/>
          <w:szCs w:val="20"/>
        </w:rPr>
        <w:t>a od odpowiedzialności cywilnej,</w:t>
      </w:r>
      <w:r w:rsidR="009F6902" w:rsidRPr="006E4B95">
        <w:rPr>
          <w:rFonts w:ascii="Bookman Old Style" w:hAnsi="Bookman Old Style"/>
          <w:sz w:val="20"/>
          <w:szCs w:val="20"/>
        </w:rPr>
        <w:t xml:space="preserve"> a także nie przedłoży </w:t>
      </w:r>
      <w:r w:rsidR="00AF0269" w:rsidRPr="006E4B95">
        <w:rPr>
          <w:rFonts w:ascii="Bookman Old Style" w:hAnsi="Bookman Old Style"/>
          <w:sz w:val="20"/>
          <w:szCs w:val="20"/>
        </w:rPr>
        <w:t>uwierzytelnionej kopii kolejnej polisy ubezpieczeniowej najpóźniej w następnym dniu roboczym od upływu daty obowiązywania uprzedniej umowy ubezpieczenia;</w:t>
      </w:r>
    </w:p>
    <w:p w:rsidR="00BB0A16" w:rsidRPr="006E4B95" w:rsidRDefault="00BB0A16" w:rsidP="006E4B95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Przyjmujący Zamówienie przyjmie korzyść majątkową od pac</w:t>
      </w:r>
      <w:r w:rsidR="00EC1407" w:rsidRPr="006E4B95">
        <w:rPr>
          <w:rFonts w:ascii="Bookman Old Style" w:hAnsi="Bookman Old Style"/>
          <w:sz w:val="20"/>
          <w:szCs w:val="20"/>
        </w:rPr>
        <w:t>jenta Udzielającego Zamówienie;</w:t>
      </w:r>
    </w:p>
    <w:p w:rsidR="00BB0A16" w:rsidRPr="006E4B95" w:rsidRDefault="00710C38" w:rsidP="006E4B95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dwukrotnie stwierdzi, że złożone przez pacjentów Udzielającego Zamówienia skargi</w:t>
      </w:r>
      <w:r w:rsidR="00BB0A16" w:rsidRPr="006E4B95">
        <w:rPr>
          <w:rFonts w:ascii="Bookman Old Style" w:hAnsi="Bookman Old Style"/>
          <w:sz w:val="20"/>
          <w:szCs w:val="20"/>
        </w:rPr>
        <w:t xml:space="preserve"> </w:t>
      </w:r>
      <w:r w:rsidRPr="006E4B95">
        <w:rPr>
          <w:rFonts w:ascii="Bookman Old Style" w:hAnsi="Bookman Old Style"/>
          <w:sz w:val="20"/>
          <w:szCs w:val="20"/>
        </w:rPr>
        <w:t xml:space="preserve">są </w:t>
      </w:r>
      <w:r w:rsidR="00BB0A16" w:rsidRPr="006E4B95">
        <w:rPr>
          <w:rFonts w:ascii="Bookman Old Style" w:hAnsi="Bookman Old Style"/>
          <w:sz w:val="20"/>
          <w:szCs w:val="20"/>
        </w:rPr>
        <w:t>zasadn</w:t>
      </w:r>
      <w:r w:rsidRPr="006E4B95">
        <w:rPr>
          <w:rFonts w:ascii="Bookman Old Style" w:hAnsi="Bookman Old Style"/>
          <w:sz w:val="20"/>
          <w:szCs w:val="20"/>
        </w:rPr>
        <w:t>e</w:t>
      </w:r>
      <w:r w:rsidR="00BB0A16" w:rsidRPr="006E4B95">
        <w:rPr>
          <w:rFonts w:ascii="Bookman Old Style" w:hAnsi="Bookman Old Style"/>
          <w:sz w:val="20"/>
          <w:szCs w:val="20"/>
        </w:rPr>
        <w:t>.</w:t>
      </w:r>
    </w:p>
    <w:p w:rsidR="00261C90" w:rsidRPr="0063168E" w:rsidRDefault="00FD0188" w:rsidP="006E4B95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Bookman Old Style" w:hAnsi="Bookman Old Style"/>
          <w:strike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Przyjmujący Z</w:t>
      </w:r>
      <w:r w:rsidR="00261C90" w:rsidRPr="006E4B95">
        <w:rPr>
          <w:rFonts w:ascii="Bookman Old Style" w:hAnsi="Bookman Old Style"/>
          <w:sz w:val="20"/>
          <w:szCs w:val="20"/>
        </w:rPr>
        <w:t>amówienie może ro</w:t>
      </w:r>
      <w:r w:rsidR="006E4B95" w:rsidRPr="006E4B95">
        <w:rPr>
          <w:rFonts w:ascii="Bookman Old Style" w:hAnsi="Bookman Old Style"/>
          <w:sz w:val="20"/>
          <w:szCs w:val="20"/>
        </w:rPr>
        <w:t xml:space="preserve">związać umowę z zachowaniem </w:t>
      </w:r>
      <w:r w:rsidR="003523F3">
        <w:rPr>
          <w:rFonts w:ascii="Bookman Old Style" w:hAnsi="Bookman Old Style"/>
          <w:sz w:val="20"/>
          <w:szCs w:val="20"/>
        </w:rPr>
        <w:t>trzy</w:t>
      </w:r>
      <w:r w:rsidR="00261C90" w:rsidRPr="006E4B95">
        <w:rPr>
          <w:rFonts w:ascii="Bookman Old Style" w:hAnsi="Bookman Old Style"/>
          <w:sz w:val="20"/>
          <w:szCs w:val="20"/>
        </w:rPr>
        <w:t xml:space="preserve">miesięcznego okresu wypowiedzenia ze skutkiem na koniec miesiąca kalendarzowego </w:t>
      </w:r>
      <w:r w:rsidR="00261C90" w:rsidRPr="0063168E">
        <w:rPr>
          <w:rFonts w:ascii="Bookman Old Style" w:hAnsi="Bookman Old Style"/>
          <w:strike/>
          <w:sz w:val="20"/>
          <w:szCs w:val="20"/>
        </w:rPr>
        <w:t xml:space="preserve">pod warunkiem przedstawienia obiektywnych przyczyn, </w:t>
      </w:r>
      <w:r w:rsidR="00642D78" w:rsidRPr="0063168E">
        <w:rPr>
          <w:rFonts w:ascii="Bookman Old Style" w:hAnsi="Bookman Old Style"/>
          <w:strike/>
          <w:sz w:val="20"/>
          <w:szCs w:val="20"/>
        </w:rPr>
        <w:t xml:space="preserve">z powodu </w:t>
      </w:r>
      <w:r w:rsidR="00261C90" w:rsidRPr="0063168E">
        <w:rPr>
          <w:rFonts w:ascii="Bookman Old Style" w:hAnsi="Bookman Old Style"/>
          <w:strike/>
          <w:sz w:val="20"/>
          <w:szCs w:val="20"/>
        </w:rPr>
        <w:t>których nie będzie w stanie realizować umowy.</w:t>
      </w:r>
    </w:p>
    <w:p w:rsidR="00261C90" w:rsidRPr="006E4B95" w:rsidRDefault="00261C90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§ 10.</w:t>
      </w:r>
    </w:p>
    <w:p w:rsidR="00261C90" w:rsidRPr="006E4B95" w:rsidRDefault="00261C90" w:rsidP="006E4B95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Wynikające z niniejszej umowy prawa i obowiązki Przyjmującego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amówienie nie mogą być przenoszone na inne podmioty pod jakimkolwiek tytułem prawnym, chyba że Udzielający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amówienia wyrazi na to przeniesienie zgodę w formie pisemnej zastrzeżonej pod rygorem nieważności. </w:t>
      </w:r>
    </w:p>
    <w:p w:rsidR="00261C90" w:rsidRPr="006E4B95" w:rsidRDefault="00261C90" w:rsidP="006E4B95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amówienia wyrazi na to przeniesienie zgodę w formie pisemnej zastrzeżonej pod rygorem nieważności.</w:t>
      </w:r>
    </w:p>
    <w:p w:rsidR="00261C90" w:rsidRPr="006E4B95" w:rsidRDefault="00261C90" w:rsidP="006E4B95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6E4B95">
        <w:rPr>
          <w:rFonts w:ascii="Bookman Old Style" w:hAnsi="Bookman Old Style"/>
          <w:sz w:val="20"/>
          <w:szCs w:val="20"/>
        </w:rPr>
        <w:t xml:space="preserve">czas, </w:t>
      </w:r>
      <w:r w:rsidRPr="006E4B95">
        <w:rPr>
          <w:rFonts w:ascii="Bookman Old Style" w:hAnsi="Bookman Old Style"/>
          <w:sz w:val="20"/>
          <w:szCs w:val="20"/>
        </w:rPr>
        <w:t xml:space="preserve">ilość i jakość </w:t>
      </w:r>
      <w:r w:rsidR="00E509EF" w:rsidRPr="006E4B95">
        <w:rPr>
          <w:rFonts w:ascii="Bookman Old Style" w:hAnsi="Bookman Old Style"/>
          <w:sz w:val="20"/>
          <w:szCs w:val="20"/>
        </w:rPr>
        <w:t xml:space="preserve">udzielanych </w:t>
      </w:r>
      <w:r w:rsidRPr="006E4B95">
        <w:rPr>
          <w:rFonts w:ascii="Bookman Old Style" w:hAnsi="Bookman Old Style"/>
          <w:sz w:val="20"/>
          <w:szCs w:val="20"/>
        </w:rPr>
        <w:t>świad</w:t>
      </w:r>
      <w:r w:rsidR="00E509EF" w:rsidRPr="006E4B95">
        <w:rPr>
          <w:rFonts w:ascii="Bookman Old Style" w:hAnsi="Bookman Old Style"/>
          <w:sz w:val="20"/>
          <w:szCs w:val="20"/>
        </w:rPr>
        <w:t>czeń zdrowotnych</w:t>
      </w:r>
      <w:r w:rsidRPr="006E4B95">
        <w:rPr>
          <w:rFonts w:ascii="Bookman Old Style" w:hAnsi="Bookman Old Style"/>
          <w:sz w:val="20"/>
          <w:szCs w:val="20"/>
        </w:rPr>
        <w:t xml:space="preserve"> na rzecz Udzielającego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amówienie.</w:t>
      </w:r>
    </w:p>
    <w:p w:rsidR="0063168E" w:rsidRDefault="0063168E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6E4B95" w:rsidRDefault="00261C90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§ 11.</w:t>
      </w:r>
    </w:p>
    <w:p w:rsidR="00261C90" w:rsidRPr="006E4B95" w:rsidRDefault="00261C90" w:rsidP="006E4B95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Strony uzgadniają następujące kary umowne:</w:t>
      </w:r>
    </w:p>
    <w:p w:rsidR="0032516F" w:rsidRPr="006E4B95" w:rsidRDefault="00261C90" w:rsidP="006E4B95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amówienia kary umownej w </w:t>
      </w:r>
      <w:r w:rsidR="00363337" w:rsidRPr="006E4B95">
        <w:rPr>
          <w:rFonts w:ascii="Bookman Old Style" w:hAnsi="Bookman Old Style"/>
          <w:sz w:val="20"/>
          <w:szCs w:val="20"/>
        </w:rPr>
        <w:t xml:space="preserve">wysokości 2.000,00 zł w przypadku </w:t>
      </w:r>
      <w:r w:rsidRPr="006E4B95">
        <w:rPr>
          <w:rFonts w:ascii="Bookman Old Style" w:hAnsi="Bookman Old Style"/>
          <w:sz w:val="20"/>
          <w:szCs w:val="20"/>
        </w:rPr>
        <w:t>rozwiązani</w:t>
      </w:r>
      <w:r w:rsidR="00363337" w:rsidRPr="006E4B95">
        <w:rPr>
          <w:rFonts w:ascii="Bookman Old Style" w:hAnsi="Bookman Old Style"/>
          <w:sz w:val="20"/>
          <w:szCs w:val="20"/>
        </w:rPr>
        <w:t>a</w:t>
      </w:r>
      <w:r w:rsidRPr="006E4B95">
        <w:rPr>
          <w:rFonts w:ascii="Bookman Old Style" w:hAnsi="Bookman Old Style"/>
          <w:sz w:val="20"/>
          <w:szCs w:val="20"/>
        </w:rPr>
        <w:t xml:space="preserve"> </w:t>
      </w:r>
      <w:r w:rsidR="003D5A99" w:rsidRPr="006E4B95">
        <w:rPr>
          <w:rFonts w:ascii="Bookman Old Style" w:hAnsi="Bookman Old Style"/>
          <w:sz w:val="20"/>
          <w:szCs w:val="20"/>
        </w:rPr>
        <w:t xml:space="preserve">niniejszej umowy bez zachowania umownego okresu wypowiedzenia </w:t>
      </w:r>
      <w:r w:rsidRPr="006E4B95">
        <w:rPr>
          <w:rFonts w:ascii="Bookman Old Style" w:hAnsi="Bookman Old Style"/>
          <w:sz w:val="20"/>
          <w:szCs w:val="20"/>
        </w:rPr>
        <w:t xml:space="preserve">z przyczyn leżących po stronie Przyjmującego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</w:t>
      </w:r>
      <w:r w:rsidR="00F63592" w:rsidRPr="006E4B95">
        <w:rPr>
          <w:rFonts w:ascii="Bookman Old Style" w:hAnsi="Bookman Old Style"/>
          <w:sz w:val="20"/>
          <w:szCs w:val="20"/>
        </w:rPr>
        <w:t>,</w:t>
      </w:r>
    </w:p>
    <w:p w:rsidR="00363337" w:rsidRPr="006E4B95" w:rsidRDefault="00261C90" w:rsidP="006E4B95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amówienia kary umownej w wysokości 50,00 zł (słownie: pięćdziesiąt złotych 00/100) za każdy dzień zwłoki w</w:t>
      </w:r>
      <w:r w:rsidR="00710C38" w:rsidRPr="006E4B95">
        <w:rPr>
          <w:rFonts w:ascii="Bookman Old Style" w:hAnsi="Bookman Old Style"/>
          <w:sz w:val="20"/>
          <w:szCs w:val="20"/>
        </w:rPr>
        <w:t xml:space="preserve"> </w:t>
      </w:r>
      <w:r w:rsidRPr="006E4B95">
        <w:rPr>
          <w:rFonts w:ascii="Bookman Old Style" w:hAnsi="Bookman Old Style"/>
          <w:sz w:val="20"/>
          <w:szCs w:val="20"/>
        </w:rPr>
        <w:t xml:space="preserve">przedłożeniu kopii aktualnie obowiązującej lub przedłużonej </w:t>
      </w:r>
      <w:r w:rsidR="009F6902" w:rsidRPr="006E4B95">
        <w:rPr>
          <w:rFonts w:ascii="Bookman Old Style" w:hAnsi="Bookman Old Style"/>
          <w:sz w:val="20"/>
          <w:szCs w:val="20"/>
        </w:rPr>
        <w:t xml:space="preserve">umowy </w:t>
      </w:r>
      <w:r w:rsidRPr="006E4B95">
        <w:rPr>
          <w:rFonts w:ascii="Bookman Old Style" w:hAnsi="Bookman Old Style"/>
          <w:sz w:val="20"/>
          <w:szCs w:val="20"/>
        </w:rPr>
        <w:t xml:space="preserve">ubezpieczenia odpowiedzialności cywilnej przy czym za przedłożenie uważa się datę wpływu kopii umowy ubezpieczenia do siedziby Udzielającego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="00F63592" w:rsidRPr="006E4B95">
        <w:rPr>
          <w:rFonts w:ascii="Bookman Old Style" w:hAnsi="Bookman Old Style"/>
          <w:sz w:val="20"/>
          <w:szCs w:val="20"/>
        </w:rPr>
        <w:t>amówienia,</w:t>
      </w:r>
    </w:p>
    <w:p w:rsidR="00024C15" w:rsidRPr="006E4B95" w:rsidRDefault="00024C15" w:rsidP="006E4B95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710C38" w:rsidRPr="006E4B95">
        <w:rPr>
          <w:rFonts w:ascii="Bookman Old Style" w:hAnsi="Bookman Old Style"/>
          <w:sz w:val="20"/>
          <w:szCs w:val="20"/>
        </w:rPr>
        <w:t>200</w:t>
      </w:r>
      <w:r w:rsidRPr="006E4B95">
        <w:rPr>
          <w:rFonts w:ascii="Bookman Old Style" w:hAnsi="Bookman Old Style"/>
          <w:sz w:val="20"/>
          <w:szCs w:val="20"/>
        </w:rPr>
        <w:t>,00 zł</w:t>
      </w:r>
      <w:r w:rsidR="00710C38" w:rsidRPr="006E4B95">
        <w:rPr>
          <w:rFonts w:ascii="Bookman Old Style" w:hAnsi="Bookman Old Style"/>
          <w:sz w:val="20"/>
          <w:szCs w:val="20"/>
        </w:rPr>
        <w:t xml:space="preserve"> (słownie: dwieście złotych 00/100) </w:t>
      </w:r>
      <w:r w:rsidRPr="006E4B95">
        <w:rPr>
          <w:rFonts w:ascii="Bookman Old Style" w:hAnsi="Bookman Old Style"/>
          <w:sz w:val="20"/>
          <w:szCs w:val="20"/>
        </w:rPr>
        <w:t xml:space="preserve"> za każdą godzinę </w:t>
      </w:r>
      <w:r w:rsidR="00710C38" w:rsidRPr="006E4B95">
        <w:rPr>
          <w:rFonts w:ascii="Bookman Old Style" w:hAnsi="Bookman Old Style"/>
          <w:sz w:val="20"/>
          <w:szCs w:val="20"/>
        </w:rPr>
        <w:t xml:space="preserve">nieusprawiedliwionej nieobecności </w:t>
      </w:r>
      <w:r w:rsidRPr="006E4B95">
        <w:rPr>
          <w:rFonts w:ascii="Bookman Old Style" w:hAnsi="Bookman Old Style"/>
          <w:sz w:val="20"/>
          <w:szCs w:val="20"/>
        </w:rPr>
        <w:t>w miejscu u</w:t>
      </w:r>
      <w:r w:rsidR="009F6902" w:rsidRPr="006E4B95">
        <w:rPr>
          <w:rFonts w:ascii="Bookman Old Style" w:hAnsi="Bookman Old Style"/>
          <w:sz w:val="20"/>
          <w:szCs w:val="20"/>
        </w:rPr>
        <w:t>dzielania świadczeń zdrowotnych</w:t>
      </w:r>
      <w:r w:rsidR="00710C38" w:rsidRPr="006E4B95">
        <w:rPr>
          <w:rFonts w:ascii="Bookman Old Style" w:hAnsi="Bookman Old Style"/>
          <w:sz w:val="20"/>
          <w:szCs w:val="20"/>
        </w:rPr>
        <w:t>;</w:t>
      </w:r>
    </w:p>
    <w:p w:rsidR="00710C38" w:rsidRPr="006E4B95" w:rsidRDefault="00710C38" w:rsidP="006E4B95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lastRenderedPageBreak/>
        <w:t xml:space="preserve">Przyjmujący Zamówienie będzie zobowiązany do zapłaty na rzecz Udzielającego Zamówienia kary umownej w wysokości 200,00 zł (słownie: dwieście złotych 00/100)   za każdy dzień zwłoki w dostarczeniu aktualnego zaświadczenia lekarskiego </w:t>
      </w:r>
      <w:r w:rsidR="006E4B95">
        <w:rPr>
          <w:rFonts w:ascii="Bookman Old Style" w:hAnsi="Bookman Old Style"/>
          <w:sz w:val="20"/>
          <w:szCs w:val="20"/>
        </w:rPr>
        <w:t xml:space="preserve">                     </w:t>
      </w:r>
      <w:r w:rsidRPr="006E4B95">
        <w:rPr>
          <w:rFonts w:ascii="Bookman Old Style" w:hAnsi="Bookman Old Style"/>
          <w:sz w:val="20"/>
          <w:szCs w:val="20"/>
        </w:rPr>
        <w:t>o zdolności do pracy</w:t>
      </w:r>
      <w:r w:rsidR="006E4B95">
        <w:rPr>
          <w:rFonts w:ascii="Bookman Old Style" w:hAnsi="Bookman Old Style"/>
          <w:sz w:val="20"/>
          <w:szCs w:val="20"/>
        </w:rPr>
        <w:t xml:space="preserve"> </w:t>
      </w:r>
      <w:r w:rsidRPr="006E4B95">
        <w:rPr>
          <w:rFonts w:ascii="Bookman Old Style" w:hAnsi="Bookman Old Style"/>
          <w:sz w:val="20"/>
          <w:szCs w:val="20"/>
        </w:rPr>
        <w:t>w charakterze lekarza;</w:t>
      </w:r>
    </w:p>
    <w:p w:rsidR="00F63592" w:rsidRPr="006E4B95" w:rsidRDefault="00F63592" w:rsidP="006E4B95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B03792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 będzie zobowiązany do zapłaty na rzecz Udzielającego Zamówienia kary umownej w wysokości 500,00 zł za każdy dzień nieusprawiedliwionego brak</w:t>
      </w:r>
      <w:r w:rsidR="00B03792" w:rsidRPr="006E4B95">
        <w:rPr>
          <w:rFonts w:ascii="Bookman Old Style" w:hAnsi="Bookman Old Style"/>
          <w:sz w:val="20"/>
          <w:szCs w:val="20"/>
        </w:rPr>
        <w:t>u u</w:t>
      </w:r>
      <w:r w:rsidR="00024C15" w:rsidRPr="006E4B95">
        <w:rPr>
          <w:rFonts w:ascii="Bookman Old Style" w:hAnsi="Bookman Old Style"/>
          <w:sz w:val="20"/>
          <w:szCs w:val="20"/>
        </w:rPr>
        <w:t>dzielania świadczeń zdrowotnych.</w:t>
      </w:r>
    </w:p>
    <w:p w:rsidR="00261C90" w:rsidRPr="006E4B95" w:rsidRDefault="00261C90" w:rsidP="006E4B95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Zastrzeżenie kar umownych nie pozbawia Stron możliwości dochodzenia odszkodowania na zasadach ogólnych, w przypadku gdy wysokość naliczonych kar umownych nie pokryje powstałej szkody.</w:t>
      </w:r>
    </w:p>
    <w:p w:rsidR="00261C90" w:rsidRPr="006E4B95" w:rsidRDefault="00261C90" w:rsidP="006E4B95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Zapłata kar umownych zostanie dokonana w terminie 7 dni liczonych od dnia wystąpienia z żądaniem jej zapłaty.</w:t>
      </w:r>
    </w:p>
    <w:p w:rsidR="00261C90" w:rsidRPr="006E4B95" w:rsidRDefault="00261C90" w:rsidP="006E4B95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Udzielający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amówienia w razie opóźnienia w zapłacie kary umownej przez Przyjmującego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 będzie mógł potrącić należną mu kwotę z dowolnej należno</w:t>
      </w:r>
      <w:r w:rsidR="00FD0188" w:rsidRPr="006E4B95">
        <w:rPr>
          <w:rFonts w:ascii="Bookman Old Style" w:hAnsi="Bookman Old Style"/>
          <w:sz w:val="20"/>
          <w:szCs w:val="20"/>
        </w:rPr>
        <w:t>ści Przyjmującego Z</w:t>
      </w:r>
      <w:r w:rsidRPr="006E4B95">
        <w:rPr>
          <w:rFonts w:ascii="Bookman Old Style" w:hAnsi="Bookman Old Style"/>
          <w:sz w:val="20"/>
          <w:szCs w:val="20"/>
        </w:rPr>
        <w:t>amówienie.</w:t>
      </w:r>
    </w:p>
    <w:p w:rsidR="00261C90" w:rsidRPr="006E4B95" w:rsidRDefault="00261C90" w:rsidP="006E4B95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 uprawnień wynikających z postanowień ust. 1-4.</w:t>
      </w:r>
    </w:p>
    <w:p w:rsidR="0063168E" w:rsidRPr="0063168E" w:rsidRDefault="0063168E" w:rsidP="006E4B95">
      <w:pPr>
        <w:spacing w:line="276" w:lineRule="auto"/>
        <w:jc w:val="center"/>
        <w:rPr>
          <w:rFonts w:ascii="Bookman Old Style" w:hAnsi="Bookman Old Style"/>
          <w:sz w:val="10"/>
          <w:szCs w:val="20"/>
        </w:rPr>
      </w:pPr>
    </w:p>
    <w:p w:rsidR="00261C90" w:rsidRPr="006E4B95" w:rsidRDefault="00261C90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§ 12.</w:t>
      </w:r>
    </w:p>
    <w:p w:rsidR="00261C90" w:rsidRPr="006E4B95" w:rsidRDefault="00261C90" w:rsidP="006E4B95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6E4B95">
        <w:rPr>
          <w:rFonts w:ascii="Bookman Old Style" w:hAnsi="Bookman Old Style" w:cs="ArialMT"/>
          <w:sz w:val="20"/>
          <w:szCs w:val="20"/>
        </w:rPr>
        <w:t xml:space="preserve">W </w:t>
      </w:r>
      <w:r w:rsidR="00672106" w:rsidRPr="006E4B95">
        <w:rPr>
          <w:rFonts w:ascii="Bookman Old Style" w:hAnsi="Bookman Old Style" w:cs="ArialMT"/>
          <w:sz w:val="20"/>
          <w:szCs w:val="20"/>
        </w:rPr>
        <w:t xml:space="preserve">razie zaistnienia okoliczności </w:t>
      </w:r>
      <w:r w:rsidRPr="006E4B95">
        <w:rPr>
          <w:rFonts w:ascii="Bookman Old Style" w:hAnsi="Bookman Old Style" w:cs="ArialMT"/>
          <w:sz w:val="20"/>
          <w:szCs w:val="20"/>
        </w:rPr>
        <w:t xml:space="preserve">uniemożliwiających Przyjmującemu </w:t>
      </w:r>
      <w:r w:rsidR="00FD0188" w:rsidRPr="006E4B95">
        <w:rPr>
          <w:rFonts w:ascii="Bookman Old Style" w:hAnsi="Bookman Old Style" w:cs="ArialMT"/>
          <w:sz w:val="20"/>
          <w:szCs w:val="20"/>
        </w:rPr>
        <w:t>Z</w:t>
      </w:r>
      <w:r w:rsidRPr="006E4B95">
        <w:rPr>
          <w:rFonts w:ascii="Bookman Old Style" w:hAnsi="Bookman Old Style" w:cs="ArialMT"/>
          <w:sz w:val="20"/>
          <w:szCs w:val="20"/>
        </w:rPr>
        <w:t xml:space="preserve">amówienie udzielanie świadczeń zdrowotnych objętych przedmiotem niniejszej umowy, po uzyskaniu zgody Udzielającego </w:t>
      </w:r>
      <w:r w:rsidR="00FD0188" w:rsidRPr="006E4B95">
        <w:rPr>
          <w:rFonts w:ascii="Bookman Old Style" w:hAnsi="Bookman Old Style" w:cs="ArialMT"/>
          <w:sz w:val="20"/>
          <w:szCs w:val="20"/>
        </w:rPr>
        <w:t>Z</w:t>
      </w:r>
      <w:r w:rsidRPr="006E4B95">
        <w:rPr>
          <w:rFonts w:ascii="Bookman Old Style" w:hAnsi="Bookman Old Style" w:cs="ArialMT"/>
          <w:sz w:val="20"/>
          <w:szCs w:val="20"/>
        </w:rPr>
        <w:t xml:space="preserve">amówienia, Przyjmujący </w:t>
      </w:r>
      <w:r w:rsidR="00FD0188" w:rsidRPr="006E4B95">
        <w:rPr>
          <w:rFonts w:ascii="Bookman Old Style" w:hAnsi="Bookman Old Style" w:cs="ArialMT"/>
          <w:sz w:val="20"/>
          <w:szCs w:val="20"/>
        </w:rPr>
        <w:t>Z</w:t>
      </w:r>
      <w:r w:rsidRPr="006E4B95">
        <w:rPr>
          <w:rFonts w:ascii="Bookman Old Style" w:hAnsi="Bookman Old Style" w:cs="ArialMT"/>
          <w:sz w:val="20"/>
          <w:szCs w:val="20"/>
        </w:rPr>
        <w:t>amówienie może zle</w:t>
      </w:r>
      <w:r w:rsidR="00926544" w:rsidRPr="006E4B95">
        <w:rPr>
          <w:rFonts w:ascii="Bookman Old Style" w:hAnsi="Bookman Old Style" w:cs="ArialMT"/>
          <w:sz w:val="20"/>
          <w:szCs w:val="20"/>
        </w:rPr>
        <w:t xml:space="preserve">cić zastępstwo innemu lekarzowi, który może przystąpić do realizacji świadczeń medycznych po uzyskaniu akceptacji przez </w:t>
      </w:r>
      <w:r w:rsidR="003C56F7" w:rsidRPr="006E4B95">
        <w:rPr>
          <w:rFonts w:ascii="Bookman Old Style" w:hAnsi="Bookman Old Style" w:cs="ArialMT"/>
          <w:sz w:val="20"/>
          <w:szCs w:val="20"/>
        </w:rPr>
        <w:t>U</w:t>
      </w:r>
      <w:r w:rsidR="00926544" w:rsidRPr="006E4B95">
        <w:rPr>
          <w:rFonts w:ascii="Bookman Old Style" w:hAnsi="Bookman Old Style" w:cs="ArialMT"/>
          <w:sz w:val="20"/>
          <w:szCs w:val="20"/>
        </w:rPr>
        <w:t xml:space="preserve">dzielającego </w:t>
      </w:r>
      <w:r w:rsidR="00FD0188" w:rsidRPr="006E4B95">
        <w:rPr>
          <w:rFonts w:ascii="Bookman Old Style" w:hAnsi="Bookman Old Style" w:cs="ArialMT"/>
          <w:sz w:val="20"/>
          <w:szCs w:val="20"/>
        </w:rPr>
        <w:t>Z</w:t>
      </w:r>
      <w:r w:rsidR="00926544" w:rsidRPr="006E4B95">
        <w:rPr>
          <w:rFonts w:ascii="Bookman Old Style" w:hAnsi="Bookman Old Style" w:cs="ArialMT"/>
          <w:sz w:val="20"/>
          <w:szCs w:val="20"/>
        </w:rPr>
        <w:t>amówienie</w:t>
      </w:r>
      <w:r w:rsidR="00710C38" w:rsidRPr="006E4B95">
        <w:rPr>
          <w:rFonts w:ascii="Bookman Old Style" w:hAnsi="Bookman Old Style" w:cs="ArialMT"/>
          <w:sz w:val="20"/>
          <w:szCs w:val="20"/>
        </w:rPr>
        <w:t xml:space="preserve"> i spełnieniu wymogu zgłoszenia przez Udzielającego Zamówienia do NFZ lekarza, który będzie wykonywał świadczenia zdrowotne w zastępstwie Przyjmującego Zamówienie</w:t>
      </w:r>
      <w:r w:rsidR="00926544" w:rsidRPr="006E4B95">
        <w:rPr>
          <w:rFonts w:ascii="Bookman Old Style" w:hAnsi="Bookman Old Style" w:cs="ArialMT"/>
          <w:sz w:val="20"/>
          <w:szCs w:val="20"/>
        </w:rPr>
        <w:t>;</w:t>
      </w:r>
    </w:p>
    <w:p w:rsidR="00261C90" w:rsidRPr="006E4B95" w:rsidRDefault="00261C90" w:rsidP="006E4B95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6E4B95">
        <w:rPr>
          <w:rFonts w:ascii="Bookman Old Style" w:hAnsi="Bookman Old Style" w:cs="ArialMT"/>
          <w:sz w:val="20"/>
          <w:szCs w:val="20"/>
        </w:rPr>
        <w:t xml:space="preserve">Lekarz, o którym mowa w ust. 1 musi posiadać odpowiednie kwalifikacje i spełniać wszystkie warunki w takim samym stopniu, jak Przyjmujący </w:t>
      </w:r>
      <w:r w:rsidR="00FD0188" w:rsidRPr="006E4B95">
        <w:rPr>
          <w:rFonts w:ascii="Bookman Old Style" w:hAnsi="Bookman Old Style" w:cs="ArialMT"/>
          <w:sz w:val="20"/>
          <w:szCs w:val="20"/>
        </w:rPr>
        <w:t>Z</w:t>
      </w:r>
      <w:r w:rsidRPr="006E4B95">
        <w:rPr>
          <w:rFonts w:ascii="Bookman Old Style" w:hAnsi="Bookman Old Style" w:cs="ArialMT"/>
          <w:sz w:val="20"/>
          <w:szCs w:val="20"/>
        </w:rPr>
        <w:t>amówienie.</w:t>
      </w:r>
    </w:p>
    <w:p w:rsidR="00261C90" w:rsidRPr="006E4B95" w:rsidRDefault="00261C90" w:rsidP="006E4B95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6E4B95">
        <w:rPr>
          <w:rFonts w:ascii="Bookman Old Style" w:hAnsi="Bookman Old Style" w:cs="ArialMT"/>
          <w:sz w:val="20"/>
          <w:szCs w:val="20"/>
        </w:rPr>
        <w:t xml:space="preserve">Jeżeli Przyjmujący </w:t>
      </w:r>
      <w:r w:rsidR="00FD0188" w:rsidRPr="006E4B95">
        <w:rPr>
          <w:rFonts w:ascii="Bookman Old Style" w:hAnsi="Bookman Old Style" w:cs="ArialMT"/>
          <w:sz w:val="20"/>
          <w:szCs w:val="20"/>
        </w:rPr>
        <w:t>Z</w:t>
      </w:r>
      <w:r w:rsidRPr="006E4B95">
        <w:rPr>
          <w:rFonts w:ascii="Bookman Old Style" w:hAnsi="Bookman Old Style" w:cs="ArialMT"/>
          <w:sz w:val="20"/>
          <w:szCs w:val="20"/>
        </w:rPr>
        <w:t xml:space="preserve">amówienie nie </w:t>
      </w:r>
      <w:r w:rsidR="00672106" w:rsidRPr="006E4B95">
        <w:rPr>
          <w:rFonts w:ascii="Bookman Old Style" w:hAnsi="Bookman Old Style" w:cs="ArialMT"/>
          <w:sz w:val="20"/>
          <w:szCs w:val="20"/>
        </w:rPr>
        <w:t xml:space="preserve">wskaże lekarza o którym mowa w ust. 1, </w:t>
      </w:r>
      <w:r w:rsidRPr="006E4B95">
        <w:rPr>
          <w:rFonts w:ascii="Bookman Old Style" w:hAnsi="Bookman Old Style" w:cs="ArialMT"/>
          <w:sz w:val="20"/>
          <w:szCs w:val="20"/>
        </w:rPr>
        <w:t xml:space="preserve">to Udzielający </w:t>
      </w:r>
      <w:r w:rsidR="00FD0188" w:rsidRPr="006E4B95">
        <w:rPr>
          <w:rFonts w:ascii="Bookman Old Style" w:hAnsi="Bookman Old Style" w:cs="ArialMT"/>
          <w:sz w:val="20"/>
          <w:szCs w:val="20"/>
        </w:rPr>
        <w:t>Z</w:t>
      </w:r>
      <w:r w:rsidRPr="006E4B95">
        <w:rPr>
          <w:rFonts w:ascii="Bookman Old Style" w:hAnsi="Bookman Old Style" w:cs="ArialMT"/>
          <w:sz w:val="20"/>
          <w:szCs w:val="20"/>
        </w:rPr>
        <w:t>amówienia będzie miał prawo dokonać zakupu świadczeń zdrowotnych we własnym zakresie</w:t>
      </w:r>
      <w:r w:rsidR="00E509EF" w:rsidRPr="006E4B95">
        <w:rPr>
          <w:rFonts w:ascii="Bookman Old Style" w:hAnsi="Bookman Old Style" w:cs="ArialMT"/>
          <w:sz w:val="20"/>
          <w:szCs w:val="20"/>
        </w:rPr>
        <w:t>,</w:t>
      </w:r>
      <w:r w:rsidRPr="006E4B95">
        <w:rPr>
          <w:rFonts w:ascii="Bookman Old Style" w:hAnsi="Bookman Old Style" w:cs="ArialMT"/>
          <w:sz w:val="20"/>
          <w:szCs w:val="20"/>
        </w:rPr>
        <w:t xml:space="preserve"> na koszt i </w:t>
      </w:r>
      <w:r w:rsidR="00E509EF" w:rsidRPr="006E4B95">
        <w:rPr>
          <w:rFonts w:ascii="Bookman Old Style" w:hAnsi="Bookman Old Style" w:cs="ArialMT"/>
          <w:sz w:val="20"/>
          <w:szCs w:val="20"/>
        </w:rPr>
        <w:t xml:space="preserve">ryzyko Przyjmującego </w:t>
      </w:r>
      <w:r w:rsidR="00FD0188" w:rsidRPr="006E4B95">
        <w:rPr>
          <w:rFonts w:ascii="Bookman Old Style" w:hAnsi="Bookman Old Style" w:cs="ArialMT"/>
          <w:sz w:val="20"/>
          <w:szCs w:val="20"/>
        </w:rPr>
        <w:t>Z</w:t>
      </w:r>
      <w:r w:rsidR="00E509EF" w:rsidRPr="006E4B95">
        <w:rPr>
          <w:rFonts w:ascii="Bookman Old Style" w:hAnsi="Bookman Old Style" w:cs="ArialMT"/>
          <w:sz w:val="20"/>
          <w:szCs w:val="20"/>
        </w:rPr>
        <w:t>amówienie za okres nie realizowania świadczeń.</w:t>
      </w:r>
    </w:p>
    <w:p w:rsidR="00261C90" w:rsidRPr="006E4B95" w:rsidRDefault="00261C90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§ 13.</w:t>
      </w:r>
    </w:p>
    <w:p w:rsidR="00261C90" w:rsidRPr="006E4B95" w:rsidRDefault="00261C90" w:rsidP="006E4B95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Wszelkie zmiany niniejszej umowy wymagają formy pisemnej pod rygorem nieważności.</w:t>
      </w:r>
    </w:p>
    <w:p w:rsidR="00261C90" w:rsidRPr="006E4B95" w:rsidRDefault="00261C90" w:rsidP="006E4B95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przepisy Kodeksu cywilnego oraz ustawy</w:t>
      </w:r>
      <w:r w:rsidR="000360D2" w:rsidRPr="006E4B95">
        <w:rPr>
          <w:rFonts w:ascii="Bookman Old Style" w:hAnsi="Bookman Old Style"/>
          <w:sz w:val="20"/>
          <w:szCs w:val="20"/>
        </w:rPr>
        <w:t xml:space="preserve"> </w:t>
      </w:r>
      <w:r w:rsidR="006E4B95">
        <w:rPr>
          <w:rFonts w:ascii="Bookman Old Style" w:hAnsi="Bookman Old Style"/>
          <w:sz w:val="20"/>
          <w:szCs w:val="20"/>
        </w:rPr>
        <w:t xml:space="preserve">                 </w:t>
      </w:r>
      <w:r w:rsidRPr="006E4B95">
        <w:rPr>
          <w:rFonts w:ascii="Bookman Old Style" w:hAnsi="Bookman Old Style"/>
          <w:sz w:val="20"/>
          <w:szCs w:val="20"/>
        </w:rPr>
        <w:t>z dnia 15 kwietnia 2011r. o działalności leczniczej (Dz. U.</w:t>
      </w:r>
      <w:r w:rsidR="00F57F79" w:rsidRPr="006E4B95">
        <w:rPr>
          <w:rFonts w:ascii="Bookman Old Style" w:hAnsi="Bookman Old Style"/>
          <w:sz w:val="20"/>
          <w:szCs w:val="20"/>
        </w:rPr>
        <w:t xml:space="preserve"> z 2013r., </w:t>
      </w:r>
      <w:r w:rsidRPr="006E4B95">
        <w:rPr>
          <w:rFonts w:ascii="Bookman Old Style" w:hAnsi="Bookman Old Style"/>
          <w:sz w:val="20"/>
          <w:szCs w:val="20"/>
        </w:rPr>
        <w:t xml:space="preserve">poz. </w:t>
      </w:r>
      <w:r w:rsidR="00F57F79" w:rsidRPr="006E4B95">
        <w:rPr>
          <w:rFonts w:ascii="Bookman Old Style" w:hAnsi="Bookman Old Style"/>
          <w:sz w:val="20"/>
          <w:szCs w:val="20"/>
        </w:rPr>
        <w:t>217</w:t>
      </w:r>
      <w:r w:rsidRPr="006E4B95">
        <w:rPr>
          <w:rFonts w:ascii="Bookman Old Style" w:hAnsi="Bookman Old Style"/>
          <w:sz w:val="20"/>
          <w:szCs w:val="20"/>
        </w:rPr>
        <w:t>).</w:t>
      </w:r>
    </w:p>
    <w:p w:rsidR="00261C90" w:rsidRPr="006E4B95" w:rsidRDefault="00261C90" w:rsidP="006E4B95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Wszelkie spory wynikające z realizacji niniejszej umowy </w:t>
      </w:r>
      <w:r w:rsidR="00710C38" w:rsidRPr="006E4B95">
        <w:rPr>
          <w:rFonts w:ascii="Bookman Old Style" w:hAnsi="Bookman Old Style"/>
          <w:sz w:val="20"/>
          <w:szCs w:val="20"/>
        </w:rPr>
        <w:t>strony będą rozstrzygać polubownie,</w:t>
      </w:r>
      <w:r w:rsidR="006E4B95">
        <w:rPr>
          <w:rFonts w:ascii="Bookman Old Style" w:hAnsi="Bookman Old Style"/>
          <w:sz w:val="20"/>
          <w:szCs w:val="20"/>
        </w:rPr>
        <w:t xml:space="preserve"> </w:t>
      </w:r>
      <w:r w:rsidR="00710C38" w:rsidRPr="006E4B95">
        <w:rPr>
          <w:rFonts w:ascii="Bookman Old Style" w:hAnsi="Bookman Old Style"/>
          <w:sz w:val="20"/>
          <w:szCs w:val="20"/>
        </w:rPr>
        <w:t xml:space="preserve">a w przypadku braku porozumienia spory </w:t>
      </w:r>
      <w:r w:rsidRPr="006E4B95">
        <w:rPr>
          <w:rFonts w:ascii="Bookman Old Style" w:hAnsi="Bookman Old Style"/>
          <w:sz w:val="20"/>
          <w:szCs w:val="20"/>
        </w:rPr>
        <w:t xml:space="preserve">rozstrzygać będzie sąd właściwy dla siedziby Udzielającego </w:t>
      </w:r>
      <w:r w:rsidR="00710C3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amówienia.</w:t>
      </w:r>
    </w:p>
    <w:p w:rsidR="00261C90" w:rsidRPr="006E4B95" w:rsidRDefault="00261C90" w:rsidP="006E4B95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Umowę niniejszą sporządzono w dwóch jednobrzmiących egzemplarzach, po jednym egzemplarzu dla każdej ze stron.</w:t>
      </w:r>
    </w:p>
    <w:p w:rsidR="006E4B95" w:rsidRDefault="006E4B95" w:rsidP="006E4B95">
      <w:pPr>
        <w:spacing w:line="276" w:lineRule="auto"/>
        <w:jc w:val="center"/>
        <w:rPr>
          <w:rFonts w:ascii="Bookman Old Style" w:hAnsi="Bookman Old Style"/>
          <w:b/>
          <w:szCs w:val="20"/>
        </w:rPr>
      </w:pPr>
    </w:p>
    <w:p w:rsidR="00D76963" w:rsidRPr="000360D2" w:rsidRDefault="00261C90" w:rsidP="006E4B95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0360D2">
        <w:rPr>
          <w:rFonts w:ascii="Bookman Old Style" w:hAnsi="Bookman Old Style"/>
          <w:b/>
          <w:szCs w:val="20"/>
        </w:rPr>
        <w:t xml:space="preserve">UDZIELAJĄCY ZAMÓWIENIA </w:t>
      </w:r>
      <w:r w:rsidRPr="000360D2">
        <w:rPr>
          <w:rFonts w:ascii="Bookman Old Style" w:hAnsi="Bookman Old Style"/>
          <w:b/>
          <w:szCs w:val="20"/>
        </w:rPr>
        <w:tab/>
      </w:r>
      <w:r w:rsidR="00905DF3" w:rsidRPr="000360D2">
        <w:rPr>
          <w:rFonts w:ascii="Bookman Old Style" w:hAnsi="Bookman Old Style"/>
          <w:b/>
          <w:szCs w:val="20"/>
        </w:rPr>
        <w:tab/>
      </w:r>
      <w:r w:rsidRPr="000360D2">
        <w:rPr>
          <w:rFonts w:ascii="Bookman Old Style" w:hAnsi="Bookman Old Style"/>
          <w:b/>
          <w:szCs w:val="20"/>
        </w:rPr>
        <w:t>PRZYJMUJĄCY ZAMÓWIENIE</w:t>
      </w:r>
    </w:p>
    <w:sectPr w:rsidR="00D76963" w:rsidRPr="000360D2" w:rsidSect="00BC45F2">
      <w:headerReference w:type="default" r:id="rId7"/>
      <w:footerReference w:type="default" r:id="rId8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75E5" w:rsidRDefault="002675E5" w:rsidP="00304813">
      <w:r>
        <w:separator/>
      </w:r>
    </w:p>
  </w:endnote>
  <w:endnote w:type="continuationSeparator" w:id="0">
    <w:p w:rsidR="002675E5" w:rsidRDefault="002675E5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EA9" w:rsidRPr="00592290" w:rsidRDefault="00C43EA9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>
      <w:rPr>
        <w:rFonts w:ascii="Cambria" w:hAnsi="Cambria"/>
        <w:i/>
        <w:sz w:val="20"/>
      </w:rPr>
      <w:t>KO/</w:t>
    </w:r>
    <w:r w:rsidR="003523F3">
      <w:rPr>
        <w:rFonts w:ascii="Cambria" w:hAnsi="Cambria"/>
        <w:i/>
        <w:sz w:val="20"/>
        <w:lang w:val="pl-PL"/>
      </w:rPr>
      <w:t>3</w:t>
    </w:r>
    <w:r>
      <w:rPr>
        <w:rFonts w:ascii="Cambria" w:hAnsi="Cambria"/>
        <w:i/>
        <w:sz w:val="20"/>
      </w:rPr>
      <w:t>/201</w:t>
    </w:r>
    <w:r w:rsidR="006E4B95">
      <w:rPr>
        <w:rFonts w:ascii="Cambria" w:hAnsi="Cambria"/>
        <w:i/>
        <w:sz w:val="20"/>
        <w:lang w:val="pl-PL"/>
      </w:rPr>
      <w:t>6</w:t>
    </w:r>
    <w:r w:rsidRPr="00592290">
      <w:rPr>
        <w:rFonts w:ascii="Cambria" w:hAnsi="Cambria"/>
        <w:i/>
        <w:sz w:val="20"/>
      </w:rPr>
      <w:t xml:space="preserve">: </w:t>
    </w:r>
    <w:r w:rsidR="00B31D86">
      <w:rPr>
        <w:rFonts w:ascii="Cambria" w:hAnsi="Cambria"/>
        <w:i/>
        <w:sz w:val="20"/>
        <w:lang w:val="pl-PL"/>
      </w:rPr>
      <w:t>pełnienie obowiązków lekarza dyżurnego</w:t>
    </w:r>
    <w:r w:rsidRPr="00592290">
      <w:rPr>
        <w:rFonts w:ascii="Cambria" w:hAnsi="Cambria"/>
        <w:i/>
        <w:sz w:val="20"/>
      </w:rPr>
      <w:tab/>
      <w:t xml:space="preserve">Strona </w:t>
    </w:r>
    <w:r w:rsidRPr="00592290">
      <w:rPr>
        <w:rFonts w:ascii="Cambria" w:hAnsi="Cambria"/>
        <w:i/>
        <w:sz w:val="20"/>
      </w:rPr>
      <w:fldChar w:fldCharType="begin"/>
    </w:r>
    <w:r w:rsidRPr="00592290">
      <w:rPr>
        <w:rFonts w:ascii="Cambria" w:hAnsi="Cambria"/>
        <w:i/>
        <w:sz w:val="20"/>
      </w:rPr>
      <w:instrText xml:space="preserve"> PAGE   \* MERGEFORMAT </w:instrText>
    </w:r>
    <w:r w:rsidRPr="00592290">
      <w:rPr>
        <w:rFonts w:ascii="Cambria" w:hAnsi="Cambria"/>
        <w:i/>
        <w:sz w:val="20"/>
      </w:rPr>
      <w:fldChar w:fldCharType="separate"/>
    </w:r>
    <w:r w:rsidR="0063168E">
      <w:rPr>
        <w:rFonts w:ascii="Cambria" w:hAnsi="Cambria"/>
        <w:i/>
        <w:noProof/>
        <w:sz w:val="20"/>
      </w:rPr>
      <w:t>4</w:t>
    </w:r>
    <w:r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75E5" w:rsidRDefault="002675E5" w:rsidP="00304813">
      <w:r>
        <w:separator/>
      </w:r>
    </w:p>
  </w:footnote>
  <w:footnote w:type="continuationSeparator" w:id="0">
    <w:p w:rsidR="002675E5" w:rsidRDefault="002675E5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EA9" w:rsidRPr="006E4B95" w:rsidRDefault="001E7600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 xml:space="preserve">Umowa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DZP/KO/</w:t>
    </w:r>
    <w:r w:rsidR="00B31D86">
      <w:rPr>
        <w:rFonts w:ascii="Cambria" w:hAnsi="Cambria"/>
        <w:i/>
        <w:sz w:val="20"/>
        <w:szCs w:val="32"/>
        <w:lang w:val="pl-PL"/>
      </w:rPr>
      <w:t>……</w:t>
    </w:r>
    <w:r w:rsidR="00C43EA9" w:rsidRPr="00592290">
      <w:rPr>
        <w:rFonts w:ascii="Cambria" w:hAnsi="Cambria"/>
        <w:i/>
        <w:sz w:val="20"/>
        <w:szCs w:val="32"/>
      </w:rPr>
      <w:t>/201</w:t>
    </w:r>
    <w:r w:rsidR="006E4B95">
      <w:rPr>
        <w:rFonts w:ascii="Cambria" w:hAnsi="Cambria"/>
        <w:i/>
        <w:sz w:val="20"/>
        <w:szCs w:val="32"/>
        <w:lang w:val="pl-PL"/>
      </w:rPr>
      <w:t>6</w:t>
    </w:r>
  </w:p>
  <w:p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FE0EE5C8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9400A2E"/>
    <w:multiLevelType w:val="hybridMultilevel"/>
    <w:tmpl w:val="554A6F86"/>
    <w:lvl w:ilvl="0" w:tplc="D87EE96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3"/>
  </w:num>
  <w:num w:numId="7">
    <w:abstractNumId w:val="12"/>
  </w:num>
  <w:num w:numId="8">
    <w:abstractNumId w:val="29"/>
  </w:num>
  <w:num w:numId="9">
    <w:abstractNumId w:val="28"/>
  </w:num>
  <w:num w:numId="10">
    <w:abstractNumId w:val="18"/>
  </w:num>
  <w:num w:numId="11">
    <w:abstractNumId w:val="27"/>
  </w:num>
  <w:num w:numId="12">
    <w:abstractNumId w:val="26"/>
  </w:num>
  <w:num w:numId="13">
    <w:abstractNumId w:val="15"/>
  </w:num>
  <w:num w:numId="14">
    <w:abstractNumId w:val="22"/>
  </w:num>
  <w:num w:numId="15">
    <w:abstractNumId w:val="17"/>
  </w:num>
  <w:num w:numId="16">
    <w:abstractNumId w:val="19"/>
  </w:num>
  <w:num w:numId="17">
    <w:abstractNumId w:val="30"/>
  </w:num>
  <w:num w:numId="18">
    <w:abstractNumId w:val="16"/>
  </w:num>
  <w:num w:numId="19">
    <w:abstractNumId w:val="24"/>
  </w:num>
  <w:num w:numId="20">
    <w:abstractNumId w:val="21"/>
  </w:num>
  <w:num w:numId="21">
    <w:abstractNumId w:val="13"/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A39"/>
    <w:rsid w:val="000211FC"/>
    <w:rsid w:val="000223F6"/>
    <w:rsid w:val="00024C15"/>
    <w:rsid w:val="00031B75"/>
    <w:rsid w:val="000360D2"/>
    <w:rsid w:val="000364FC"/>
    <w:rsid w:val="00040195"/>
    <w:rsid w:val="00052162"/>
    <w:rsid w:val="00061516"/>
    <w:rsid w:val="00064211"/>
    <w:rsid w:val="000718F9"/>
    <w:rsid w:val="00072DB2"/>
    <w:rsid w:val="0009576B"/>
    <w:rsid w:val="0009644E"/>
    <w:rsid w:val="000B5017"/>
    <w:rsid w:val="000C5DBA"/>
    <w:rsid w:val="000F7E33"/>
    <w:rsid w:val="00103230"/>
    <w:rsid w:val="00104E3F"/>
    <w:rsid w:val="001146E2"/>
    <w:rsid w:val="001159F8"/>
    <w:rsid w:val="00117D0B"/>
    <w:rsid w:val="001256F3"/>
    <w:rsid w:val="001313E7"/>
    <w:rsid w:val="0016105C"/>
    <w:rsid w:val="001631D0"/>
    <w:rsid w:val="00187D18"/>
    <w:rsid w:val="001977BC"/>
    <w:rsid w:val="001B558B"/>
    <w:rsid w:val="001B61CF"/>
    <w:rsid w:val="001D4056"/>
    <w:rsid w:val="001E07F7"/>
    <w:rsid w:val="001E7600"/>
    <w:rsid w:val="00205954"/>
    <w:rsid w:val="00205F83"/>
    <w:rsid w:val="002072C9"/>
    <w:rsid w:val="00221276"/>
    <w:rsid w:val="00223339"/>
    <w:rsid w:val="00224B6B"/>
    <w:rsid w:val="00242484"/>
    <w:rsid w:val="0024325A"/>
    <w:rsid w:val="00261C90"/>
    <w:rsid w:val="00263A05"/>
    <w:rsid w:val="002644C3"/>
    <w:rsid w:val="00264D69"/>
    <w:rsid w:val="002675E5"/>
    <w:rsid w:val="002978A5"/>
    <w:rsid w:val="002A3A58"/>
    <w:rsid w:val="002A61A7"/>
    <w:rsid w:val="002A6226"/>
    <w:rsid w:val="002B5A4A"/>
    <w:rsid w:val="002D5FF7"/>
    <w:rsid w:val="00304813"/>
    <w:rsid w:val="00317070"/>
    <w:rsid w:val="0032092A"/>
    <w:rsid w:val="00321202"/>
    <w:rsid w:val="0032516F"/>
    <w:rsid w:val="00326414"/>
    <w:rsid w:val="00346B92"/>
    <w:rsid w:val="003523F3"/>
    <w:rsid w:val="003533D5"/>
    <w:rsid w:val="00363337"/>
    <w:rsid w:val="0037274B"/>
    <w:rsid w:val="003861EA"/>
    <w:rsid w:val="003A27C3"/>
    <w:rsid w:val="003B19A4"/>
    <w:rsid w:val="003C56F7"/>
    <w:rsid w:val="003C7BD9"/>
    <w:rsid w:val="003D2E76"/>
    <w:rsid w:val="003D376C"/>
    <w:rsid w:val="003D5A99"/>
    <w:rsid w:val="003D5E93"/>
    <w:rsid w:val="003E2233"/>
    <w:rsid w:val="003E7666"/>
    <w:rsid w:val="0040101E"/>
    <w:rsid w:val="00401F7A"/>
    <w:rsid w:val="004033CC"/>
    <w:rsid w:val="00413EB6"/>
    <w:rsid w:val="004162A3"/>
    <w:rsid w:val="00416B16"/>
    <w:rsid w:val="00416C8C"/>
    <w:rsid w:val="00422332"/>
    <w:rsid w:val="00423147"/>
    <w:rsid w:val="004249BB"/>
    <w:rsid w:val="00426446"/>
    <w:rsid w:val="00437508"/>
    <w:rsid w:val="00437BF3"/>
    <w:rsid w:val="00447849"/>
    <w:rsid w:val="00450CD1"/>
    <w:rsid w:val="0045388C"/>
    <w:rsid w:val="00455C91"/>
    <w:rsid w:val="00456E75"/>
    <w:rsid w:val="004570CC"/>
    <w:rsid w:val="00467503"/>
    <w:rsid w:val="0049100D"/>
    <w:rsid w:val="004A1381"/>
    <w:rsid w:val="004C479A"/>
    <w:rsid w:val="004D6696"/>
    <w:rsid w:val="004F546B"/>
    <w:rsid w:val="00507FC4"/>
    <w:rsid w:val="00522813"/>
    <w:rsid w:val="005518E2"/>
    <w:rsid w:val="00553B8B"/>
    <w:rsid w:val="00587336"/>
    <w:rsid w:val="00587BD6"/>
    <w:rsid w:val="00592290"/>
    <w:rsid w:val="00597E52"/>
    <w:rsid w:val="005A40E5"/>
    <w:rsid w:val="005B3961"/>
    <w:rsid w:val="005B7B98"/>
    <w:rsid w:val="005C485C"/>
    <w:rsid w:val="005C4BA3"/>
    <w:rsid w:val="005D6C49"/>
    <w:rsid w:val="005E3F80"/>
    <w:rsid w:val="005E5919"/>
    <w:rsid w:val="006012E9"/>
    <w:rsid w:val="006276A0"/>
    <w:rsid w:val="0063168E"/>
    <w:rsid w:val="00635930"/>
    <w:rsid w:val="00637A34"/>
    <w:rsid w:val="00642D78"/>
    <w:rsid w:val="00650C61"/>
    <w:rsid w:val="006548CB"/>
    <w:rsid w:val="00672106"/>
    <w:rsid w:val="00676554"/>
    <w:rsid w:val="00684D15"/>
    <w:rsid w:val="00685AD9"/>
    <w:rsid w:val="006B14AB"/>
    <w:rsid w:val="006C1A18"/>
    <w:rsid w:val="006C333D"/>
    <w:rsid w:val="006E493E"/>
    <w:rsid w:val="006E4B95"/>
    <w:rsid w:val="00703A63"/>
    <w:rsid w:val="00703F9F"/>
    <w:rsid w:val="00710C38"/>
    <w:rsid w:val="00712CC9"/>
    <w:rsid w:val="00714154"/>
    <w:rsid w:val="00735A13"/>
    <w:rsid w:val="00737E43"/>
    <w:rsid w:val="00742999"/>
    <w:rsid w:val="00751351"/>
    <w:rsid w:val="00786A39"/>
    <w:rsid w:val="007A4645"/>
    <w:rsid w:val="007A477F"/>
    <w:rsid w:val="007A7B1F"/>
    <w:rsid w:val="007B3ECC"/>
    <w:rsid w:val="007B4FF8"/>
    <w:rsid w:val="007B56F2"/>
    <w:rsid w:val="007C46B3"/>
    <w:rsid w:val="007E284F"/>
    <w:rsid w:val="007F2110"/>
    <w:rsid w:val="007F2436"/>
    <w:rsid w:val="007F52DA"/>
    <w:rsid w:val="007F5DF1"/>
    <w:rsid w:val="00803170"/>
    <w:rsid w:val="00821704"/>
    <w:rsid w:val="00822C2C"/>
    <w:rsid w:val="00823736"/>
    <w:rsid w:val="00830EF8"/>
    <w:rsid w:val="00832CA2"/>
    <w:rsid w:val="00833E83"/>
    <w:rsid w:val="00841883"/>
    <w:rsid w:val="00852174"/>
    <w:rsid w:val="00854C92"/>
    <w:rsid w:val="008563AB"/>
    <w:rsid w:val="008575C3"/>
    <w:rsid w:val="00874E76"/>
    <w:rsid w:val="0088305E"/>
    <w:rsid w:val="0088448D"/>
    <w:rsid w:val="00886F9F"/>
    <w:rsid w:val="008A1D13"/>
    <w:rsid w:val="008A2A8B"/>
    <w:rsid w:val="008A549A"/>
    <w:rsid w:val="008C201A"/>
    <w:rsid w:val="008C3809"/>
    <w:rsid w:val="008D4D9A"/>
    <w:rsid w:val="008D67E9"/>
    <w:rsid w:val="008E0BB9"/>
    <w:rsid w:val="008E3987"/>
    <w:rsid w:val="008E5528"/>
    <w:rsid w:val="008F2BBD"/>
    <w:rsid w:val="008F38F2"/>
    <w:rsid w:val="00905DF3"/>
    <w:rsid w:val="009201D8"/>
    <w:rsid w:val="00926544"/>
    <w:rsid w:val="0093128D"/>
    <w:rsid w:val="00931393"/>
    <w:rsid w:val="00954F79"/>
    <w:rsid w:val="009607FF"/>
    <w:rsid w:val="00962460"/>
    <w:rsid w:val="00972457"/>
    <w:rsid w:val="00991229"/>
    <w:rsid w:val="009B03B2"/>
    <w:rsid w:val="009B184C"/>
    <w:rsid w:val="009B6CE7"/>
    <w:rsid w:val="009C3287"/>
    <w:rsid w:val="009D7803"/>
    <w:rsid w:val="009F3E4B"/>
    <w:rsid w:val="009F6902"/>
    <w:rsid w:val="00A122B7"/>
    <w:rsid w:val="00A21188"/>
    <w:rsid w:val="00A30172"/>
    <w:rsid w:val="00A33FD5"/>
    <w:rsid w:val="00A35FB5"/>
    <w:rsid w:val="00A4332B"/>
    <w:rsid w:val="00A46F00"/>
    <w:rsid w:val="00A5770F"/>
    <w:rsid w:val="00A615A0"/>
    <w:rsid w:val="00A662A5"/>
    <w:rsid w:val="00A66BC8"/>
    <w:rsid w:val="00A928E5"/>
    <w:rsid w:val="00AB659F"/>
    <w:rsid w:val="00AD5640"/>
    <w:rsid w:val="00AE25EA"/>
    <w:rsid w:val="00AE3215"/>
    <w:rsid w:val="00AF0269"/>
    <w:rsid w:val="00AF74DE"/>
    <w:rsid w:val="00AF7E35"/>
    <w:rsid w:val="00B03792"/>
    <w:rsid w:val="00B177B4"/>
    <w:rsid w:val="00B179FB"/>
    <w:rsid w:val="00B30CCF"/>
    <w:rsid w:val="00B31D86"/>
    <w:rsid w:val="00B3507E"/>
    <w:rsid w:val="00B44552"/>
    <w:rsid w:val="00B551DF"/>
    <w:rsid w:val="00B670DE"/>
    <w:rsid w:val="00B7370C"/>
    <w:rsid w:val="00B74541"/>
    <w:rsid w:val="00B81D48"/>
    <w:rsid w:val="00B90684"/>
    <w:rsid w:val="00B951BF"/>
    <w:rsid w:val="00BA5BD3"/>
    <w:rsid w:val="00BB0A16"/>
    <w:rsid w:val="00BB5891"/>
    <w:rsid w:val="00BC45F2"/>
    <w:rsid w:val="00BF06B8"/>
    <w:rsid w:val="00BF5114"/>
    <w:rsid w:val="00C0060A"/>
    <w:rsid w:val="00C04A65"/>
    <w:rsid w:val="00C159A8"/>
    <w:rsid w:val="00C43EA9"/>
    <w:rsid w:val="00C500F2"/>
    <w:rsid w:val="00C50A4B"/>
    <w:rsid w:val="00C53383"/>
    <w:rsid w:val="00C741C7"/>
    <w:rsid w:val="00C767AF"/>
    <w:rsid w:val="00C80324"/>
    <w:rsid w:val="00C80740"/>
    <w:rsid w:val="00C81094"/>
    <w:rsid w:val="00C85505"/>
    <w:rsid w:val="00C96233"/>
    <w:rsid w:val="00CB39F2"/>
    <w:rsid w:val="00CC147D"/>
    <w:rsid w:val="00CD2961"/>
    <w:rsid w:val="00CD51E5"/>
    <w:rsid w:val="00CE04B2"/>
    <w:rsid w:val="00CF2843"/>
    <w:rsid w:val="00CF643C"/>
    <w:rsid w:val="00D32067"/>
    <w:rsid w:val="00D340B0"/>
    <w:rsid w:val="00D42D3D"/>
    <w:rsid w:val="00D47F67"/>
    <w:rsid w:val="00D57EAF"/>
    <w:rsid w:val="00D6189F"/>
    <w:rsid w:val="00D75A28"/>
    <w:rsid w:val="00D76963"/>
    <w:rsid w:val="00D8243F"/>
    <w:rsid w:val="00D851A0"/>
    <w:rsid w:val="00D92284"/>
    <w:rsid w:val="00DD3A10"/>
    <w:rsid w:val="00DD6AF8"/>
    <w:rsid w:val="00DD76A9"/>
    <w:rsid w:val="00DF3AD6"/>
    <w:rsid w:val="00E1107C"/>
    <w:rsid w:val="00E17D8C"/>
    <w:rsid w:val="00E23872"/>
    <w:rsid w:val="00E25AF7"/>
    <w:rsid w:val="00E27A6C"/>
    <w:rsid w:val="00E300FF"/>
    <w:rsid w:val="00E36A3D"/>
    <w:rsid w:val="00E41583"/>
    <w:rsid w:val="00E430AE"/>
    <w:rsid w:val="00E509EF"/>
    <w:rsid w:val="00E54CC3"/>
    <w:rsid w:val="00E612EC"/>
    <w:rsid w:val="00E616BF"/>
    <w:rsid w:val="00E64394"/>
    <w:rsid w:val="00E75E84"/>
    <w:rsid w:val="00E7795C"/>
    <w:rsid w:val="00E811D8"/>
    <w:rsid w:val="00E92B94"/>
    <w:rsid w:val="00E93A6F"/>
    <w:rsid w:val="00EC1407"/>
    <w:rsid w:val="00EC18B1"/>
    <w:rsid w:val="00EC2DFF"/>
    <w:rsid w:val="00EC65A3"/>
    <w:rsid w:val="00EC7BC4"/>
    <w:rsid w:val="00ED0C77"/>
    <w:rsid w:val="00ED4A2C"/>
    <w:rsid w:val="00EE31C9"/>
    <w:rsid w:val="00EE518C"/>
    <w:rsid w:val="00EF3941"/>
    <w:rsid w:val="00F24477"/>
    <w:rsid w:val="00F30B7F"/>
    <w:rsid w:val="00F44F0F"/>
    <w:rsid w:val="00F57F79"/>
    <w:rsid w:val="00F63592"/>
    <w:rsid w:val="00F70D96"/>
    <w:rsid w:val="00F80358"/>
    <w:rsid w:val="00F8161E"/>
    <w:rsid w:val="00F97F8A"/>
    <w:rsid w:val="00FB27E9"/>
    <w:rsid w:val="00FB3CD2"/>
    <w:rsid w:val="00FB5D54"/>
    <w:rsid w:val="00FD0188"/>
    <w:rsid w:val="00FE2A45"/>
    <w:rsid w:val="00FF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2688</Words>
  <Characters>16130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18781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Kier_DOP</cp:lastModifiedBy>
  <cp:revision>28</cp:revision>
  <cp:lastPrinted>2016-05-25T11:20:00Z</cp:lastPrinted>
  <dcterms:created xsi:type="dcterms:W3CDTF">2014-12-29T10:27:00Z</dcterms:created>
  <dcterms:modified xsi:type="dcterms:W3CDTF">2016-05-25T11:21:00Z</dcterms:modified>
</cp:coreProperties>
</file>