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954" w:rsidRPr="00E430AE" w:rsidRDefault="0049100D" w:rsidP="00B31D86">
      <w:pPr>
        <w:pStyle w:val="Tekstprzypisudolneg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B31D86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8A0BAA">
        <w:rPr>
          <w:rFonts w:ascii="Bookman Old Style" w:hAnsi="Bookman Old Style"/>
          <w:b/>
          <w:sz w:val="24"/>
          <w:lang w:val="pl-PL"/>
        </w:rPr>
        <w:t>6</w:t>
      </w:r>
    </w:p>
    <w:p w:rsidR="00E75E84" w:rsidRPr="00E430AE" w:rsidRDefault="00E75E84" w:rsidP="00B31D86">
      <w:pPr>
        <w:pStyle w:val="Tekstprzypisudolneg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:rsidR="00E75E84" w:rsidRPr="00E430AE" w:rsidRDefault="00553B8B" w:rsidP="00B31D86">
      <w:pPr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>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B31D86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8A0BAA">
        <w:rPr>
          <w:rFonts w:ascii="Bookman Old Style" w:hAnsi="Bookman Old Style"/>
          <w:b/>
          <w:szCs w:val="20"/>
        </w:rPr>
        <w:t>6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:rsidR="001E7600" w:rsidRDefault="001E7600" w:rsidP="00B31D86">
      <w:pPr>
        <w:jc w:val="both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pomiędzy:</w:t>
      </w:r>
    </w:p>
    <w:p w:rsidR="00264D69" w:rsidRPr="00E430AE" w:rsidRDefault="00264D69" w:rsidP="00B31D86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/>
          <w:sz w:val="20"/>
          <w:szCs w:val="20"/>
        </w:rPr>
        <w:t>Stobrawskim Centrum Medycznym Spółką z ograniczoną odpowiedzialnością                z siedzibą w Kup</w:t>
      </w:r>
      <w:r w:rsidRPr="00E430AE">
        <w:rPr>
          <w:rFonts w:ascii="Bookman Old Style" w:hAnsi="Bookman Old Style"/>
          <w:sz w:val="20"/>
          <w:szCs w:val="20"/>
        </w:rPr>
        <w:t>, 46-082 Kup, ul. Karola Miarki 14, wpisaną do Krajowego Rejestru Sądowego pod numerem: 0000514922, posługującą się NIP: 991-04-98-289 oraz REGON: 530938517,</w:t>
      </w:r>
    </w:p>
    <w:p w:rsidR="00264D69" w:rsidRPr="00E430AE" w:rsidRDefault="00264D69" w:rsidP="00B31D86">
      <w:pPr>
        <w:tabs>
          <w:tab w:val="left" w:pos="284"/>
        </w:tabs>
        <w:contextualSpacing/>
        <w:rPr>
          <w:rFonts w:ascii="Bookman Old Style" w:hAnsi="Bookman Old Style"/>
          <w:color w:val="000000"/>
          <w:sz w:val="20"/>
        </w:rPr>
      </w:pPr>
      <w:r w:rsidRPr="00E430AE">
        <w:rPr>
          <w:rFonts w:ascii="Bookman Old Style" w:hAnsi="Bookman Old Style"/>
          <w:sz w:val="20"/>
        </w:rPr>
        <w:t xml:space="preserve">reprezentowaną przez </w:t>
      </w:r>
      <w:r w:rsidRPr="00E430AE">
        <w:rPr>
          <w:rFonts w:ascii="Bookman Old Style" w:hAnsi="Bookman Old Style"/>
          <w:color w:val="000000"/>
          <w:sz w:val="20"/>
        </w:rPr>
        <w:t>Mirosława Wójciaka – Prezesa Zarządu,</w:t>
      </w:r>
    </w:p>
    <w:p w:rsidR="00261C90" w:rsidRPr="00E430AE" w:rsidRDefault="00264D69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</w:rPr>
        <w:t>zwaną w treści umowy „</w:t>
      </w:r>
      <w:r w:rsidR="00D76963" w:rsidRPr="00E430AE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430AE">
        <w:rPr>
          <w:rFonts w:ascii="Bookman Old Style" w:hAnsi="Bookman Old Style"/>
          <w:b/>
          <w:sz w:val="20"/>
          <w:szCs w:val="20"/>
        </w:rPr>
        <w:t>amówienia</w:t>
      </w:r>
      <w:r w:rsidRPr="00E430AE">
        <w:rPr>
          <w:rFonts w:ascii="Bookman Old Style" w:hAnsi="Bookman Old Style"/>
          <w:b/>
          <w:sz w:val="20"/>
          <w:szCs w:val="20"/>
        </w:rPr>
        <w:t>”</w:t>
      </w:r>
      <w:r w:rsidR="00261C90" w:rsidRPr="00E430AE">
        <w:rPr>
          <w:rFonts w:ascii="Bookman Old Style" w:hAnsi="Bookman Old Style"/>
          <w:sz w:val="20"/>
          <w:szCs w:val="20"/>
        </w:rPr>
        <w:t>,</w:t>
      </w:r>
    </w:p>
    <w:p w:rsidR="00261C90" w:rsidRPr="00E430AE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</w:t>
      </w:r>
    </w:p>
    <w:p w:rsidR="001E7600" w:rsidRPr="001E7600" w:rsidRDefault="00B31D86" w:rsidP="00B31D86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 w:cs="Arial Narrow"/>
          <w:sz w:val="20"/>
          <w:szCs w:val="20"/>
        </w:rPr>
        <w:t>prowadząc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5B3961">
        <w:rPr>
          <w:rFonts w:ascii="Bookman Old Style" w:hAnsi="Bookman Old Style" w:cs="Arial Narrow"/>
          <w:sz w:val="20"/>
          <w:szCs w:val="20"/>
        </w:rPr>
        <w:t>Prywatn</w:t>
      </w:r>
      <w:r w:rsidR="00CD2961">
        <w:rPr>
          <w:rFonts w:ascii="Bookman Old Style" w:hAnsi="Bookman Old Style" w:cs="Arial Narrow"/>
          <w:sz w:val="20"/>
          <w:szCs w:val="20"/>
        </w:rPr>
        <w:t xml:space="preserve">y </w:t>
      </w:r>
      <w:r w:rsidR="00263A05">
        <w:rPr>
          <w:rFonts w:ascii="Bookman Old Style" w:hAnsi="Bookman Old Style" w:cs="Arial Narrow"/>
          <w:sz w:val="20"/>
          <w:szCs w:val="20"/>
        </w:rPr>
        <w:t xml:space="preserve">Gabinet </w:t>
      </w:r>
      <w:r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ul. </w:t>
      </w:r>
      <w:r>
        <w:rPr>
          <w:rFonts w:ascii="Bookman Old Style" w:hAnsi="Bookman Old Style" w:cs="Arial Narrow"/>
          <w:sz w:val="20"/>
          <w:szCs w:val="20"/>
        </w:rPr>
        <w:t>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1E7600">
        <w:rPr>
          <w:rFonts w:ascii="Bookman Old Style" w:hAnsi="Bookman Old Style" w:cs="Arial Narrow"/>
          <w:sz w:val="20"/>
          <w:szCs w:val="20"/>
        </w:rPr>
        <w:t>posiadając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1E7600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1E7600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/>
          <w:sz w:val="20"/>
          <w:szCs w:val="20"/>
        </w:rPr>
        <w:t xml:space="preserve">posługującym się NIP: </w:t>
      </w:r>
      <w:r>
        <w:rPr>
          <w:rStyle w:val="Pogrubienie"/>
          <w:rFonts w:ascii="Bookman Old Style" w:hAnsi="Bookman Old Style"/>
          <w:b w:val="0"/>
          <w:sz w:val="20"/>
        </w:rPr>
        <w:t xml:space="preserve">……………………… </w:t>
      </w:r>
      <w:r w:rsidR="003C56F7" w:rsidRPr="001E7600">
        <w:rPr>
          <w:rFonts w:ascii="Bookman Old Style" w:hAnsi="Bookman Old Style"/>
          <w:sz w:val="20"/>
          <w:szCs w:val="20"/>
        </w:rPr>
        <w:t>o</w:t>
      </w:r>
      <w:r w:rsidR="001B558B" w:rsidRPr="001E7600">
        <w:rPr>
          <w:rFonts w:ascii="Bookman Old Style" w:hAnsi="Bookman Old Style"/>
          <w:sz w:val="20"/>
          <w:szCs w:val="20"/>
        </w:rPr>
        <w:t>raz</w:t>
      </w:r>
      <w:r w:rsidR="003C56F7" w:rsidRPr="001E7600">
        <w:rPr>
          <w:rFonts w:ascii="Bookman Old Style" w:hAnsi="Bookman Old Style"/>
          <w:sz w:val="20"/>
          <w:szCs w:val="20"/>
        </w:rPr>
        <w:t xml:space="preserve"> </w:t>
      </w:r>
      <w:r w:rsidR="001B558B" w:rsidRPr="001E7600">
        <w:rPr>
          <w:rFonts w:ascii="Bookman Old Style" w:hAnsi="Bookman Old Style"/>
          <w:sz w:val="20"/>
          <w:szCs w:val="20"/>
        </w:rPr>
        <w:t>REGON</w:t>
      </w:r>
      <w:r w:rsidR="001E7600" w:rsidRPr="001E7600">
        <w:rPr>
          <w:rFonts w:ascii="Bookman Old Style" w:hAnsi="Bookman Old Style"/>
          <w:sz w:val="20"/>
          <w:szCs w:val="20"/>
        </w:rPr>
        <w:t xml:space="preserve">: </w:t>
      </w:r>
      <w:r>
        <w:rPr>
          <w:rStyle w:val="Pogrubienie"/>
          <w:rFonts w:ascii="Bookman Old Style" w:hAnsi="Bookman Old Style"/>
          <w:b w:val="0"/>
          <w:sz w:val="20"/>
        </w:rPr>
        <w:t>…………………………</w:t>
      </w:r>
      <w:r w:rsidR="0032516F" w:rsidRPr="001E7600">
        <w:rPr>
          <w:rFonts w:ascii="Bookman Old Style" w:hAnsi="Bookman Old Style"/>
          <w:sz w:val="20"/>
          <w:szCs w:val="20"/>
        </w:rPr>
        <w:t xml:space="preserve">, </w:t>
      </w:r>
    </w:p>
    <w:p w:rsidR="001B558B" w:rsidRPr="00E430AE" w:rsidRDefault="001B558B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zwan</w:t>
      </w:r>
      <w:r w:rsidR="001E7600">
        <w:rPr>
          <w:rFonts w:ascii="Bookman Old Style" w:hAnsi="Bookman Old Style"/>
          <w:sz w:val="20"/>
          <w:szCs w:val="20"/>
        </w:rPr>
        <w:t xml:space="preserve">ą </w:t>
      </w:r>
      <w:r w:rsidRPr="00E430AE">
        <w:rPr>
          <w:rFonts w:ascii="Bookman Old Style" w:hAnsi="Bookman Old Style"/>
          <w:sz w:val="20"/>
          <w:szCs w:val="20"/>
        </w:rPr>
        <w:t xml:space="preserve">dalej </w:t>
      </w:r>
      <w:r w:rsidR="00D76963" w:rsidRPr="00E430AE">
        <w:rPr>
          <w:rFonts w:ascii="Bookman Old Style" w:hAnsi="Bookman Old Style"/>
          <w:b/>
          <w:sz w:val="20"/>
          <w:szCs w:val="20"/>
        </w:rPr>
        <w:t>Przyjmującym Z</w:t>
      </w:r>
      <w:r w:rsidRPr="00E430AE">
        <w:rPr>
          <w:rFonts w:ascii="Bookman Old Style" w:hAnsi="Bookman Old Style"/>
          <w:b/>
          <w:sz w:val="20"/>
          <w:szCs w:val="20"/>
        </w:rPr>
        <w:t>amówienie</w:t>
      </w:r>
      <w:r w:rsidR="00D76963" w:rsidRPr="00E430AE">
        <w:rPr>
          <w:rFonts w:ascii="Bookman Old Style" w:hAnsi="Bookman Old Style"/>
          <w:b/>
          <w:sz w:val="20"/>
          <w:szCs w:val="20"/>
        </w:rPr>
        <w:t>,</w:t>
      </w:r>
    </w:p>
    <w:p w:rsidR="00261C90" w:rsidRPr="00E430AE" w:rsidRDefault="00261C90" w:rsidP="00B31D86">
      <w:pPr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1B558B" w:rsidRDefault="001B558B" w:rsidP="00B31D86">
      <w:pPr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7F52DA" w:rsidRPr="00E430AE" w:rsidRDefault="007F52DA" w:rsidP="00B31D86">
      <w:pPr>
        <w:jc w:val="both"/>
        <w:rPr>
          <w:rFonts w:ascii="Bookman Old Style" w:eastAsia="Bookman Old Style" w:hAnsi="Bookman Old Style"/>
          <w:sz w:val="20"/>
          <w:szCs w:val="20"/>
        </w:rPr>
      </w:pPr>
      <w:r w:rsidRPr="00E430AE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2013r. poz. 217), w wyniku przeprowadzenia konkursu ofert na wykonywanie świadczeń zdrowotnych w zakresie pełnienia obowiązków lekarza, zawarto umowę o następującej treści:</w:t>
      </w: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1.</w:t>
      </w:r>
    </w:p>
    <w:p w:rsidR="007F52DA" w:rsidRPr="00E430AE" w:rsidRDefault="00D76963" w:rsidP="00821ED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Udzielający </w:t>
      </w:r>
      <w:r w:rsidR="00597E52" w:rsidRPr="00E430AE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 xml:space="preserve">amówienia zleca a Przyjmujący </w:t>
      </w:r>
      <w:r w:rsidR="00597E52" w:rsidRPr="00E430AE">
        <w:rPr>
          <w:rFonts w:ascii="Bookman Old Style" w:hAnsi="Bookman Old Style"/>
        </w:rPr>
        <w:t>Z</w:t>
      </w:r>
      <w:r w:rsidR="00261C90" w:rsidRPr="00E430AE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E430AE">
        <w:rPr>
          <w:rFonts w:ascii="Bookman Old Style" w:eastAsia="Bookman Old Style" w:hAnsi="Bookman Old Style"/>
        </w:rPr>
        <w:t xml:space="preserve">polegających na pełnieniu </w:t>
      </w:r>
      <w:r w:rsidR="00261C90" w:rsidRPr="00E430AE">
        <w:rPr>
          <w:rFonts w:ascii="Bookman Old Style" w:hAnsi="Bookman Old Style"/>
          <w:color w:val="000000"/>
          <w:kern w:val="144"/>
        </w:rPr>
        <w:t>obowiązków</w:t>
      </w:r>
      <w:r w:rsidR="009D7803" w:rsidRPr="00E430AE">
        <w:rPr>
          <w:rFonts w:ascii="Bookman Old Style" w:hAnsi="Bookman Old Style"/>
          <w:color w:val="000000"/>
          <w:kern w:val="144"/>
        </w:rPr>
        <w:t xml:space="preserve"> </w:t>
      </w:r>
      <w:r w:rsidR="009D7803" w:rsidRPr="00E430AE">
        <w:rPr>
          <w:rFonts w:ascii="Bookman Old Style" w:hAnsi="Bookman Old Style"/>
          <w:b/>
          <w:color w:val="000000"/>
          <w:kern w:val="144"/>
        </w:rPr>
        <w:t xml:space="preserve">lekarza </w:t>
      </w:r>
      <w:r w:rsidR="00821ED7">
        <w:rPr>
          <w:rFonts w:ascii="Bookman Old Style" w:hAnsi="Bookman Old Style"/>
          <w:b/>
          <w:color w:val="000000"/>
          <w:kern w:val="144"/>
        </w:rPr>
        <w:t>Oddziału Chorób Wewnętrznych i</w:t>
      </w:r>
      <w:r w:rsidR="006C333D">
        <w:rPr>
          <w:rFonts w:ascii="Bookman Old Style" w:hAnsi="Bookman Old Style"/>
          <w:b/>
          <w:color w:val="000000"/>
          <w:kern w:val="144"/>
        </w:rPr>
        <w:t xml:space="preserve"> </w:t>
      </w:r>
      <w:r w:rsidR="008A0BAA">
        <w:rPr>
          <w:rFonts w:ascii="Bookman Old Style" w:hAnsi="Bookman Old Style"/>
          <w:b/>
          <w:color w:val="000000"/>
          <w:kern w:val="144"/>
        </w:rPr>
        <w:t>POZ</w:t>
      </w:r>
      <w:r w:rsidR="00821ED7">
        <w:rPr>
          <w:rFonts w:ascii="Bookman Old Style" w:hAnsi="Bookman Old Style"/>
          <w:b/>
          <w:color w:val="000000"/>
          <w:kern w:val="144"/>
        </w:rPr>
        <w:t xml:space="preserve"> w Chróścicach.</w:t>
      </w:r>
      <w:r w:rsidR="008A0BAA">
        <w:rPr>
          <w:rFonts w:ascii="Bookman Old Style" w:hAnsi="Bookman Old Style"/>
          <w:b/>
          <w:color w:val="000000"/>
          <w:kern w:val="144"/>
        </w:rPr>
        <w:t xml:space="preserve"> </w:t>
      </w:r>
    </w:p>
    <w:p w:rsidR="009D7803" w:rsidRPr="00E430AE" w:rsidRDefault="00B551DF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Obowiązki</w:t>
      </w:r>
      <w:r w:rsidR="00261C90" w:rsidRPr="00E430AE">
        <w:rPr>
          <w:rFonts w:ascii="Bookman Old Style" w:hAnsi="Bookman Old Style"/>
        </w:rPr>
        <w:t xml:space="preserve"> lekarza będą pełnio</w:t>
      </w:r>
      <w:r w:rsidR="007E284F" w:rsidRPr="00E430AE">
        <w:rPr>
          <w:rFonts w:ascii="Bookman Old Style" w:hAnsi="Bookman Old Style"/>
        </w:rPr>
        <w:t>ne zgodnie z</w:t>
      </w:r>
      <w:r w:rsidR="00261C90" w:rsidRPr="00E430AE">
        <w:rPr>
          <w:rFonts w:ascii="Bookman Old Style" w:hAnsi="Bookman Old Style"/>
        </w:rPr>
        <w:t xml:space="preserve"> harmonogramem </w:t>
      </w:r>
      <w:r w:rsidR="007E284F" w:rsidRPr="00E430AE">
        <w:rPr>
          <w:rFonts w:ascii="Bookman Old Style" w:hAnsi="Bookman Old Style"/>
        </w:rPr>
        <w:t>ustalonym z Kierownik</w:t>
      </w:r>
      <w:r w:rsidR="004A1381" w:rsidRPr="00E430AE">
        <w:rPr>
          <w:rFonts w:ascii="Bookman Old Style" w:hAnsi="Bookman Old Style"/>
        </w:rPr>
        <w:t xml:space="preserve">iem </w:t>
      </w:r>
      <w:r w:rsidR="007E284F" w:rsidRPr="00E430AE">
        <w:rPr>
          <w:rFonts w:ascii="Bookman Old Style" w:hAnsi="Bookman Old Style"/>
        </w:rPr>
        <w:t>Oddział</w:t>
      </w:r>
      <w:r w:rsidR="004A1381" w:rsidRPr="00E430AE">
        <w:rPr>
          <w:rFonts w:ascii="Bookman Old Style" w:hAnsi="Bookman Old Style"/>
        </w:rPr>
        <w:t>u</w:t>
      </w:r>
      <w:r w:rsidR="001313E7" w:rsidRPr="00E430AE">
        <w:rPr>
          <w:rFonts w:ascii="Bookman Old Style" w:hAnsi="Bookman Old Style"/>
        </w:rPr>
        <w:t>, zatwierdzonym</w:t>
      </w:r>
      <w:r w:rsidR="007E284F" w:rsidRPr="00E430AE">
        <w:rPr>
          <w:rFonts w:ascii="Bookman Old Style" w:hAnsi="Bookman Old Style"/>
        </w:rPr>
        <w:t xml:space="preserve"> przez Dyrektora ds. Lecznictwa</w:t>
      </w:r>
      <w:r w:rsidR="00597E52" w:rsidRPr="00E430AE">
        <w:rPr>
          <w:rFonts w:ascii="Bookman Old Style" w:hAnsi="Bookman Old Style"/>
        </w:rPr>
        <w:t xml:space="preserve"> </w:t>
      </w:r>
      <w:r w:rsidR="001313E7" w:rsidRPr="00E430AE">
        <w:rPr>
          <w:rFonts w:ascii="Bookman Old Style" w:hAnsi="Bookman Old Style"/>
        </w:rPr>
        <w:t xml:space="preserve">i </w:t>
      </w:r>
      <w:r w:rsidR="00261C90" w:rsidRPr="00E430AE">
        <w:rPr>
          <w:rFonts w:ascii="Bookman Old Style" w:hAnsi="Bookman Old Style"/>
        </w:rPr>
        <w:t>uwzględniającym a</w:t>
      </w:r>
      <w:r w:rsidR="00D76963" w:rsidRPr="00E430AE">
        <w:rPr>
          <w:rFonts w:ascii="Bookman Old Style" w:hAnsi="Bookman Old Style"/>
        </w:rPr>
        <w:t>ktualne potrzeby Udzielającego z</w:t>
      </w:r>
      <w:r w:rsidR="00261C90" w:rsidRPr="00E430AE">
        <w:rPr>
          <w:rFonts w:ascii="Bookman Old Style" w:hAnsi="Bookman Old Style"/>
        </w:rPr>
        <w:t>amówienia.</w:t>
      </w:r>
    </w:p>
    <w:p w:rsidR="009D7803" w:rsidRPr="00B551DF" w:rsidRDefault="009D7803" w:rsidP="00B31D86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Przyjmujący </w:t>
      </w:r>
      <w:r w:rsidR="00426446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 xml:space="preserve">amówienie zobowiązuje się do wykonywania codziennych obchodów (wizyt) lekarskich i czynnego uczestnictwa w obchodach ordynatorskich i raportach lekarskich </w:t>
      </w:r>
      <w:r w:rsidR="00264D69" w:rsidRPr="00E430AE">
        <w:rPr>
          <w:rFonts w:ascii="Bookman Old Style" w:hAnsi="Bookman Old Style"/>
        </w:rPr>
        <w:t xml:space="preserve">              </w:t>
      </w:r>
      <w:r w:rsidRPr="00E430AE">
        <w:rPr>
          <w:rFonts w:ascii="Bookman Old Style" w:hAnsi="Bookman Old Style"/>
        </w:rPr>
        <w:t>w terminach ustalonym przez Kierownika</w:t>
      </w:r>
      <w:r w:rsidR="004A1381" w:rsidRPr="00E430AE">
        <w:rPr>
          <w:rFonts w:ascii="Bookman Old Style" w:hAnsi="Bookman Old Style"/>
        </w:rPr>
        <w:t xml:space="preserve"> </w:t>
      </w:r>
      <w:r w:rsidRPr="00E430AE">
        <w:rPr>
          <w:rFonts w:ascii="Bookman Old Style" w:hAnsi="Bookman Old Style"/>
        </w:rPr>
        <w:t>Oddziału</w:t>
      </w:r>
      <w:r w:rsidR="004A1381" w:rsidRPr="00E430AE">
        <w:rPr>
          <w:rFonts w:ascii="Bookman Old Style" w:hAnsi="Bookman Old Style"/>
        </w:rPr>
        <w:t>.</w:t>
      </w:r>
    </w:p>
    <w:p w:rsidR="00B551DF" w:rsidRPr="00E430AE" w:rsidRDefault="00426446" w:rsidP="00B31D86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Przyjmujący Zamówienie zobowiązuje się do wykonywania badań diagnostycznych                  w zakresie swojej specjalizacji na rzecz pacjentów Udzielającego Zamówienia.</w:t>
      </w:r>
    </w:p>
    <w:p w:rsidR="00AF0269" w:rsidRPr="00EC1407" w:rsidRDefault="00AF0269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C1407">
        <w:rPr>
          <w:rFonts w:ascii="Bookman Old Style" w:hAnsi="Bookman Old Style"/>
          <w:color w:val="000000"/>
          <w:kern w:val="144"/>
        </w:rPr>
        <w:t xml:space="preserve">Przyjmujący Zamówienie będzie zobowiązany do udzielania świadczeń zdrowotnych również na rzecz pacjentów Izby </w:t>
      </w:r>
      <w:r w:rsidR="00426446">
        <w:rPr>
          <w:rFonts w:ascii="Bookman Old Style" w:hAnsi="Bookman Old Style"/>
          <w:color w:val="000000"/>
          <w:kern w:val="144"/>
        </w:rPr>
        <w:t>Przyjęć Udzielającego Zamówienia</w:t>
      </w:r>
      <w:r w:rsidRPr="00EC1407">
        <w:rPr>
          <w:rFonts w:ascii="Bookman Old Style" w:hAnsi="Bookman Old Style"/>
          <w:color w:val="000000"/>
          <w:kern w:val="144"/>
        </w:rPr>
        <w:t xml:space="preserve">, </w:t>
      </w:r>
      <w:r w:rsidR="00EC1407" w:rsidRPr="00EC1407">
        <w:rPr>
          <w:rFonts w:ascii="Bookman Old Style" w:hAnsi="Bookman Old Style"/>
          <w:color w:val="000000"/>
          <w:kern w:val="144"/>
        </w:rPr>
        <w:t>w zakresie swojej specjalizacji</w:t>
      </w:r>
      <w:r w:rsidRPr="00EC1407">
        <w:rPr>
          <w:rFonts w:ascii="Bookman Old Style" w:hAnsi="Bookman Old Style"/>
          <w:color w:val="000000"/>
          <w:kern w:val="144"/>
        </w:rPr>
        <w:t>.</w:t>
      </w:r>
    </w:p>
    <w:p w:rsidR="00F44F0F" w:rsidRPr="00E430AE" w:rsidRDefault="00F44F0F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czasie wykraczającym poza czas określony w ust. 1-</w:t>
      </w:r>
      <w:r w:rsidR="00AF0269" w:rsidRPr="00E430AE">
        <w:rPr>
          <w:rFonts w:ascii="Bookman Old Style" w:hAnsi="Bookman Old Style"/>
        </w:rPr>
        <w:t>4</w:t>
      </w:r>
      <w:r w:rsidRPr="00E430AE">
        <w:rPr>
          <w:rFonts w:ascii="Bookman Old Style" w:hAnsi="Bookman Old Style"/>
        </w:rPr>
        <w:t xml:space="preserve"> oraz miesięcznymi harmonogramami.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2.</w:t>
      </w:r>
    </w:p>
    <w:p w:rsidR="00261C90" w:rsidRPr="00E430AE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:rsidR="00261C90" w:rsidRPr="00E430AE" w:rsidRDefault="00261C90" w:rsidP="00B31D86">
      <w:p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1)</w:t>
      </w:r>
      <w:r w:rsidRPr="00E430AE">
        <w:rPr>
          <w:rFonts w:ascii="Bookman Old Style" w:hAnsi="Bookman Old Style"/>
          <w:sz w:val="20"/>
          <w:szCs w:val="20"/>
        </w:rPr>
        <w:tab/>
        <w:t>Szc</w:t>
      </w:r>
      <w:r w:rsidR="00905DF3" w:rsidRPr="00E430AE">
        <w:rPr>
          <w:rFonts w:ascii="Bookman Old Style" w:hAnsi="Bookman Old Style"/>
          <w:sz w:val="20"/>
          <w:szCs w:val="20"/>
        </w:rPr>
        <w:t>zegółowe Warunki Konkursu Ofert,</w:t>
      </w:r>
    </w:p>
    <w:p w:rsidR="00261C90" w:rsidRPr="00E430AE" w:rsidRDefault="00261C90" w:rsidP="00B31D86">
      <w:p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2)</w:t>
      </w:r>
      <w:r w:rsidRPr="00E430AE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4C479A" w:rsidRDefault="004C479A" w:rsidP="00B31D86">
      <w:pPr>
        <w:ind w:left="120"/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ind w:left="12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3.</w:t>
      </w:r>
    </w:p>
    <w:p w:rsidR="00261C90" w:rsidRPr="00E430AE" w:rsidRDefault="00B74541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430AE">
        <w:rPr>
          <w:rFonts w:ascii="Bookman Old Style" w:hAnsi="Bookman Old Style"/>
          <w:sz w:val="20"/>
          <w:szCs w:val="20"/>
        </w:rPr>
        <w:t>A</w:t>
      </w:r>
      <w:r w:rsidR="00261C90" w:rsidRPr="00E430AE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430AE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430AE">
        <w:rPr>
          <w:rFonts w:ascii="Bookman Old Style" w:hAnsi="Bookman Old Style"/>
          <w:sz w:val="20"/>
          <w:szCs w:val="20"/>
        </w:rPr>
        <w:t>oraz wewnętrzn</w:t>
      </w:r>
      <w:r w:rsidR="00737E43" w:rsidRPr="00E430AE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430AE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430AE">
        <w:rPr>
          <w:rFonts w:ascii="Bookman Old Style" w:hAnsi="Bookman Old Style"/>
          <w:sz w:val="20"/>
          <w:szCs w:val="20"/>
        </w:rPr>
        <w:t>ddział</w:t>
      </w:r>
      <w:r w:rsidR="00D75A28" w:rsidRPr="00E430AE">
        <w:rPr>
          <w:rFonts w:ascii="Bookman Old Style" w:hAnsi="Bookman Old Style"/>
          <w:sz w:val="20"/>
          <w:szCs w:val="20"/>
        </w:rPr>
        <w:t xml:space="preserve">ów, </w:t>
      </w:r>
      <w:r w:rsidR="00166852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430AE">
        <w:rPr>
          <w:rFonts w:ascii="Bookman Old Style" w:hAnsi="Bookman Old Style"/>
          <w:sz w:val="20"/>
          <w:szCs w:val="20"/>
        </w:rPr>
        <w:t>a w szczególności</w:t>
      </w:r>
      <w:r w:rsidR="00803170" w:rsidRPr="00E430AE">
        <w:rPr>
          <w:rFonts w:ascii="Bookman Old Style" w:hAnsi="Bookman Old Style"/>
          <w:sz w:val="20"/>
          <w:szCs w:val="20"/>
        </w:rPr>
        <w:t>:</w:t>
      </w:r>
    </w:p>
    <w:p w:rsidR="00F44F0F" w:rsidRPr="00E430AE" w:rsidRDefault="002B5A4A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430AE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430AE">
        <w:rPr>
          <w:rFonts w:ascii="Bookman Old Style" w:hAnsi="Bookman Old Style"/>
          <w:sz w:val="20"/>
          <w:szCs w:val="20"/>
        </w:rPr>
        <w:t>SCM Sp. z o. o.</w:t>
      </w:r>
      <w:r w:rsidR="00F44F0F" w:rsidRPr="00E430AE">
        <w:rPr>
          <w:rFonts w:ascii="Bookman Old Style" w:hAnsi="Bookman Old Style"/>
          <w:sz w:val="20"/>
          <w:szCs w:val="20"/>
        </w:rPr>
        <w:t>,</w:t>
      </w:r>
    </w:p>
    <w:p w:rsidR="00D75A28" w:rsidRDefault="00D75A28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trike/>
          <w:sz w:val="20"/>
          <w:szCs w:val="20"/>
        </w:rPr>
      </w:pPr>
      <w:r w:rsidRPr="00973DB4">
        <w:rPr>
          <w:rFonts w:ascii="Bookman Old Style" w:hAnsi="Bookman Old Style"/>
          <w:strike/>
          <w:sz w:val="20"/>
          <w:szCs w:val="20"/>
        </w:rPr>
        <w:t>przestrzegania postanowień Regulaminu prowadzenia dyżurów lekarskich,</w:t>
      </w:r>
    </w:p>
    <w:p w:rsidR="00597E52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znajomości i przestrzegania praw pacjenta,</w:t>
      </w:r>
    </w:p>
    <w:p w:rsidR="00597E52" w:rsidRPr="00E430AE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aktywnej pracy na rzecz podnoszenia jakości realizowanych świadczeń zdrowotnych,</w:t>
      </w:r>
    </w:p>
    <w:p w:rsidR="00597E52" w:rsidRPr="00E430AE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E430AE">
        <w:rPr>
          <w:rFonts w:ascii="Bookman Old Style" w:hAnsi="Bookman Old Style"/>
          <w:sz w:val="20"/>
          <w:szCs w:val="20"/>
        </w:rPr>
        <w:t xml:space="preserve"> i Ministra Zdrowia</w:t>
      </w:r>
      <w:r w:rsidRPr="00E430AE">
        <w:rPr>
          <w:rFonts w:ascii="Bookman Old Style" w:hAnsi="Bookman Old Style"/>
          <w:sz w:val="20"/>
          <w:szCs w:val="20"/>
        </w:rPr>
        <w:t>,</w:t>
      </w:r>
    </w:p>
    <w:p w:rsidR="00597E52" w:rsidRPr="00EC1407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EC1407">
        <w:rPr>
          <w:rFonts w:ascii="Bookman Old Style" w:hAnsi="Bookman Old Style"/>
          <w:sz w:val="20"/>
          <w:szCs w:val="20"/>
        </w:rPr>
        <w:t>SCM Sp. z o. o.</w:t>
      </w:r>
      <w:r w:rsidR="00B74541" w:rsidRPr="00EC1407">
        <w:rPr>
          <w:rFonts w:ascii="Bookman Old Style" w:hAnsi="Bookman Old Style"/>
          <w:sz w:val="20"/>
          <w:szCs w:val="20"/>
        </w:rPr>
        <w:t>,</w:t>
      </w:r>
      <w:r w:rsidR="0088305E" w:rsidRPr="00EC1407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EC1407">
        <w:rPr>
          <w:rFonts w:ascii="Bookman Old Style" w:hAnsi="Bookman Old Style"/>
          <w:sz w:val="20"/>
          <w:szCs w:val="20"/>
        </w:rPr>
        <w:t xml:space="preserve"> i traktowanie pacjentów Udzielającego Zamówienie,</w:t>
      </w:r>
    </w:p>
    <w:p w:rsidR="00597E52" w:rsidRPr="00E430AE" w:rsidRDefault="00B74541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zasad </w:t>
      </w:r>
      <w:r w:rsidRPr="00E430AE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:rsidR="007A4645" w:rsidRPr="00E430AE" w:rsidRDefault="00B74541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posiadania</w:t>
      </w:r>
      <w:r w:rsidR="00A21188" w:rsidRPr="00E430AE">
        <w:rPr>
          <w:rFonts w:ascii="Bookman Old Style" w:hAnsi="Bookman Old Style"/>
          <w:sz w:val="20"/>
          <w:szCs w:val="20"/>
        </w:rPr>
        <w:t xml:space="preserve"> </w:t>
      </w:r>
      <w:r w:rsidR="007A4645" w:rsidRPr="00E430AE">
        <w:rPr>
          <w:rFonts w:ascii="Bookman Old Style" w:hAnsi="Bookman Old Style"/>
          <w:sz w:val="20"/>
          <w:szCs w:val="20"/>
        </w:rPr>
        <w:t xml:space="preserve">aktualnych uprawnień </w:t>
      </w:r>
      <w:r w:rsidRPr="00E430AE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E430AE">
        <w:rPr>
          <w:rFonts w:ascii="Bookman Old Style" w:hAnsi="Bookman Old Style"/>
          <w:sz w:val="20"/>
          <w:szCs w:val="20"/>
        </w:rPr>
        <w:t xml:space="preserve"> </w:t>
      </w:r>
    </w:p>
    <w:p w:rsidR="00F63592" w:rsidRPr="00E430AE" w:rsidRDefault="00F63592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uczestniczenia we wszystkich szkoleniach z zakresu BHP, epidemiologi</w:t>
      </w:r>
      <w:r w:rsidR="002B5A4A" w:rsidRPr="00E430AE">
        <w:rPr>
          <w:rFonts w:ascii="Bookman Old Style" w:hAnsi="Bookman Old Style"/>
          <w:sz w:val="20"/>
          <w:szCs w:val="20"/>
        </w:rPr>
        <w:t>i</w:t>
      </w:r>
      <w:r w:rsidRPr="00E430AE">
        <w:rPr>
          <w:rFonts w:ascii="Bookman Old Style" w:hAnsi="Bookman Old Style"/>
          <w:sz w:val="20"/>
          <w:szCs w:val="20"/>
        </w:rPr>
        <w:t xml:space="preserve">, akredytacji </w:t>
      </w:r>
      <w:r w:rsidR="00166852">
        <w:rPr>
          <w:rFonts w:ascii="Bookman Old Style" w:hAnsi="Bookman Old Style"/>
          <w:sz w:val="20"/>
          <w:szCs w:val="20"/>
        </w:rPr>
        <w:t xml:space="preserve">           </w:t>
      </w:r>
      <w:r w:rsidRPr="00E430AE">
        <w:rPr>
          <w:rFonts w:ascii="Bookman Old Style" w:hAnsi="Bookman Old Style"/>
          <w:sz w:val="20"/>
          <w:szCs w:val="20"/>
        </w:rPr>
        <w:t>i systemu zarządzania jakością organizowanych przez U</w:t>
      </w:r>
      <w:r w:rsidR="002B5A4A" w:rsidRPr="00E430AE">
        <w:rPr>
          <w:rFonts w:ascii="Bookman Old Style" w:hAnsi="Bookman Old Style"/>
          <w:sz w:val="20"/>
          <w:szCs w:val="20"/>
        </w:rPr>
        <w:t>dzielającego zamówienia</w:t>
      </w:r>
      <w:r w:rsidR="003C7BD9" w:rsidRPr="00E430AE">
        <w:rPr>
          <w:rFonts w:ascii="Bookman Old Style" w:hAnsi="Bookman Old Style"/>
          <w:sz w:val="20"/>
          <w:szCs w:val="20"/>
        </w:rPr>
        <w:t>,</w:t>
      </w:r>
    </w:p>
    <w:p w:rsidR="00E430AE" w:rsidRPr="00EC1407" w:rsidRDefault="00E430AE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poddawania się kontroli zarządczej,</w:t>
      </w:r>
    </w:p>
    <w:p w:rsidR="003C7BD9" w:rsidRPr="00E430AE" w:rsidRDefault="00EC1407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poddawania się profilaktycznym badaniom lekarskim, realizowanym na podstawie skierowania wystawionego przez Udzielającego Zamówienia i </w:t>
      </w:r>
      <w:r w:rsidR="003C7BD9" w:rsidRPr="00E430AE">
        <w:rPr>
          <w:rFonts w:ascii="Bookman Old Style" w:hAnsi="Bookman Old Style"/>
          <w:sz w:val="20"/>
          <w:szCs w:val="20"/>
        </w:rPr>
        <w:t xml:space="preserve">na </w:t>
      </w:r>
      <w:r>
        <w:rPr>
          <w:rFonts w:ascii="Bookman Old Style" w:hAnsi="Bookman Old Style"/>
          <w:sz w:val="20"/>
          <w:szCs w:val="20"/>
        </w:rPr>
        <w:t xml:space="preserve">jego </w:t>
      </w:r>
      <w:r w:rsidR="003C7BD9" w:rsidRPr="00E430AE">
        <w:rPr>
          <w:rFonts w:ascii="Bookman Old Style" w:hAnsi="Bookman Old Style"/>
          <w:sz w:val="20"/>
          <w:szCs w:val="20"/>
        </w:rPr>
        <w:t>koszt.</w:t>
      </w:r>
    </w:p>
    <w:p w:rsidR="00261C90" w:rsidRPr="00E430AE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261C90" w:rsidRPr="00E430AE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ma prawo do </w:t>
      </w:r>
      <w:r w:rsidR="00650C61" w:rsidRPr="00E430AE">
        <w:rPr>
          <w:rFonts w:ascii="Bookman Old Style" w:hAnsi="Bookman Old Style"/>
          <w:sz w:val="20"/>
          <w:szCs w:val="20"/>
        </w:rPr>
        <w:t xml:space="preserve">planowej </w:t>
      </w:r>
      <w:r w:rsidRPr="00E430AE">
        <w:rPr>
          <w:rFonts w:ascii="Bookman Old Style" w:hAnsi="Bookman Old Style"/>
          <w:sz w:val="20"/>
          <w:szCs w:val="20"/>
        </w:rPr>
        <w:t>nieodpłatnej przerwy w wykonywaniu obowiązków wynikających z niniejszej umowy</w:t>
      </w:r>
      <w:r w:rsidR="007F2110" w:rsidRPr="00E430AE">
        <w:rPr>
          <w:rFonts w:ascii="Bookman Old Style" w:hAnsi="Bookman Old Style"/>
          <w:sz w:val="20"/>
          <w:szCs w:val="20"/>
        </w:rPr>
        <w:t>,</w:t>
      </w:r>
      <w:r w:rsidRPr="00E430AE">
        <w:rPr>
          <w:rFonts w:ascii="Bookman Old Style" w:hAnsi="Bookman Old Style"/>
          <w:sz w:val="20"/>
          <w:szCs w:val="20"/>
        </w:rPr>
        <w:t xml:space="preserve"> na okres nieprz</w:t>
      </w:r>
      <w:r w:rsidR="002978A5" w:rsidRPr="00E430AE">
        <w:rPr>
          <w:rFonts w:ascii="Bookman Old Style" w:hAnsi="Bookman Old Style"/>
          <w:sz w:val="20"/>
          <w:szCs w:val="20"/>
        </w:rPr>
        <w:t xml:space="preserve">ekraczający </w:t>
      </w:r>
      <w:r w:rsidR="00852174">
        <w:rPr>
          <w:rFonts w:ascii="Bookman Old Style" w:hAnsi="Bookman Old Style"/>
          <w:b/>
          <w:sz w:val="20"/>
          <w:szCs w:val="20"/>
        </w:rPr>
        <w:t xml:space="preserve">28 </w:t>
      </w:r>
      <w:r w:rsidR="002978A5" w:rsidRPr="00E430AE">
        <w:rPr>
          <w:rFonts w:ascii="Bookman Old Style" w:hAnsi="Bookman Old Style"/>
          <w:b/>
          <w:sz w:val="20"/>
          <w:szCs w:val="20"/>
        </w:rPr>
        <w:t>dni kalendarzowych</w:t>
      </w:r>
      <w:r w:rsidR="002978A5" w:rsidRPr="00E430AE">
        <w:rPr>
          <w:rFonts w:ascii="Bookman Old Style" w:hAnsi="Bookman Old Style"/>
          <w:sz w:val="20"/>
          <w:szCs w:val="20"/>
        </w:rPr>
        <w:t xml:space="preserve"> </w:t>
      </w:r>
      <w:r w:rsidR="00821ED7" w:rsidRPr="00224601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="00821ED7">
        <w:rPr>
          <w:rFonts w:ascii="Bookman Old Style" w:hAnsi="Bookman Old Style"/>
          <w:sz w:val="20"/>
          <w:szCs w:val="20"/>
        </w:rPr>
        <w:t xml:space="preserve"> </w:t>
      </w:r>
      <w:r w:rsidR="00821ED7" w:rsidRPr="00E430AE">
        <w:rPr>
          <w:rFonts w:ascii="Bookman Old Style" w:hAnsi="Bookman Old Style"/>
          <w:sz w:val="20"/>
          <w:szCs w:val="20"/>
        </w:rPr>
        <w:t>umowy</w:t>
      </w:r>
      <w:r w:rsidR="00821ED7">
        <w:rPr>
          <w:rFonts w:ascii="Bookman Old Style" w:hAnsi="Bookman Old Style"/>
          <w:sz w:val="20"/>
          <w:szCs w:val="20"/>
        </w:rPr>
        <w:t xml:space="preserve">, </w:t>
      </w:r>
      <w:r w:rsidRPr="00E430AE">
        <w:rPr>
          <w:rFonts w:ascii="Bookman Old Style" w:hAnsi="Bookman Old Style"/>
          <w:sz w:val="20"/>
          <w:szCs w:val="20"/>
        </w:rPr>
        <w:t>w terminie uzgodn</w:t>
      </w:r>
      <w:r w:rsidR="002978A5" w:rsidRPr="00E430AE">
        <w:rPr>
          <w:rFonts w:ascii="Bookman Old Style" w:hAnsi="Bookman Old Style"/>
          <w:sz w:val="20"/>
          <w:szCs w:val="20"/>
        </w:rPr>
        <w:t xml:space="preserve">ionym z Udzielającym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2978A5" w:rsidRPr="00E430AE">
        <w:rPr>
          <w:rFonts w:ascii="Bookman Old Style" w:hAnsi="Bookman Old Style"/>
          <w:sz w:val="20"/>
          <w:szCs w:val="20"/>
        </w:rPr>
        <w:t xml:space="preserve">amówienia, </w:t>
      </w:r>
      <w:r w:rsidR="002B5A4A" w:rsidRPr="00E430AE">
        <w:rPr>
          <w:rFonts w:ascii="Bookman Old Style" w:hAnsi="Bookman Old Style"/>
          <w:sz w:val="20"/>
          <w:szCs w:val="20"/>
        </w:rPr>
        <w:t xml:space="preserve">przy </w:t>
      </w:r>
      <w:r w:rsidR="00874E76" w:rsidRPr="00E430AE">
        <w:rPr>
          <w:rFonts w:ascii="Bookman Old Style" w:hAnsi="Bookman Old Style"/>
          <w:sz w:val="20"/>
          <w:szCs w:val="20"/>
        </w:rPr>
        <w:t xml:space="preserve">czym minimum jedna przerwa </w:t>
      </w:r>
      <w:r w:rsidR="00166852">
        <w:rPr>
          <w:rFonts w:ascii="Bookman Old Style" w:hAnsi="Bookman Old Style"/>
          <w:sz w:val="20"/>
          <w:szCs w:val="20"/>
        </w:rPr>
        <w:t xml:space="preserve">                      </w:t>
      </w:r>
      <w:r w:rsidR="00874E76" w:rsidRPr="00E430AE">
        <w:rPr>
          <w:rFonts w:ascii="Bookman Old Style" w:hAnsi="Bookman Old Style"/>
          <w:sz w:val="20"/>
          <w:szCs w:val="20"/>
        </w:rPr>
        <w:t xml:space="preserve">w wykonywaniu obowiązków wynikających z niniejszej umowy </w:t>
      </w:r>
      <w:r w:rsidR="002B5A4A" w:rsidRPr="00E430AE">
        <w:rPr>
          <w:rFonts w:ascii="Bookman Old Style" w:hAnsi="Bookman Old Style"/>
          <w:sz w:val="20"/>
          <w:szCs w:val="20"/>
        </w:rPr>
        <w:t xml:space="preserve">musi </w:t>
      </w:r>
      <w:r w:rsidR="00874E76" w:rsidRPr="00E430AE">
        <w:rPr>
          <w:rFonts w:ascii="Bookman Old Style" w:hAnsi="Bookman Old Style"/>
          <w:sz w:val="20"/>
          <w:szCs w:val="20"/>
        </w:rPr>
        <w:t xml:space="preserve">wynosić co najmniej </w:t>
      </w:r>
      <w:r w:rsidR="00FB27E9" w:rsidRPr="00E430AE">
        <w:rPr>
          <w:rFonts w:ascii="Bookman Old Style" w:hAnsi="Bookman Old Style"/>
          <w:sz w:val="20"/>
          <w:szCs w:val="20"/>
        </w:rPr>
        <w:t xml:space="preserve">14 </w:t>
      </w:r>
      <w:r w:rsidR="00874E76" w:rsidRPr="00E430AE">
        <w:rPr>
          <w:rFonts w:ascii="Bookman Old Style" w:hAnsi="Bookman Old Style"/>
          <w:sz w:val="20"/>
          <w:szCs w:val="20"/>
        </w:rPr>
        <w:t>dni kalendarzowych</w:t>
      </w:r>
      <w:r w:rsidR="00852174">
        <w:rPr>
          <w:rFonts w:ascii="Bookman Old Style" w:hAnsi="Bookman Old Style"/>
          <w:sz w:val="20"/>
          <w:szCs w:val="20"/>
        </w:rPr>
        <w:t xml:space="preserve"> </w:t>
      </w:r>
      <w:r w:rsidR="00852174" w:rsidRPr="00E430AE">
        <w:rPr>
          <w:rFonts w:ascii="Bookman Old Style" w:hAnsi="Bookman Old Style"/>
          <w:sz w:val="20"/>
          <w:szCs w:val="20"/>
        </w:rPr>
        <w:t xml:space="preserve">w </w:t>
      </w:r>
      <w:r w:rsidR="00852174">
        <w:rPr>
          <w:rFonts w:ascii="Bookman Old Style" w:hAnsi="Bookman Old Style"/>
          <w:sz w:val="20"/>
          <w:szCs w:val="20"/>
        </w:rPr>
        <w:t xml:space="preserve">każdym roku obowiązywania </w:t>
      </w:r>
      <w:r w:rsidR="00852174" w:rsidRPr="00E430AE">
        <w:rPr>
          <w:rFonts w:ascii="Bookman Old Style" w:hAnsi="Bookman Old Style"/>
          <w:sz w:val="20"/>
          <w:szCs w:val="20"/>
        </w:rPr>
        <w:t>umowy</w:t>
      </w:r>
      <w:r w:rsidR="00821ED7" w:rsidRPr="00821ED7">
        <w:rPr>
          <w:rFonts w:ascii="Bookman Old Style" w:hAnsi="Bookman Old Style"/>
          <w:sz w:val="20"/>
          <w:szCs w:val="20"/>
        </w:rPr>
        <w:t>,</w:t>
      </w:r>
      <w:r w:rsidR="00821ED7">
        <w:rPr>
          <w:rFonts w:ascii="Bookman Old Style" w:hAnsi="Bookman Old Style"/>
          <w:b/>
          <w:sz w:val="20"/>
          <w:szCs w:val="20"/>
        </w:rPr>
        <w:t xml:space="preserve"> </w:t>
      </w:r>
      <w:r w:rsidR="00821ED7" w:rsidRPr="00224601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="007351B1">
        <w:rPr>
          <w:rFonts w:ascii="Bookman Old Style" w:hAnsi="Bookman Old Style"/>
          <w:sz w:val="20"/>
          <w:szCs w:val="20"/>
          <w:u w:val="single"/>
        </w:rPr>
        <w:t xml:space="preserve"> umowy</w:t>
      </w:r>
      <w:r w:rsidR="002978A5" w:rsidRPr="00973DB4">
        <w:rPr>
          <w:rFonts w:ascii="Bookman Old Style" w:hAnsi="Bookman Old Style"/>
          <w:b/>
          <w:sz w:val="20"/>
          <w:szCs w:val="20"/>
        </w:rPr>
        <w:t>.</w:t>
      </w:r>
    </w:p>
    <w:p w:rsidR="00261C90" w:rsidRPr="00E430AE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21ED7">
        <w:rPr>
          <w:rFonts w:ascii="Bookman Old Style" w:hAnsi="Bookman Old Style"/>
          <w:strike/>
          <w:sz w:val="20"/>
          <w:szCs w:val="20"/>
        </w:rPr>
        <w:t>Prz</w:t>
      </w:r>
      <w:r w:rsidR="00650C61" w:rsidRPr="00821ED7">
        <w:rPr>
          <w:rFonts w:ascii="Bookman Old Style" w:hAnsi="Bookman Old Style"/>
          <w:strike/>
          <w:sz w:val="20"/>
          <w:szCs w:val="20"/>
        </w:rPr>
        <w:t xml:space="preserve">yjmujący </w:t>
      </w:r>
      <w:r w:rsidR="00597E52" w:rsidRPr="00821ED7">
        <w:rPr>
          <w:rFonts w:ascii="Bookman Old Style" w:hAnsi="Bookman Old Style"/>
          <w:strike/>
          <w:sz w:val="20"/>
          <w:szCs w:val="20"/>
        </w:rPr>
        <w:t>Z</w:t>
      </w:r>
      <w:r w:rsidR="00650C61" w:rsidRPr="00821ED7">
        <w:rPr>
          <w:rFonts w:ascii="Bookman Old Style" w:hAnsi="Bookman Old Style"/>
          <w:strike/>
          <w:sz w:val="20"/>
          <w:szCs w:val="20"/>
        </w:rPr>
        <w:t xml:space="preserve">amówienie ma prawo do </w:t>
      </w:r>
      <w:r w:rsidRPr="00821ED7">
        <w:rPr>
          <w:rFonts w:ascii="Bookman Old Style" w:hAnsi="Bookman Old Style"/>
          <w:strike/>
          <w:sz w:val="20"/>
          <w:szCs w:val="20"/>
        </w:rPr>
        <w:t xml:space="preserve">odpłatnej przerwy w wykonywaniu obowiązków wynikających z niniejszej umowy </w:t>
      </w:r>
      <w:r w:rsidR="007F2110" w:rsidRPr="00821ED7">
        <w:rPr>
          <w:rFonts w:ascii="Bookman Old Style" w:hAnsi="Bookman Old Style"/>
          <w:strike/>
          <w:sz w:val="20"/>
          <w:szCs w:val="20"/>
        </w:rPr>
        <w:t>na okres nieprzekraczający jednego</w:t>
      </w:r>
      <w:r w:rsidRPr="00821ED7">
        <w:rPr>
          <w:rFonts w:ascii="Bookman Old Style" w:hAnsi="Bookman Old Style"/>
          <w:strike/>
          <w:sz w:val="20"/>
          <w:szCs w:val="20"/>
        </w:rPr>
        <w:t xml:space="preserve"> dni</w:t>
      </w:r>
      <w:r w:rsidR="007F2110" w:rsidRPr="00821ED7">
        <w:rPr>
          <w:rFonts w:ascii="Bookman Old Style" w:hAnsi="Bookman Old Style"/>
          <w:strike/>
          <w:sz w:val="20"/>
          <w:szCs w:val="20"/>
        </w:rPr>
        <w:t>a</w:t>
      </w:r>
      <w:r w:rsidRPr="00821ED7">
        <w:rPr>
          <w:rFonts w:ascii="Bookman Old Style" w:hAnsi="Bookman Old Style"/>
          <w:strike/>
          <w:sz w:val="20"/>
          <w:szCs w:val="20"/>
        </w:rPr>
        <w:t xml:space="preserve"> roboc</w:t>
      </w:r>
      <w:r w:rsidR="007F2110" w:rsidRPr="00821ED7">
        <w:rPr>
          <w:rFonts w:ascii="Bookman Old Style" w:hAnsi="Bookman Old Style"/>
          <w:strike/>
          <w:sz w:val="20"/>
          <w:szCs w:val="20"/>
        </w:rPr>
        <w:t>zego (maksymalnie do rozliczenia 8</w:t>
      </w:r>
      <w:r w:rsidRPr="00821ED7">
        <w:rPr>
          <w:rFonts w:ascii="Bookman Old Style" w:hAnsi="Bookman Old Style"/>
          <w:strike/>
          <w:sz w:val="20"/>
          <w:szCs w:val="20"/>
        </w:rPr>
        <w:t xml:space="preserve"> godzin świadczenia </w:t>
      </w:r>
      <w:r w:rsidR="00597E52" w:rsidRPr="00821ED7">
        <w:rPr>
          <w:rFonts w:ascii="Bookman Old Style" w:hAnsi="Bookman Old Style"/>
          <w:strike/>
          <w:sz w:val="20"/>
          <w:szCs w:val="20"/>
        </w:rPr>
        <w:t>usług zdrowotnych</w:t>
      </w:r>
      <w:r w:rsidR="007F2110" w:rsidRPr="00821ED7">
        <w:rPr>
          <w:rFonts w:ascii="Bookman Old Style" w:hAnsi="Bookman Old Style"/>
          <w:strike/>
          <w:sz w:val="20"/>
          <w:szCs w:val="20"/>
        </w:rPr>
        <w:t>)</w:t>
      </w:r>
      <w:r w:rsidR="00597E52" w:rsidRPr="00821ED7">
        <w:rPr>
          <w:rFonts w:ascii="Bookman Old Style" w:hAnsi="Bookman Old Style"/>
          <w:strike/>
          <w:sz w:val="20"/>
          <w:szCs w:val="20"/>
        </w:rPr>
        <w:t xml:space="preserve"> </w:t>
      </w:r>
      <w:r w:rsidR="00852174" w:rsidRPr="00821ED7">
        <w:rPr>
          <w:rFonts w:ascii="Bookman Old Style" w:hAnsi="Bookman Old Style"/>
          <w:strike/>
          <w:sz w:val="20"/>
          <w:szCs w:val="20"/>
        </w:rPr>
        <w:t xml:space="preserve">w każdym roku obowiązywania umowy </w:t>
      </w:r>
      <w:r w:rsidR="007F2110" w:rsidRPr="00821ED7">
        <w:rPr>
          <w:rFonts w:ascii="Bookman Old Style" w:hAnsi="Bookman Old Style"/>
          <w:strike/>
          <w:sz w:val="20"/>
          <w:szCs w:val="20"/>
        </w:rPr>
        <w:t>oraz ma prawo do nieodp</w:t>
      </w:r>
      <w:r w:rsidR="00597E52" w:rsidRPr="00821ED7">
        <w:rPr>
          <w:rFonts w:ascii="Bookman Old Style" w:hAnsi="Bookman Old Style"/>
          <w:strike/>
          <w:sz w:val="20"/>
          <w:szCs w:val="20"/>
        </w:rPr>
        <w:t>łatnej przerwy na okres nie</w:t>
      </w:r>
      <w:r w:rsidR="007F2110" w:rsidRPr="00821ED7">
        <w:rPr>
          <w:rFonts w:ascii="Bookman Old Style" w:hAnsi="Bookman Old Style"/>
          <w:strike/>
          <w:sz w:val="20"/>
          <w:szCs w:val="20"/>
        </w:rPr>
        <w:t xml:space="preserve">przekraczający </w:t>
      </w:r>
      <w:r w:rsidR="003533D5" w:rsidRPr="00821ED7">
        <w:rPr>
          <w:rFonts w:ascii="Bookman Old Style" w:hAnsi="Bookman Old Style"/>
          <w:strike/>
          <w:sz w:val="20"/>
          <w:szCs w:val="20"/>
        </w:rPr>
        <w:t xml:space="preserve">dwóch </w:t>
      </w:r>
      <w:r w:rsidR="007F2110" w:rsidRPr="00821ED7">
        <w:rPr>
          <w:rFonts w:ascii="Bookman Old Style" w:hAnsi="Bookman Old Style"/>
          <w:strike/>
          <w:sz w:val="20"/>
          <w:szCs w:val="20"/>
        </w:rPr>
        <w:t xml:space="preserve">dni (maksymalnie do rozliczenia </w:t>
      </w:r>
      <w:r w:rsidR="003533D5" w:rsidRPr="00821ED7">
        <w:rPr>
          <w:rFonts w:ascii="Bookman Old Style" w:hAnsi="Bookman Old Style"/>
          <w:strike/>
          <w:sz w:val="20"/>
          <w:szCs w:val="20"/>
        </w:rPr>
        <w:t xml:space="preserve">16 </w:t>
      </w:r>
      <w:r w:rsidR="007F2110" w:rsidRPr="00821ED7">
        <w:rPr>
          <w:rFonts w:ascii="Bookman Old Style" w:hAnsi="Bookman Old Style"/>
          <w:strike/>
          <w:sz w:val="20"/>
          <w:szCs w:val="20"/>
        </w:rPr>
        <w:t>god</w:t>
      </w:r>
      <w:r w:rsidR="007F2436" w:rsidRPr="00821ED7">
        <w:rPr>
          <w:rFonts w:ascii="Bookman Old Style" w:hAnsi="Bookman Old Style"/>
          <w:strike/>
          <w:sz w:val="20"/>
          <w:szCs w:val="20"/>
        </w:rPr>
        <w:t>zin</w:t>
      </w:r>
      <w:r w:rsidR="003533D5" w:rsidRPr="00821ED7">
        <w:rPr>
          <w:rFonts w:ascii="Bookman Old Style" w:hAnsi="Bookman Old Style"/>
          <w:strike/>
          <w:sz w:val="20"/>
          <w:szCs w:val="20"/>
        </w:rPr>
        <w:t xml:space="preserve"> </w:t>
      </w:r>
      <w:r w:rsidR="007F2436" w:rsidRPr="00821ED7">
        <w:rPr>
          <w:rFonts w:ascii="Bookman Old Style" w:hAnsi="Bookman Old Style"/>
          <w:strike/>
          <w:sz w:val="20"/>
          <w:szCs w:val="20"/>
        </w:rPr>
        <w:t>świadczenia usług zdrowotnych)</w:t>
      </w:r>
      <w:r w:rsidR="002978A5" w:rsidRPr="00821ED7">
        <w:rPr>
          <w:rFonts w:ascii="Bookman Old Style" w:hAnsi="Bookman Old Style"/>
          <w:strike/>
          <w:sz w:val="20"/>
          <w:szCs w:val="20"/>
        </w:rPr>
        <w:t xml:space="preserve"> w </w:t>
      </w:r>
      <w:r w:rsidR="00852174" w:rsidRPr="00821ED7">
        <w:rPr>
          <w:rFonts w:ascii="Bookman Old Style" w:hAnsi="Bookman Old Style"/>
          <w:strike/>
          <w:sz w:val="20"/>
          <w:szCs w:val="20"/>
        </w:rPr>
        <w:t xml:space="preserve">każdym roku obowiązywania </w:t>
      </w:r>
      <w:r w:rsidR="002978A5" w:rsidRPr="00821ED7">
        <w:rPr>
          <w:rFonts w:ascii="Bookman Old Style" w:hAnsi="Bookman Old Style"/>
          <w:strike/>
          <w:sz w:val="20"/>
          <w:szCs w:val="20"/>
        </w:rPr>
        <w:t>umowy,</w:t>
      </w:r>
      <w:r w:rsidRPr="00821ED7">
        <w:rPr>
          <w:rFonts w:ascii="Bookman Old Style" w:hAnsi="Bookman Old Style"/>
          <w:strike/>
          <w:sz w:val="20"/>
          <w:szCs w:val="20"/>
        </w:rPr>
        <w:t xml:space="preserve"> w celu podnoszenia swoich kwalifikacji zawodowych związanych z realizacją świadczeń zdrowotnych realizowanych na rzecz Udzielającego </w:t>
      </w:r>
      <w:r w:rsidR="00597E52" w:rsidRPr="00821ED7">
        <w:rPr>
          <w:rFonts w:ascii="Bookman Old Style" w:hAnsi="Bookman Old Style"/>
          <w:strike/>
          <w:sz w:val="20"/>
          <w:szCs w:val="20"/>
        </w:rPr>
        <w:t>Z</w:t>
      </w:r>
      <w:r w:rsidRPr="00821ED7">
        <w:rPr>
          <w:rFonts w:ascii="Bookman Old Style" w:hAnsi="Bookman Old Style"/>
          <w:strike/>
          <w:sz w:val="20"/>
          <w:szCs w:val="20"/>
        </w:rPr>
        <w:t xml:space="preserve">amówienia, w terminie uzgodnionym z Udzielającym </w:t>
      </w:r>
      <w:r w:rsidR="00597E52" w:rsidRPr="00821ED7">
        <w:rPr>
          <w:rFonts w:ascii="Bookman Old Style" w:hAnsi="Bookman Old Style"/>
          <w:strike/>
          <w:sz w:val="20"/>
          <w:szCs w:val="20"/>
        </w:rPr>
        <w:t>Z</w:t>
      </w:r>
      <w:r w:rsidRPr="00821ED7">
        <w:rPr>
          <w:rFonts w:ascii="Bookman Old Style" w:hAnsi="Bookman Old Style"/>
          <w:strike/>
          <w:sz w:val="20"/>
          <w:szCs w:val="20"/>
        </w:rPr>
        <w:t>amówienia</w:t>
      </w:r>
      <w:r w:rsidRPr="00973DB4">
        <w:rPr>
          <w:rFonts w:ascii="Bookman Old Style" w:hAnsi="Bookman Old Style"/>
          <w:b/>
          <w:sz w:val="20"/>
          <w:szCs w:val="20"/>
        </w:rPr>
        <w:t>.</w:t>
      </w:r>
    </w:p>
    <w:p w:rsidR="00264D69" w:rsidRPr="00E430AE" w:rsidRDefault="00264D69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E430AE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>
        <w:rPr>
          <w:rFonts w:ascii="Bookman Old Style" w:hAnsi="Bookman Old Style"/>
          <w:sz w:val="20"/>
          <w:szCs w:val="20"/>
        </w:rPr>
        <w:t>e</w:t>
      </w:r>
      <w:r w:rsidR="009B6CE7" w:rsidRPr="00E430AE">
        <w:rPr>
          <w:rFonts w:ascii="Bookman Old Style" w:hAnsi="Bookman Old Style"/>
          <w:sz w:val="20"/>
          <w:szCs w:val="20"/>
        </w:rPr>
        <w:t xml:space="preserve">j niż </w:t>
      </w:r>
      <w:r w:rsidR="009B6CE7" w:rsidRPr="00E430AE">
        <w:rPr>
          <w:rFonts w:ascii="Bookman Old Style" w:hAnsi="Bookman Old Style"/>
          <w:b/>
          <w:sz w:val="20"/>
          <w:szCs w:val="20"/>
        </w:rPr>
        <w:t>30 dni przed</w:t>
      </w:r>
      <w:r w:rsidR="009B6CE7" w:rsidRPr="00E430AE">
        <w:rPr>
          <w:rFonts w:ascii="Bookman Old Style" w:hAnsi="Bookman Old Style"/>
          <w:sz w:val="20"/>
          <w:szCs w:val="20"/>
        </w:rPr>
        <w:t xml:space="preserve"> pierwszym dniem planowanej przerwy w wykonywaniu jego obowiązków </w:t>
      </w:r>
      <w:r w:rsidR="009B6CE7" w:rsidRPr="00E430AE">
        <w:rPr>
          <w:rFonts w:ascii="Bookman Old Style" w:hAnsi="Bookman Old Style" w:cs="Arial Narrow"/>
          <w:sz w:val="20"/>
          <w:szCs w:val="20"/>
        </w:rPr>
        <w:t xml:space="preserve">(dotyczy to zarówno nieodpłatnej jak i odpłatnej przerwy, o których mowa w §3 ust. 3 </w:t>
      </w:r>
      <w:r w:rsidR="009B6CE7" w:rsidRPr="00DA7ED3">
        <w:rPr>
          <w:rFonts w:ascii="Bookman Old Style" w:hAnsi="Bookman Old Style" w:cs="Arial Narrow"/>
          <w:strike/>
          <w:sz w:val="20"/>
          <w:szCs w:val="20"/>
        </w:rPr>
        <w:t>i 4</w:t>
      </w:r>
      <w:r w:rsidR="009B6CE7" w:rsidRPr="00E430AE">
        <w:rPr>
          <w:rFonts w:ascii="Bookman Old Style" w:hAnsi="Bookman Old Style" w:cs="Arial Narrow"/>
          <w:sz w:val="20"/>
          <w:szCs w:val="20"/>
        </w:rPr>
        <w:t xml:space="preserve"> niniejszej umowy</w:t>
      </w:r>
      <w:r w:rsidR="009B6CE7" w:rsidRPr="00973DB4">
        <w:rPr>
          <w:rFonts w:ascii="Bookman Old Style" w:hAnsi="Bookman Old Style" w:cs="Arial Narrow"/>
          <w:sz w:val="20"/>
          <w:szCs w:val="20"/>
        </w:rPr>
        <w:t>)</w:t>
      </w:r>
      <w:r w:rsidR="009B6CE7" w:rsidRPr="00E430AE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E430AE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:rsidR="00597E52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430AE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E430AE">
        <w:rPr>
          <w:rFonts w:ascii="Bookman Old Style" w:hAnsi="Bookman Old Style" w:cs="Arial Narrow"/>
          <w:sz w:val="20"/>
          <w:szCs w:val="20"/>
        </w:rPr>
        <w:t>z 2013r.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poz. </w:t>
      </w:r>
      <w:r w:rsidR="00F8161E" w:rsidRPr="00E430AE">
        <w:rPr>
          <w:rFonts w:ascii="Bookman Old Style" w:hAnsi="Bookman Old Style" w:cs="Arial Narrow"/>
          <w:sz w:val="20"/>
          <w:szCs w:val="20"/>
        </w:rPr>
        <w:t>217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E430AE">
        <w:rPr>
          <w:rFonts w:ascii="Bookman Old Style" w:hAnsi="Bookman Old Style" w:cs="Arial Narrow"/>
          <w:sz w:val="20"/>
        </w:rPr>
        <w:t>z późn. zm.</w:t>
      </w:r>
      <w:r w:rsidRPr="00E430AE">
        <w:rPr>
          <w:rFonts w:ascii="Bookman Old Style" w:hAnsi="Bookman Old Style" w:cs="Arial Narrow"/>
          <w:sz w:val="20"/>
          <w:szCs w:val="20"/>
        </w:rPr>
        <w:t xml:space="preserve">) oraz przepisów rozporządzenia Ministra Finansów 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430AE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E430AE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:rsidR="00597E52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:rsidR="00597E52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430AE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430AE">
        <w:rPr>
          <w:rFonts w:ascii="Bookman Old Style" w:hAnsi="Bookman Old Style" w:cs="Arial Narrow"/>
          <w:sz w:val="20"/>
          <w:szCs w:val="20"/>
        </w:rPr>
        <w:t>Z</w:t>
      </w:r>
      <w:r w:rsidR="002978A5" w:rsidRPr="00E430AE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430AE">
        <w:rPr>
          <w:rFonts w:ascii="Bookman Old Style" w:hAnsi="Bookman Old Style" w:cs="Arial Narrow"/>
          <w:sz w:val="20"/>
          <w:szCs w:val="20"/>
        </w:rPr>
        <w:t>;</w:t>
      </w:r>
    </w:p>
    <w:p w:rsidR="00597E52" w:rsidRDefault="00A21188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E430AE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dla prowadzonych przez siebie pacjentów, </w:t>
      </w:r>
      <w:r w:rsidRPr="00E430AE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:rsidR="007A4645" w:rsidRPr="00E430AE" w:rsidRDefault="007A4645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</w:t>
      </w:r>
      <w:r w:rsidR="00B551DF">
        <w:rPr>
          <w:rFonts w:ascii="Bookman Old Style" w:hAnsi="Bookman Old Style" w:cs="Arial Narrow"/>
          <w:sz w:val="20"/>
          <w:szCs w:val="20"/>
        </w:rPr>
        <w:t xml:space="preserve">SCM Sp. z o. o. 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w przypadku powołania do ich składu, nie więcej niż w trzech zespołach, komitetach </w:t>
      </w:r>
      <w:r w:rsidR="002B5A4A" w:rsidRPr="00E430AE">
        <w:rPr>
          <w:rFonts w:ascii="Bookman Old Style" w:hAnsi="Bookman Old Style" w:cs="Arial Narrow"/>
          <w:sz w:val="20"/>
          <w:szCs w:val="20"/>
        </w:rPr>
        <w:t xml:space="preserve">lub </w:t>
      </w:r>
      <w:r w:rsidRPr="00E430AE">
        <w:rPr>
          <w:rFonts w:ascii="Bookman Old Style" w:hAnsi="Bookman Old Style" w:cs="Arial Narrow"/>
          <w:sz w:val="20"/>
          <w:szCs w:val="20"/>
        </w:rPr>
        <w:t xml:space="preserve">komisjach, </w:t>
      </w:r>
    </w:p>
    <w:p w:rsidR="00597E52" w:rsidRPr="00E430AE" w:rsidRDefault="00F30B7F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lastRenderedPageBreak/>
        <w:t>kierowania na badania i konsultacje do pracowni i specjalistów, z którymi Udzielający zamówienie ma podpisaną w tym zakresie</w:t>
      </w:r>
      <w:r w:rsidR="00926544" w:rsidRPr="00E430AE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430AE">
        <w:rPr>
          <w:rFonts w:ascii="Bookman Old Style" w:hAnsi="Bookman Old Style" w:cs="Arial Narrow"/>
          <w:sz w:val="20"/>
          <w:szCs w:val="20"/>
        </w:rPr>
        <w:t>, gdy jest to celowe i uzasadnione;</w:t>
      </w:r>
    </w:p>
    <w:p w:rsidR="00597E52" w:rsidRPr="00E430AE" w:rsidRDefault="00926544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E430AE">
        <w:rPr>
          <w:rFonts w:ascii="Bookman Old Style" w:hAnsi="Bookman Old Style" w:cs="Arial Narrow"/>
          <w:sz w:val="20"/>
          <w:szCs w:val="20"/>
        </w:rPr>
        <w:t>SCM Sp. z o. o.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:rsidR="00261C90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Pr="00E430AE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430AE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3D2437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4.</w:t>
      </w:r>
    </w:p>
    <w:p w:rsidR="00261C90" w:rsidRPr="00E430AE" w:rsidRDefault="00261C90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21 grudnia 2010r. </w:t>
      </w:r>
      <w:r w:rsidRPr="00E430AE">
        <w:rPr>
          <w:rFonts w:ascii="Bookman Old Style" w:hAnsi="Bookman Old Style"/>
          <w:bCs/>
          <w:sz w:val="20"/>
          <w:szCs w:val="20"/>
        </w:rPr>
        <w:t>w sprawie rodzajów i zakresu dokumentacji medycznej oraz sposobu jej przetwarzania</w:t>
      </w:r>
      <w:r w:rsidRPr="00E430AE">
        <w:rPr>
          <w:rFonts w:ascii="Bookman Old Style" w:hAnsi="Bookman Old Style"/>
          <w:sz w:val="20"/>
          <w:szCs w:val="20"/>
        </w:rPr>
        <w:t xml:space="preserve"> (</w:t>
      </w:r>
      <w:r w:rsidR="00710C38" w:rsidRPr="00D175C5">
        <w:rPr>
          <w:rFonts w:ascii="Bookman Old Style" w:hAnsi="Bookman Old Style"/>
          <w:sz w:val="20"/>
          <w:szCs w:val="20"/>
        </w:rPr>
        <w:t xml:space="preserve">Dz. U. </w:t>
      </w:r>
      <w:r w:rsidR="00710C38">
        <w:rPr>
          <w:rFonts w:ascii="Bookman Old Style" w:hAnsi="Bookman Old Style"/>
          <w:sz w:val="20"/>
          <w:szCs w:val="20"/>
        </w:rPr>
        <w:t>z 2014r.</w:t>
      </w:r>
      <w:r w:rsidR="00710C38" w:rsidRPr="00D175C5">
        <w:rPr>
          <w:rFonts w:ascii="Bookman Old Style" w:hAnsi="Bookman Old Style"/>
          <w:sz w:val="20"/>
          <w:szCs w:val="20"/>
        </w:rPr>
        <w:t xml:space="preserve">, poz. </w:t>
      </w:r>
      <w:r w:rsidR="00710C38">
        <w:rPr>
          <w:rFonts w:ascii="Bookman Old Style" w:hAnsi="Bookman Old Style"/>
          <w:sz w:val="20"/>
          <w:szCs w:val="20"/>
        </w:rPr>
        <w:t>177</w:t>
      </w:r>
      <w:r w:rsidRPr="00E430AE">
        <w:rPr>
          <w:rFonts w:ascii="Bookman Old Style" w:hAnsi="Bookman Old Style"/>
          <w:sz w:val="20"/>
          <w:szCs w:val="20"/>
        </w:rPr>
        <w:t>).</w:t>
      </w:r>
    </w:p>
    <w:p w:rsidR="00BB0A16" w:rsidRPr="00EC1407" w:rsidRDefault="00597E52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Przyjmujący Z</w:t>
      </w:r>
      <w:r w:rsidR="00261C90" w:rsidRPr="00EC1407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EC140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C1407">
        <w:rPr>
          <w:rFonts w:ascii="Bookman Old Style" w:hAnsi="Bookman Old Style"/>
          <w:sz w:val="20"/>
          <w:szCs w:val="20"/>
        </w:rPr>
        <w:t xml:space="preserve"> </w:t>
      </w:r>
    </w:p>
    <w:p w:rsidR="00261C90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>
        <w:rPr>
          <w:rFonts w:ascii="Bookman Old Style" w:hAnsi="Bookman Old Style"/>
          <w:sz w:val="20"/>
          <w:szCs w:val="20"/>
        </w:rPr>
        <w:t xml:space="preserve">                    </w:t>
      </w:r>
      <w:r w:rsidRPr="00EC1407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:rsidR="00BB0A16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:rsidR="00BB0A16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:rsidR="00BB0A16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:rsidR="004C479A" w:rsidRPr="003D2437" w:rsidRDefault="004C479A" w:rsidP="00B31D86">
      <w:pPr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:rsidR="00261C90" w:rsidRPr="00E430AE" w:rsidRDefault="00261C90" w:rsidP="00B31D86">
      <w:pPr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§ 5.</w:t>
      </w:r>
    </w:p>
    <w:p w:rsidR="007F52DA" w:rsidRPr="00E430AE" w:rsidRDefault="007F52DA" w:rsidP="00B31D86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430AE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430AE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>
        <w:rPr>
          <w:rFonts w:ascii="Bookman Old Style" w:hAnsi="Bookman Old Style" w:cs="Times New Roman"/>
          <w:sz w:val="20"/>
          <w:szCs w:val="20"/>
        </w:rPr>
        <w:t xml:space="preserve">, </w:t>
      </w:r>
      <w:r w:rsidRPr="00E430AE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:rsidR="00261C90" w:rsidRPr="00E430AE" w:rsidRDefault="00261C90" w:rsidP="00B31D86">
      <w:pPr>
        <w:pStyle w:val="Tekstblokowy"/>
        <w:numPr>
          <w:ilvl w:val="0"/>
          <w:numId w:val="3"/>
        </w:numPr>
        <w:tabs>
          <w:tab w:val="num" w:pos="284"/>
        </w:tabs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430AE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bCs/>
          <w:sz w:val="20"/>
          <w:szCs w:val="20"/>
        </w:rPr>
        <w:t>Z</w:t>
      </w:r>
      <w:r w:rsidRPr="00E430AE">
        <w:rPr>
          <w:rFonts w:ascii="Bookman Old Style" w:hAnsi="Bookman Old Style"/>
          <w:bCs/>
          <w:sz w:val="20"/>
          <w:szCs w:val="20"/>
        </w:rPr>
        <w:t>amówienie</w:t>
      </w:r>
      <w:r w:rsidRPr="00E430AE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430AE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430AE">
        <w:rPr>
          <w:rFonts w:ascii="Bookman Old Style" w:hAnsi="Bookman Old Style"/>
          <w:sz w:val="20"/>
          <w:szCs w:val="20"/>
        </w:rPr>
        <w:t>Z</w:t>
      </w:r>
      <w:r w:rsidR="007B56F2" w:rsidRPr="00E430AE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430AE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B31D86">
      <w:pPr>
        <w:pStyle w:val="Tekstblokowy"/>
        <w:numPr>
          <w:ilvl w:val="0"/>
          <w:numId w:val="3"/>
        </w:numPr>
        <w:tabs>
          <w:tab w:val="num" w:pos="284"/>
        </w:tabs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Cs/>
          <w:sz w:val="20"/>
          <w:szCs w:val="20"/>
        </w:rPr>
        <w:t>Przyjmujący zamówienie</w:t>
      </w:r>
      <w:r w:rsidRPr="00E430AE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EC1407">
        <w:rPr>
          <w:rFonts w:ascii="Bookman Old Style" w:hAnsi="Bookman Old Style"/>
          <w:sz w:val="20"/>
          <w:szCs w:val="20"/>
        </w:rPr>
        <w:t>podmiotach leczniczych</w:t>
      </w:r>
      <w:r w:rsidRPr="00E430AE">
        <w:rPr>
          <w:rFonts w:ascii="Bookman Old Style" w:hAnsi="Bookman Old Style"/>
          <w:sz w:val="20"/>
          <w:szCs w:val="20"/>
        </w:rPr>
        <w:t>.</w:t>
      </w:r>
    </w:p>
    <w:p w:rsidR="004C479A" w:rsidRPr="00E430AE" w:rsidRDefault="004C479A" w:rsidP="00B31D86">
      <w:pPr>
        <w:pStyle w:val="Tekstpodstawowy3"/>
        <w:spacing w:after="0"/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pStyle w:val="Tekstpodstawowy3"/>
        <w:spacing w:after="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6.</w:t>
      </w:r>
    </w:p>
    <w:p w:rsidR="00261C90" w:rsidRPr="00E430AE" w:rsidRDefault="00261C90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:rsidR="00F30B7F" w:rsidRPr="00E430AE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bazy lokalowej;</w:t>
      </w:r>
    </w:p>
    <w:p w:rsidR="00F30B7F" w:rsidRPr="00E430AE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aparatury i sprzętu medycznego;</w:t>
      </w:r>
    </w:p>
    <w:p w:rsidR="00261C90" w:rsidRPr="00E430AE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:rsidR="007B30AF" w:rsidRDefault="00261C90" w:rsidP="007B30AF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430AE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E430AE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:rsidR="00F30B7F" w:rsidRPr="00E430AE" w:rsidRDefault="00F30B7F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:rsidR="007F52DA" w:rsidRPr="00E430AE" w:rsidRDefault="00261C90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Konserwacja i naprawa składników majątku, o których mowa w ust. 1,  odb</w:t>
      </w:r>
      <w:r w:rsidR="003C56F7" w:rsidRPr="00E430AE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>
        <w:rPr>
          <w:rFonts w:ascii="Bookman Old Style" w:hAnsi="Bookman Old Style"/>
          <w:sz w:val="20"/>
          <w:szCs w:val="20"/>
        </w:rPr>
        <w:t xml:space="preserve">jest pobierana na rzecz </w:t>
      </w:r>
      <w:r w:rsidRPr="00E430AE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EC140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7.</w:t>
      </w:r>
    </w:p>
    <w:p w:rsidR="00261C90" w:rsidRPr="00E430AE" w:rsidRDefault="00261C90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430AE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430AE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B7370C" w:rsidRPr="00E430AE">
        <w:rPr>
          <w:rFonts w:ascii="Bookman Old Style" w:hAnsi="Bookman Old Style"/>
          <w:sz w:val="20"/>
          <w:szCs w:val="20"/>
        </w:rPr>
        <w:t>amówieni</w:t>
      </w:r>
      <w:r w:rsidR="002B5A4A" w:rsidRPr="00E430AE">
        <w:rPr>
          <w:rFonts w:ascii="Bookman Old Style" w:hAnsi="Bookman Old Style"/>
          <w:sz w:val="20"/>
          <w:szCs w:val="20"/>
        </w:rPr>
        <w:t>a</w:t>
      </w:r>
      <w:r w:rsidR="00B7370C" w:rsidRPr="00E430AE">
        <w:rPr>
          <w:rFonts w:ascii="Bookman Old Style" w:hAnsi="Bookman Old Style"/>
          <w:sz w:val="20"/>
          <w:szCs w:val="20"/>
        </w:rPr>
        <w:t xml:space="preserve"> </w:t>
      </w:r>
      <w:r w:rsidR="007351B1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E430AE">
        <w:rPr>
          <w:rFonts w:ascii="Bookman Old Style" w:hAnsi="Bookman Old Style"/>
          <w:sz w:val="20"/>
          <w:szCs w:val="20"/>
        </w:rPr>
        <w:t>w zakresie:</w:t>
      </w:r>
    </w:p>
    <w:p w:rsidR="00B7370C" w:rsidRPr="00E430AE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sposobu udzielania świadczeń zdrowotnych,</w:t>
      </w:r>
    </w:p>
    <w:p w:rsidR="00B7370C" w:rsidRPr="00E430AE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gospodarowania mieniem szpitala,</w:t>
      </w:r>
    </w:p>
    <w:p w:rsidR="00B7370C" w:rsidRPr="00E430AE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:rsidR="00261C90" w:rsidRPr="00E430AE" w:rsidRDefault="00261C90" w:rsidP="003D2437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ponadto poddawać kontroli uprawnionych służb, inspekcji i straży, a także Narodowego Funduszu Zdrowia, na zasadach określonych w przepisach powszechnie obowiązującego prawa, w ty</w:t>
      </w:r>
      <w:r w:rsidR="00905DF3" w:rsidRPr="00E430AE">
        <w:rPr>
          <w:rFonts w:ascii="Bookman Old Style" w:hAnsi="Bookman Old Style"/>
          <w:sz w:val="20"/>
          <w:szCs w:val="20"/>
        </w:rPr>
        <w:t xml:space="preserve">m także w ustawie </w:t>
      </w:r>
      <w:r w:rsidR="007351B1">
        <w:rPr>
          <w:rFonts w:ascii="Bookman Old Style" w:hAnsi="Bookman Old Style"/>
          <w:sz w:val="20"/>
          <w:szCs w:val="20"/>
        </w:rPr>
        <w:t xml:space="preserve">             </w:t>
      </w:r>
      <w:r w:rsidRPr="00E430AE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(Dz. U. z 2008r. Nr 164, poz. 1027 z późn. zm.).</w:t>
      </w:r>
    </w:p>
    <w:p w:rsidR="00B7370C" w:rsidRPr="00E430AE" w:rsidRDefault="00B7370C" w:rsidP="003D2437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E430AE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430AE">
        <w:rPr>
          <w:rFonts w:ascii="Bookman Old Style" w:hAnsi="Bookman Old Style"/>
          <w:sz w:val="20"/>
          <w:szCs w:val="20"/>
        </w:rPr>
        <w:t xml:space="preserve">ich </w:t>
      </w:r>
      <w:r w:rsidR="00DA7ED3">
        <w:rPr>
          <w:rFonts w:ascii="Bookman Old Style" w:hAnsi="Bookman Old Style"/>
          <w:sz w:val="20"/>
          <w:szCs w:val="20"/>
        </w:rPr>
        <w:t>realizacji, chyba, ż</w:t>
      </w:r>
      <w:r w:rsidRPr="00E430AE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430AE">
        <w:rPr>
          <w:rFonts w:ascii="Bookman Old Style" w:hAnsi="Bookman Old Style"/>
          <w:sz w:val="20"/>
          <w:szCs w:val="20"/>
        </w:rPr>
        <w:t>Udzielającego Zamówienia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</w:p>
    <w:p w:rsidR="009B184C" w:rsidRPr="00E430AE" w:rsidRDefault="00FD0188" w:rsidP="003D2437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9B184C" w:rsidRPr="00E430AE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:rsidR="004C479A" w:rsidRDefault="004C479A" w:rsidP="003D243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3D2437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8.</w:t>
      </w:r>
    </w:p>
    <w:p w:rsidR="003D2437" w:rsidRDefault="00261C90" w:rsidP="003D2437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430AE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430AE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430AE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wynagrodzenie w wysokości</w:t>
      </w:r>
      <w:r w:rsidR="003D2437">
        <w:rPr>
          <w:rFonts w:ascii="Bookman Old Style" w:hAnsi="Bookman Old Style" w:cs="Arial Narrow"/>
          <w:sz w:val="20"/>
          <w:szCs w:val="20"/>
        </w:rPr>
        <w:t>:</w:t>
      </w:r>
    </w:p>
    <w:p w:rsidR="003D2437" w:rsidRPr="003D2437" w:rsidRDefault="00426446" w:rsidP="003D2437">
      <w:pPr>
        <w:pStyle w:val="Akapitzlist"/>
        <w:numPr>
          <w:ilvl w:val="1"/>
          <w:numId w:val="4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D2437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="00261C90" w:rsidRPr="003D2437">
        <w:rPr>
          <w:rFonts w:ascii="Bookman Old Style" w:hAnsi="Bookman Old Style" w:cs="Arial Narrow"/>
          <w:sz w:val="20"/>
          <w:szCs w:val="20"/>
        </w:rPr>
        <w:t xml:space="preserve">(słownie: </w:t>
      </w:r>
      <w:r w:rsidRPr="003D2437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="00261C90" w:rsidRPr="003D2437">
        <w:rPr>
          <w:rFonts w:ascii="Bookman Old Style" w:hAnsi="Bookman Old Style" w:cs="Arial Narrow"/>
          <w:sz w:val="20"/>
          <w:szCs w:val="20"/>
        </w:rPr>
        <w:t>00/100)</w:t>
      </w:r>
      <w:r w:rsidR="00413EB6" w:rsidRPr="003D2437">
        <w:rPr>
          <w:rFonts w:ascii="Bookman Old Style" w:hAnsi="Bookman Old Style" w:cs="Arial Narrow"/>
          <w:sz w:val="20"/>
          <w:szCs w:val="20"/>
        </w:rPr>
        <w:t xml:space="preserve"> </w:t>
      </w:r>
      <w:r w:rsidR="00261C90" w:rsidRPr="003D2437">
        <w:rPr>
          <w:rFonts w:ascii="Bookman Old Style" w:hAnsi="Bookman Old Style" w:cs="Arial Narrow"/>
          <w:sz w:val="20"/>
          <w:szCs w:val="20"/>
        </w:rPr>
        <w:t xml:space="preserve">za </w:t>
      </w:r>
      <w:r w:rsidR="00261C90" w:rsidRPr="003D2437">
        <w:rPr>
          <w:rFonts w:ascii="Bookman Old Style" w:hAnsi="Bookman Old Style" w:cs="Arial Narrow"/>
          <w:b/>
          <w:sz w:val="20"/>
          <w:szCs w:val="20"/>
        </w:rPr>
        <w:t>jedną godzinę</w:t>
      </w:r>
      <w:r w:rsidR="00261C90" w:rsidRPr="003D2437">
        <w:rPr>
          <w:rFonts w:ascii="Bookman Old Style" w:hAnsi="Bookman Old Style" w:cs="Arial Narrow"/>
          <w:sz w:val="20"/>
          <w:szCs w:val="20"/>
        </w:rPr>
        <w:t xml:space="preserve"> </w:t>
      </w:r>
      <w:r w:rsidR="00413EB6" w:rsidRPr="003D2437">
        <w:rPr>
          <w:rFonts w:ascii="Bookman Old Style" w:hAnsi="Bookman Old Style" w:cs="Arial Narrow"/>
          <w:sz w:val="20"/>
          <w:szCs w:val="20"/>
        </w:rPr>
        <w:t>pe</w:t>
      </w:r>
      <w:r w:rsidR="00FD0188" w:rsidRPr="003D2437">
        <w:rPr>
          <w:rFonts w:ascii="Bookman Old Style" w:hAnsi="Bookman Old Style" w:cs="Arial Narrow"/>
          <w:sz w:val="20"/>
          <w:szCs w:val="20"/>
        </w:rPr>
        <w:t>łnienia obowiązków lekarza</w:t>
      </w:r>
      <w:r w:rsidR="003D2437">
        <w:rPr>
          <w:rFonts w:ascii="Bookman Old Style" w:hAnsi="Bookman Old Style" w:cs="Arial Narrow"/>
          <w:sz w:val="20"/>
          <w:szCs w:val="20"/>
        </w:rPr>
        <w:t xml:space="preserve"> O. Chorób Wewnętrznych,</w:t>
      </w:r>
      <w:r w:rsidR="003D2437" w:rsidRPr="003D2437">
        <w:rPr>
          <w:rFonts w:ascii="Bookman Old Style" w:hAnsi="Bookman Old Style" w:cs="Arial Narrow"/>
          <w:b/>
          <w:sz w:val="20"/>
          <w:szCs w:val="20"/>
        </w:rPr>
        <w:t xml:space="preserve"> </w:t>
      </w:r>
    </w:p>
    <w:p w:rsidR="003D2437" w:rsidRPr="003D2437" w:rsidRDefault="003D2437" w:rsidP="003D2437">
      <w:pPr>
        <w:pStyle w:val="Akapitzlist"/>
        <w:numPr>
          <w:ilvl w:val="1"/>
          <w:numId w:val="4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D2437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3D2437">
        <w:rPr>
          <w:rFonts w:ascii="Bookman Old Style" w:hAnsi="Bookman Old Style" w:cs="Arial Narrow"/>
          <w:sz w:val="20"/>
          <w:szCs w:val="20"/>
        </w:rPr>
        <w:t xml:space="preserve">(słownie: …………………… 00/100) za </w:t>
      </w:r>
      <w:r w:rsidRPr="003D2437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3D2437">
        <w:rPr>
          <w:rFonts w:ascii="Bookman Old Style" w:hAnsi="Bookman Old Style" w:cs="Arial Narrow"/>
          <w:sz w:val="20"/>
          <w:szCs w:val="20"/>
        </w:rPr>
        <w:t xml:space="preserve"> pełnienia obowiązków lekarza </w:t>
      </w:r>
      <w:r>
        <w:rPr>
          <w:rFonts w:ascii="Bookman Old Style" w:hAnsi="Bookman Old Style" w:cs="Arial Narrow"/>
          <w:sz w:val="20"/>
          <w:szCs w:val="20"/>
        </w:rPr>
        <w:t>POZ w Chróścicach.</w:t>
      </w:r>
    </w:p>
    <w:p w:rsidR="00261C90" w:rsidRPr="003D2437" w:rsidRDefault="00D851A0" w:rsidP="003D2437">
      <w:pPr>
        <w:pStyle w:val="Akapitzlist"/>
        <w:numPr>
          <w:ilvl w:val="0"/>
          <w:numId w:val="4"/>
        </w:numPr>
        <w:tabs>
          <w:tab w:val="num" w:pos="567"/>
        </w:tabs>
        <w:autoSpaceDE w:val="0"/>
        <w:autoSpaceDN w:val="0"/>
        <w:adjustRightInd w:val="0"/>
        <w:spacing w:after="0"/>
        <w:jc w:val="both"/>
        <w:rPr>
          <w:rFonts w:ascii="Bookman Old Style" w:hAnsi="Bookman Old Style" w:cs="Arial Narrow"/>
          <w:sz w:val="20"/>
          <w:szCs w:val="20"/>
        </w:rPr>
      </w:pPr>
      <w:r w:rsidRPr="003D2437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3D2437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3D2437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3D2437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3D2437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3D2437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3D2437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3D2437">
        <w:rPr>
          <w:rFonts w:ascii="Bookman Old Style" w:hAnsi="Bookman Old Style" w:cs="Arial Narrow"/>
          <w:sz w:val="20"/>
          <w:szCs w:val="20"/>
        </w:rPr>
        <w:t xml:space="preserve"> </w:t>
      </w:r>
    </w:p>
    <w:p w:rsidR="00261C90" w:rsidRPr="00E430AE" w:rsidRDefault="00261C90" w:rsidP="003D2437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E430AE">
        <w:rPr>
          <w:rFonts w:ascii="Bookman Old Style" w:hAnsi="Bookman Old Style"/>
          <w:sz w:val="20"/>
          <w:szCs w:val="20"/>
        </w:rPr>
        <w:t>,</w:t>
      </w:r>
      <w:r w:rsidRPr="00E430AE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medycznej prowadzonych pacjentów do Sekcji Dokumentacji Medycznej </w:t>
      </w:r>
      <w:r w:rsidR="001E7600">
        <w:rPr>
          <w:rFonts w:ascii="Bookman Old Style" w:hAnsi="Bookman Old Style"/>
          <w:sz w:val="20"/>
          <w:szCs w:val="20"/>
        </w:rPr>
        <w:t xml:space="preserve">            </w:t>
      </w:r>
      <w:r w:rsidRPr="00E430AE">
        <w:rPr>
          <w:rFonts w:ascii="Bookman Old Style" w:hAnsi="Bookman Old Style"/>
          <w:sz w:val="20"/>
          <w:szCs w:val="20"/>
        </w:rPr>
        <w:t xml:space="preserve">i </w:t>
      </w:r>
      <w:r w:rsidR="00F70D96" w:rsidRPr="00E430AE">
        <w:rPr>
          <w:rFonts w:ascii="Bookman Old Style" w:hAnsi="Bookman Old Style"/>
          <w:sz w:val="20"/>
          <w:szCs w:val="20"/>
        </w:rPr>
        <w:t>Archiwum Medycznego</w:t>
      </w:r>
      <w:r w:rsidRPr="00E430AE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B31D86">
      <w:pPr>
        <w:numPr>
          <w:ilvl w:val="0"/>
          <w:numId w:val="4"/>
        </w:numPr>
        <w:autoSpaceDN w:val="0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430AE">
        <w:rPr>
          <w:rFonts w:ascii="Bookman Old Style" w:hAnsi="Bookman Old Style"/>
          <w:sz w:val="20"/>
          <w:szCs w:val="20"/>
        </w:rPr>
        <w:t xml:space="preserve">uznania </w:t>
      </w:r>
      <w:r w:rsidRPr="00E430AE">
        <w:rPr>
          <w:rFonts w:ascii="Bookman Old Style" w:hAnsi="Bookman Old Style"/>
          <w:sz w:val="20"/>
          <w:szCs w:val="20"/>
        </w:rPr>
        <w:t>ra</w:t>
      </w:r>
      <w:r w:rsidR="00FD0188" w:rsidRPr="00E430AE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430AE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</w:t>
      </w:r>
      <w:r w:rsidR="00FF093B" w:rsidRPr="00E430AE">
        <w:rPr>
          <w:rFonts w:ascii="Bookman Old Style" w:hAnsi="Bookman Old Style"/>
          <w:sz w:val="20"/>
          <w:szCs w:val="20"/>
        </w:rPr>
        <w:t>e</w:t>
      </w:r>
      <w:r w:rsidRPr="00E430AE">
        <w:rPr>
          <w:rFonts w:ascii="Bookman Old Style" w:hAnsi="Bookman Old Style"/>
          <w:sz w:val="20"/>
          <w:szCs w:val="20"/>
        </w:rPr>
        <w:t xml:space="preserve">. </w:t>
      </w:r>
    </w:p>
    <w:p w:rsidR="00C53383" w:rsidRPr="00E430AE" w:rsidRDefault="00C53383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9.</w:t>
      </w:r>
    </w:p>
    <w:p w:rsidR="00261C90" w:rsidRPr="00E430AE" w:rsidRDefault="00261C90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>
        <w:rPr>
          <w:rFonts w:ascii="Bookman Old Style" w:hAnsi="Bookman Old Style"/>
          <w:b/>
          <w:sz w:val="20"/>
          <w:szCs w:val="20"/>
        </w:rPr>
        <w:t>1</w:t>
      </w:r>
      <w:r w:rsidR="00DA7ED3">
        <w:rPr>
          <w:rFonts w:ascii="Bookman Old Style" w:hAnsi="Bookman Old Style"/>
          <w:b/>
          <w:sz w:val="20"/>
          <w:szCs w:val="20"/>
        </w:rPr>
        <w:t xml:space="preserve"> września </w:t>
      </w:r>
      <w:r w:rsidR="00EC1407">
        <w:rPr>
          <w:rFonts w:ascii="Bookman Old Style" w:hAnsi="Bookman Old Style"/>
          <w:b/>
          <w:sz w:val="20"/>
          <w:szCs w:val="20"/>
        </w:rPr>
        <w:t>201</w:t>
      </w:r>
      <w:r w:rsidR="008A0BAA">
        <w:rPr>
          <w:rFonts w:ascii="Bookman Old Style" w:hAnsi="Bookman Old Style"/>
          <w:b/>
          <w:sz w:val="20"/>
          <w:szCs w:val="20"/>
        </w:rPr>
        <w:t>6</w:t>
      </w:r>
      <w:r w:rsidR="00EC140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430AE">
        <w:rPr>
          <w:rFonts w:ascii="Bookman Old Style" w:hAnsi="Bookman Old Style"/>
          <w:sz w:val="20"/>
          <w:szCs w:val="20"/>
        </w:rPr>
        <w:t>do dnia</w:t>
      </w:r>
      <w:r w:rsidR="00EC1407">
        <w:rPr>
          <w:rFonts w:ascii="Bookman Old Style" w:hAnsi="Bookman Old Style"/>
          <w:sz w:val="20"/>
          <w:szCs w:val="20"/>
        </w:rPr>
        <w:t xml:space="preserve"> </w:t>
      </w:r>
      <w:r w:rsidR="001E7600">
        <w:rPr>
          <w:rFonts w:ascii="Bookman Old Style" w:hAnsi="Bookman Old Style"/>
          <w:sz w:val="20"/>
          <w:szCs w:val="20"/>
        </w:rPr>
        <w:t xml:space="preserve">                      </w:t>
      </w:r>
      <w:r w:rsidR="001E7600">
        <w:rPr>
          <w:rFonts w:ascii="Bookman Old Style" w:hAnsi="Bookman Old Style"/>
          <w:b/>
          <w:sz w:val="20"/>
          <w:szCs w:val="20"/>
        </w:rPr>
        <w:t>31 grudnia 2016r.</w:t>
      </w:r>
    </w:p>
    <w:p w:rsidR="00261C90" w:rsidRPr="00E430AE" w:rsidRDefault="00261C90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Umowa ulega rozwiązaniu:</w:t>
      </w:r>
    </w:p>
    <w:p w:rsidR="00FD0188" w:rsidRPr="00E430AE" w:rsidRDefault="00261C90" w:rsidP="00B31D86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 upływem terminu określonego w ust. 1;</w:t>
      </w:r>
    </w:p>
    <w:p w:rsidR="00FD0188" w:rsidRPr="00E430AE" w:rsidRDefault="00261C90" w:rsidP="00B31D86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ud</w:t>
      </w:r>
      <w:r w:rsidR="00DD76A9" w:rsidRPr="00E430AE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430AE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430AE">
        <w:rPr>
          <w:rFonts w:ascii="Bookman Old Style" w:hAnsi="Bookman Old Style"/>
          <w:sz w:val="20"/>
          <w:szCs w:val="20"/>
        </w:rPr>
        <w:t>albo</w:t>
      </w:r>
      <w:r w:rsidR="002B5A4A" w:rsidRPr="00E430AE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E430AE">
        <w:rPr>
          <w:rFonts w:ascii="Bookman Old Style" w:hAnsi="Bookman Old Style"/>
          <w:sz w:val="20"/>
          <w:szCs w:val="20"/>
        </w:rPr>
        <w:t>z Narodowego Funduszu Zdrowia;</w:t>
      </w:r>
    </w:p>
    <w:p w:rsidR="00261C90" w:rsidRPr="00E430AE" w:rsidRDefault="00261C90" w:rsidP="00B31D86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>
        <w:rPr>
          <w:rFonts w:ascii="Bookman Old Style" w:hAnsi="Bookman Old Style"/>
          <w:sz w:val="20"/>
          <w:szCs w:val="20"/>
        </w:rPr>
        <w:t>trzy</w:t>
      </w:r>
      <w:r w:rsidRPr="00E430AE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905DF3" w:rsidRPr="00E430AE">
        <w:rPr>
          <w:rFonts w:ascii="Bookman Old Style" w:hAnsi="Bookman Old Style"/>
          <w:sz w:val="20"/>
          <w:szCs w:val="20"/>
        </w:rPr>
        <w:t xml:space="preserve"> </w:t>
      </w:r>
      <w:r w:rsidR="00CD388B">
        <w:rPr>
          <w:rFonts w:ascii="Bookman Old Style" w:hAnsi="Bookman Old Style"/>
          <w:sz w:val="20"/>
          <w:szCs w:val="20"/>
        </w:rPr>
        <w:t xml:space="preserve">                          </w:t>
      </w:r>
      <w:r w:rsidRPr="00E430AE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:rsidR="00261C90" w:rsidRDefault="00FD0188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Udzielający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E430AE">
        <w:rPr>
          <w:rFonts w:ascii="Bookman Old Style" w:hAnsi="Bookman Old Style"/>
          <w:sz w:val="20"/>
          <w:szCs w:val="20"/>
        </w:rPr>
        <w:t>a w szczególności jeżeli:</w:t>
      </w:r>
    </w:p>
    <w:p w:rsidR="00FD0188" w:rsidRPr="00E430AE" w:rsidRDefault="00261C90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:rsidR="00FD0188" w:rsidRDefault="00261C90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:rsidR="00EC1407" w:rsidRPr="00E430AE" w:rsidRDefault="00EC1407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Zamówienie</w:t>
      </w:r>
      <w:r>
        <w:rPr>
          <w:rFonts w:ascii="Bookman Old Style" w:hAnsi="Bookman Old Style"/>
          <w:sz w:val="20"/>
          <w:szCs w:val="20"/>
        </w:rPr>
        <w:t xml:space="preserve"> nie powiadomi pisemnie Udzielającego Zamówienia o braku możliwości wykonywania świadczeń zdrowotnych będących przedmiotem niniejszej umowy w terminie dwóch dni od zaistnienia tego faktu;</w:t>
      </w:r>
    </w:p>
    <w:p w:rsidR="009F6902" w:rsidRPr="00EC1407" w:rsidRDefault="00FD0188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</w:t>
      </w:r>
      <w:r w:rsidR="00642D78" w:rsidRPr="00E430AE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E430AE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E430AE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E430AE">
        <w:rPr>
          <w:rFonts w:ascii="Bookman Old Style" w:hAnsi="Bookman Old Style"/>
          <w:sz w:val="20"/>
          <w:szCs w:val="20"/>
        </w:rPr>
        <w:t>zawarcia umowy ubezpieczeni</w:t>
      </w:r>
      <w:r w:rsidR="00BB0A16" w:rsidRPr="00E430AE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430AE">
        <w:rPr>
          <w:rFonts w:ascii="Bookman Old Style" w:hAnsi="Bookman Old Style"/>
          <w:sz w:val="20"/>
          <w:szCs w:val="20"/>
        </w:rPr>
        <w:t xml:space="preserve"> </w:t>
      </w:r>
      <w:r w:rsidR="009F6902" w:rsidRPr="00EC1407">
        <w:rPr>
          <w:rFonts w:ascii="Bookman Old Style" w:hAnsi="Bookman Old Style"/>
          <w:sz w:val="20"/>
          <w:szCs w:val="20"/>
        </w:rPr>
        <w:t xml:space="preserve">a także nie przedłoży </w:t>
      </w:r>
      <w:r w:rsidR="00AF0269" w:rsidRPr="00EC140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:rsidR="00BB0A16" w:rsidRPr="00710C38" w:rsidRDefault="00BB0A16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710C38">
        <w:rPr>
          <w:rFonts w:ascii="Bookman Old Style" w:hAnsi="Bookman Old Style"/>
          <w:sz w:val="20"/>
          <w:szCs w:val="20"/>
        </w:rPr>
        <w:t>jenta Udzielającego Zamówienie;</w:t>
      </w:r>
    </w:p>
    <w:p w:rsidR="00BB0A16" w:rsidRPr="00710C38" w:rsidRDefault="00710C38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są </w:t>
      </w:r>
      <w:r w:rsidR="00BB0A16" w:rsidRPr="00710C38">
        <w:rPr>
          <w:rFonts w:ascii="Bookman Old Style" w:hAnsi="Bookman Old Style"/>
          <w:sz w:val="20"/>
          <w:szCs w:val="20"/>
        </w:rPr>
        <w:t>zasadn</w:t>
      </w:r>
      <w:r w:rsidRPr="00710C38">
        <w:rPr>
          <w:rFonts w:ascii="Bookman Old Style" w:hAnsi="Bookman Old Style"/>
          <w:sz w:val="20"/>
          <w:szCs w:val="20"/>
        </w:rPr>
        <w:t>e</w:t>
      </w:r>
      <w:r w:rsidR="00BB0A16" w:rsidRPr="00710C38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FD0188" w:rsidP="00B31D86">
      <w:pPr>
        <w:numPr>
          <w:ilvl w:val="0"/>
          <w:numId w:val="7"/>
        </w:numPr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</w:t>
      </w:r>
      <w:bookmarkStart w:id="0" w:name="_GoBack"/>
      <w:r w:rsidR="00261C90" w:rsidRPr="00D736BA">
        <w:rPr>
          <w:rFonts w:ascii="Bookman Old Style" w:hAnsi="Bookman Old Style"/>
          <w:strike/>
          <w:sz w:val="20"/>
          <w:szCs w:val="20"/>
        </w:rPr>
        <w:t xml:space="preserve">pod warunkiem przedstawienia obiektywnych przyczyn, </w:t>
      </w:r>
      <w:r w:rsidR="00642D78" w:rsidRPr="00D736BA">
        <w:rPr>
          <w:rFonts w:ascii="Bookman Old Style" w:hAnsi="Bookman Old Style"/>
          <w:strike/>
          <w:sz w:val="20"/>
          <w:szCs w:val="20"/>
        </w:rPr>
        <w:t xml:space="preserve">z powodu </w:t>
      </w:r>
      <w:r w:rsidR="00261C90" w:rsidRPr="00D736BA">
        <w:rPr>
          <w:rFonts w:ascii="Bookman Old Style" w:hAnsi="Bookman Old Style"/>
          <w:strike/>
          <w:sz w:val="20"/>
          <w:szCs w:val="20"/>
        </w:rPr>
        <w:t>których nie będzie w stanie realizować umowy.</w:t>
      </w:r>
      <w:bookmarkEnd w:id="0"/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10.</w:t>
      </w:r>
    </w:p>
    <w:p w:rsidR="00261C90" w:rsidRPr="00E430AE" w:rsidRDefault="00261C90" w:rsidP="00B31D86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:rsidR="00261C90" w:rsidRPr="00E430AE" w:rsidRDefault="00261C90" w:rsidP="00B31D86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:rsidR="00261C90" w:rsidRPr="00E430AE" w:rsidRDefault="00261C90" w:rsidP="00B31D86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E430AE">
        <w:rPr>
          <w:rFonts w:ascii="Bookman Old Style" w:hAnsi="Bookman Old Style"/>
          <w:sz w:val="20"/>
          <w:szCs w:val="20"/>
        </w:rPr>
        <w:t xml:space="preserve">czas, </w:t>
      </w:r>
      <w:r w:rsidRPr="00E430AE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E430AE">
        <w:rPr>
          <w:rFonts w:ascii="Bookman Old Style" w:hAnsi="Bookman Old Style"/>
          <w:sz w:val="20"/>
          <w:szCs w:val="20"/>
        </w:rPr>
        <w:t xml:space="preserve">udzielanych </w:t>
      </w:r>
      <w:r w:rsidRPr="00E430AE">
        <w:rPr>
          <w:rFonts w:ascii="Bookman Old Style" w:hAnsi="Bookman Old Style"/>
          <w:sz w:val="20"/>
          <w:szCs w:val="20"/>
        </w:rPr>
        <w:t>świad</w:t>
      </w:r>
      <w:r w:rsidR="00E509EF" w:rsidRPr="00E430AE">
        <w:rPr>
          <w:rFonts w:ascii="Bookman Old Style" w:hAnsi="Bookman Old Style"/>
          <w:sz w:val="20"/>
          <w:szCs w:val="20"/>
        </w:rPr>
        <w:t>czeń zdrowotnych</w:t>
      </w:r>
      <w:r w:rsidRPr="00E430AE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11.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Strony uzgadniają następujące kary umowne:</w:t>
      </w:r>
    </w:p>
    <w:p w:rsidR="0032516F" w:rsidRPr="00E430AE" w:rsidRDefault="00261C90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E430AE">
        <w:rPr>
          <w:rFonts w:ascii="Bookman Old Style" w:hAnsi="Bookman Old Style"/>
          <w:sz w:val="20"/>
          <w:szCs w:val="20"/>
        </w:rPr>
        <w:t xml:space="preserve">wysokości 2.000,00 zł w przypadku </w:t>
      </w:r>
      <w:r w:rsidRPr="00E430AE">
        <w:rPr>
          <w:rFonts w:ascii="Bookman Old Style" w:hAnsi="Bookman Old Style"/>
          <w:sz w:val="20"/>
          <w:szCs w:val="20"/>
        </w:rPr>
        <w:t>rozwiązani</w:t>
      </w:r>
      <w:r w:rsidR="00363337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3D5A99" w:rsidRPr="00E430AE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430AE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</w:t>
      </w:r>
      <w:r w:rsidR="00F63592" w:rsidRPr="00E430AE">
        <w:rPr>
          <w:rFonts w:ascii="Bookman Old Style" w:hAnsi="Bookman Old Style"/>
          <w:sz w:val="20"/>
          <w:szCs w:val="20"/>
        </w:rPr>
        <w:t>,</w:t>
      </w:r>
    </w:p>
    <w:p w:rsidR="00363337" w:rsidRPr="00710C38" w:rsidRDefault="00261C90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710C38">
        <w:rPr>
          <w:rFonts w:ascii="Bookman Old Style" w:hAnsi="Bookman Old Style"/>
          <w:sz w:val="20"/>
          <w:szCs w:val="20"/>
        </w:rPr>
        <w:t xml:space="preserve">umowy </w:t>
      </w:r>
      <w:r w:rsidRPr="00710C38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710C38">
        <w:rPr>
          <w:rFonts w:ascii="Bookman Old Style" w:hAnsi="Bookman Old Style"/>
          <w:sz w:val="20"/>
          <w:szCs w:val="20"/>
        </w:rPr>
        <w:t>Z</w:t>
      </w:r>
      <w:r w:rsidR="00F63592" w:rsidRPr="00710C38">
        <w:rPr>
          <w:rFonts w:ascii="Bookman Old Style" w:hAnsi="Bookman Old Style"/>
          <w:sz w:val="20"/>
          <w:szCs w:val="20"/>
        </w:rPr>
        <w:t>amówienia,</w:t>
      </w:r>
    </w:p>
    <w:p w:rsidR="00024C15" w:rsidRPr="00710C38" w:rsidRDefault="00024C15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710C38">
        <w:rPr>
          <w:rFonts w:ascii="Bookman Old Style" w:hAnsi="Bookman Old Style"/>
          <w:sz w:val="20"/>
          <w:szCs w:val="20"/>
        </w:rPr>
        <w:t>200</w:t>
      </w:r>
      <w:r w:rsidRPr="00710C38">
        <w:rPr>
          <w:rFonts w:ascii="Bookman Old Style" w:hAnsi="Bookman Old Style"/>
          <w:sz w:val="20"/>
          <w:szCs w:val="20"/>
        </w:rPr>
        <w:t>,00 zł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="00710C38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710C38">
        <w:rPr>
          <w:rFonts w:ascii="Bookman Old Style" w:hAnsi="Bookman Old Style"/>
          <w:sz w:val="20"/>
          <w:szCs w:val="20"/>
        </w:rPr>
        <w:t xml:space="preserve">dwieście </w:t>
      </w:r>
      <w:r w:rsidR="00710C38"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710C38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710C38">
        <w:rPr>
          <w:rFonts w:ascii="Bookman Old Style" w:hAnsi="Bookman Old Style"/>
          <w:sz w:val="20"/>
          <w:szCs w:val="20"/>
        </w:rPr>
        <w:t>w miejscu u</w:t>
      </w:r>
      <w:r w:rsidR="009F6902" w:rsidRPr="00710C38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710C38">
        <w:rPr>
          <w:rFonts w:ascii="Bookman Old Style" w:hAnsi="Bookman Old Style"/>
          <w:sz w:val="20"/>
          <w:szCs w:val="20"/>
        </w:rPr>
        <w:t>;</w:t>
      </w:r>
    </w:p>
    <w:p w:rsidR="00710C38" w:rsidRPr="00710C38" w:rsidRDefault="00710C38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lastRenderedPageBreak/>
        <w:t>Przyjmujący Zamówienie będzie zobowiązany do zapłaty na rzecz Udzielającego Zamówienia kary umownej w wysokości 200,00 zł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(słownie: </w:t>
      </w:r>
      <w:r>
        <w:rPr>
          <w:rFonts w:ascii="Bookman Old Style" w:hAnsi="Bookman Old Style"/>
          <w:sz w:val="20"/>
          <w:szCs w:val="20"/>
        </w:rPr>
        <w:t xml:space="preserve">dwieście </w:t>
      </w:r>
      <w:r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 za każdy dzień zwłoki w dostarczeniu aktualnego zaświadczenia lekarskiego </w:t>
      </w:r>
      <w:r w:rsidR="007B30AF">
        <w:rPr>
          <w:rFonts w:ascii="Bookman Old Style" w:hAnsi="Bookman Old Style"/>
          <w:sz w:val="20"/>
          <w:szCs w:val="20"/>
        </w:rPr>
        <w:t xml:space="preserve">                       </w:t>
      </w:r>
      <w:r w:rsidRPr="00710C38">
        <w:rPr>
          <w:rFonts w:ascii="Bookman Old Style" w:hAnsi="Bookman Old Style"/>
          <w:sz w:val="20"/>
          <w:szCs w:val="20"/>
        </w:rPr>
        <w:t>o zdolności do pracy w charakterze lekarza;</w:t>
      </w:r>
    </w:p>
    <w:p w:rsidR="00F63592" w:rsidRPr="00E430AE" w:rsidRDefault="00F63592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 za każdy dzień nieusprawiedliwionego brak</w:t>
      </w:r>
      <w:r w:rsidR="00B03792" w:rsidRPr="00E430AE">
        <w:rPr>
          <w:rFonts w:ascii="Bookman Old Style" w:hAnsi="Bookman Old Style"/>
          <w:sz w:val="20"/>
          <w:szCs w:val="20"/>
        </w:rPr>
        <w:t>u u</w:t>
      </w:r>
      <w:r w:rsidR="00024C15" w:rsidRPr="00E430AE">
        <w:rPr>
          <w:rFonts w:ascii="Bookman Old Style" w:hAnsi="Bookman Old Style"/>
          <w:sz w:val="20"/>
          <w:szCs w:val="20"/>
        </w:rPr>
        <w:t>dzielania świadczeń zdrowotnych.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430AE">
        <w:rPr>
          <w:rFonts w:ascii="Bookman Old Style" w:hAnsi="Bookman Old Style"/>
          <w:sz w:val="20"/>
          <w:szCs w:val="20"/>
        </w:rPr>
        <w:t>ści Przyjmującego 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:rsidR="00E41583" w:rsidRPr="00E430AE" w:rsidRDefault="00E41583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12.</w:t>
      </w:r>
    </w:p>
    <w:p w:rsidR="00261C90" w:rsidRPr="00E430AE" w:rsidRDefault="00261C90" w:rsidP="00B31D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430AE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E430AE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E430AE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E430AE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E430AE">
        <w:rPr>
          <w:rFonts w:ascii="Bookman Old Style" w:hAnsi="Bookman Old Style" w:cs="ArialMT"/>
          <w:sz w:val="20"/>
          <w:szCs w:val="20"/>
        </w:rPr>
        <w:t>U</w:t>
      </w:r>
      <w:r w:rsidR="00926544" w:rsidRPr="00E430AE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="00926544" w:rsidRPr="00E430AE">
        <w:rPr>
          <w:rFonts w:ascii="Bookman Old Style" w:hAnsi="Bookman Old Style" w:cs="ArialMT"/>
          <w:sz w:val="20"/>
          <w:szCs w:val="20"/>
        </w:rPr>
        <w:t>amówienie</w:t>
      </w:r>
      <w:r w:rsidR="00710C38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E430AE">
        <w:rPr>
          <w:rFonts w:ascii="Bookman Old Style" w:hAnsi="Bookman Old Style" w:cs="ArialMT"/>
          <w:sz w:val="20"/>
          <w:szCs w:val="20"/>
        </w:rPr>
        <w:t>;</w:t>
      </w:r>
    </w:p>
    <w:p w:rsidR="00261C90" w:rsidRPr="00E430AE" w:rsidRDefault="00261C90" w:rsidP="00B31D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430AE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>amówienie.</w:t>
      </w:r>
    </w:p>
    <w:p w:rsidR="00261C90" w:rsidRPr="00E430AE" w:rsidRDefault="00261C90" w:rsidP="00B31D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430AE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E430AE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E430AE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E430AE">
        <w:rPr>
          <w:rFonts w:ascii="Bookman Old Style" w:hAnsi="Bookman Old Style" w:cs="ArialMT"/>
          <w:sz w:val="20"/>
          <w:szCs w:val="20"/>
        </w:rPr>
        <w:t>,</w:t>
      </w:r>
      <w:r w:rsidRPr="00E430AE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E430AE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="00E509EF" w:rsidRPr="00E430AE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13.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05DF3" w:rsidRPr="00E430AE">
        <w:rPr>
          <w:rFonts w:ascii="Bookman Old Style" w:hAnsi="Bookman Old Style"/>
          <w:sz w:val="20"/>
          <w:szCs w:val="20"/>
        </w:rPr>
        <w:t xml:space="preserve"> </w:t>
      </w:r>
      <w:r w:rsidR="00C04A65" w:rsidRPr="00E430AE">
        <w:rPr>
          <w:rFonts w:ascii="Bookman Old Style" w:hAnsi="Bookman Old Style"/>
          <w:sz w:val="20"/>
          <w:szCs w:val="20"/>
        </w:rPr>
        <w:t xml:space="preserve">                  </w:t>
      </w:r>
      <w:r w:rsidRPr="00E430AE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E430AE">
        <w:rPr>
          <w:rFonts w:ascii="Bookman Old Style" w:hAnsi="Bookman Old Style"/>
          <w:sz w:val="20"/>
          <w:szCs w:val="20"/>
        </w:rPr>
        <w:t xml:space="preserve"> z 2013r., </w:t>
      </w:r>
      <w:r w:rsidRPr="00E430AE">
        <w:rPr>
          <w:rFonts w:ascii="Bookman Old Style" w:hAnsi="Bookman Old Style"/>
          <w:sz w:val="20"/>
          <w:szCs w:val="20"/>
        </w:rPr>
        <w:t xml:space="preserve">poz. </w:t>
      </w:r>
      <w:r w:rsidR="00F57F79" w:rsidRPr="00E430AE">
        <w:rPr>
          <w:rFonts w:ascii="Bookman Old Style" w:hAnsi="Bookman Old Style"/>
          <w:sz w:val="20"/>
          <w:szCs w:val="20"/>
        </w:rPr>
        <w:t>217</w:t>
      </w:r>
      <w:r w:rsidRPr="00E430AE">
        <w:rPr>
          <w:rFonts w:ascii="Bookman Old Style" w:hAnsi="Bookman Old Style"/>
          <w:sz w:val="20"/>
          <w:szCs w:val="20"/>
        </w:rPr>
        <w:t>).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E430AE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:rsidR="004C479A" w:rsidRPr="00E430AE" w:rsidRDefault="004C479A" w:rsidP="00B31D86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0B5017" w:rsidRPr="00E430AE" w:rsidRDefault="000B5017" w:rsidP="00B31D86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0B5017" w:rsidRPr="00E430AE" w:rsidRDefault="00F70D96" w:rsidP="00B31D86">
      <w:pPr>
        <w:tabs>
          <w:tab w:val="left" w:pos="2490"/>
        </w:tabs>
        <w:rPr>
          <w:rFonts w:ascii="Bookman Old Style" w:hAnsi="Bookman Old Style"/>
          <w:b/>
          <w:sz w:val="20"/>
          <w:szCs w:val="20"/>
        </w:rPr>
      </w:pPr>
      <w:r w:rsidRPr="00E430AE">
        <w:rPr>
          <w:rFonts w:ascii="Bookman Old Style" w:hAnsi="Bookman Old Style"/>
          <w:b/>
          <w:sz w:val="20"/>
          <w:szCs w:val="20"/>
        </w:rPr>
        <w:tab/>
      </w:r>
    </w:p>
    <w:p w:rsidR="00D76963" w:rsidRPr="00E430AE" w:rsidRDefault="00261C90" w:rsidP="00B31D86">
      <w:pPr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sectPr w:rsidR="00D76963" w:rsidRPr="00E430AE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76E" w:rsidRDefault="0061776E" w:rsidP="00304813">
      <w:r>
        <w:separator/>
      </w:r>
    </w:p>
  </w:endnote>
  <w:endnote w:type="continuationSeparator" w:id="0">
    <w:p w:rsidR="0061776E" w:rsidRDefault="0061776E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592290" w:rsidRDefault="00C43EA9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KO/</w:t>
    </w:r>
    <w:r w:rsidR="00166852">
      <w:rPr>
        <w:rFonts w:ascii="Cambria" w:hAnsi="Cambria"/>
        <w:i/>
        <w:sz w:val="20"/>
        <w:lang w:val="pl-PL"/>
      </w:rPr>
      <w:t>6</w:t>
    </w:r>
    <w:r>
      <w:rPr>
        <w:rFonts w:ascii="Cambria" w:hAnsi="Cambria"/>
        <w:i/>
        <w:sz w:val="20"/>
      </w:rPr>
      <w:t>/201</w:t>
    </w:r>
    <w:r w:rsidR="00166852">
      <w:rPr>
        <w:rFonts w:ascii="Cambria" w:hAnsi="Cambria"/>
        <w:i/>
        <w:sz w:val="20"/>
        <w:lang w:val="pl-PL"/>
      </w:rPr>
      <w:t>6</w:t>
    </w:r>
    <w:r w:rsidRPr="00592290">
      <w:rPr>
        <w:rFonts w:ascii="Cambria" w:hAnsi="Cambria"/>
        <w:i/>
        <w:sz w:val="20"/>
      </w:rPr>
      <w:t xml:space="preserve">: </w:t>
    </w:r>
    <w:r w:rsidR="008A0BAA">
      <w:rPr>
        <w:rFonts w:ascii="Cambria" w:hAnsi="Cambria"/>
        <w:i/>
        <w:sz w:val="20"/>
        <w:lang w:val="pl-PL"/>
      </w:rPr>
      <w:t>pełnienie obowiązków lekarza</w:t>
    </w:r>
    <w:r w:rsidRPr="00592290">
      <w:rPr>
        <w:rFonts w:ascii="Cambria" w:hAnsi="Cambria"/>
        <w:i/>
        <w:sz w:val="20"/>
      </w:rPr>
      <w:tab/>
      <w:t xml:space="preserve">Strona </w:t>
    </w:r>
    <w:r w:rsidRPr="00592290">
      <w:rPr>
        <w:rFonts w:ascii="Cambria" w:hAnsi="Cambria"/>
        <w:i/>
        <w:sz w:val="20"/>
      </w:rPr>
      <w:fldChar w:fldCharType="begin"/>
    </w:r>
    <w:r w:rsidRPr="00592290">
      <w:rPr>
        <w:rFonts w:ascii="Cambria" w:hAnsi="Cambria"/>
        <w:i/>
        <w:sz w:val="20"/>
      </w:rPr>
      <w:instrText xml:space="preserve"> PAGE   \* MERGEFORMAT </w:instrText>
    </w:r>
    <w:r w:rsidRPr="00592290">
      <w:rPr>
        <w:rFonts w:ascii="Cambria" w:hAnsi="Cambria"/>
        <w:i/>
        <w:sz w:val="20"/>
      </w:rPr>
      <w:fldChar w:fldCharType="separate"/>
    </w:r>
    <w:r w:rsidR="00D736BA">
      <w:rPr>
        <w:rFonts w:ascii="Cambria" w:hAnsi="Cambria"/>
        <w:i/>
        <w:noProof/>
        <w:sz w:val="20"/>
      </w:rPr>
      <w:t>5</w:t>
    </w:r>
    <w:r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76E" w:rsidRDefault="0061776E" w:rsidP="00304813">
      <w:r>
        <w:separator/>
      </w:r>
    </w:p>
  </w:footnote>
  <w:footnote w:type="continuationSeparator" w:id="0">
    <w:p w:rsidR="0061776E" w:rsidRDefault="0061776E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8A0BAA">
      <w:rPr>
        <w:rFonts w:ascii="Cambria" w:hAnsi="Cambria"/>
        <w:i/>
        <w:sz w:val="20"/>
        <w:szCs w:val="32"/>
        <w:lang w:val="pl-PL"/>
      </w:rPr>
      <w:t>6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FE0EE5C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9576B"/>
    <w:rsid w:val="0009644E"/>
    <w:rsid w:val="000B5017"/>
    <w:rsid w:val="000C5DBA"/>
    <w:rsid w:val="000F7E33"/>
    <w:rsid w:val="00104E3F"/>
    <w:rsid w:val="001146E2"/>
    <w:rsid w:val="001159F8"/>
    <w:rsid w:val="00117D0B"/>
    <w:rsid w:val="001256F3"/>
    <w:rsid w:val="001313E7"/>
    <w:rsid w:val="0016105C"/>
    <w:rsid w:val="001631D0"/>
    <w:rsid w:val="00166852"/>
    <w:rsid w:val="00187D18"/>
    <w:rsid w:val="001B558B"/>
    <w:rsid w:val="001B61CF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45813"/>
    <w:rsid w:val="00346B92"/>
    <w:rsid w:val="003533D5"/>
    <w:rsid w:val="00363337"/>
    <w:rsid w:val="0037274B"/>
    <w:rsid w:val="003861EA"/>
    <w:rsid w:val="003A27C3"/>
    <w:rsid w:val="003B19A4"/>
    <w:rsid w:val="003C56F7"/>
    <w:rsid w:val="003C7BD9"/>
    <w:rsid w:val="003D2437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13EB6"/>
    <w:rsid w:val="004162A3"/>
    <w:rsid w:val="00416B16"/>
    <w:rsid w:val="00416C8C"/>
    <w:rsid w:val="00422332"/>
    <w:rsid w:val="00423147"/>
    <w:rsid w:val="004249BB"/>
    <w:rsid w:val="00426446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37A4"/>
    <w:rsid w:val="004D6696"/>
    <w:rsid w:val="004F546B"/>
    <w:rsid w:val="00522813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1776E"/>
    <w:rsid w:val="006276A0"/>
    <w:rsid w:val="00635930"/>
    <w:rsid w:val="00637A34"/>
    <w:rsid w:val="00642D78"/>
    <w:rsid w:val="00650C61"/>
    <w:rsid w:val="006548CB"/>
    <w:rsid w:val="00672106"/>
    <w:rsid w:val="00676554"/>
    <w:rsid w:val="00684D15"/>
    <w:rsid w:val="00685AD9"/>
    <w:rsid w:val="006B14AB"/>
    <w:rsid w:val="006C1A18"/>
    <w:rsid w:val="006C333D"/>
    <w:rsid w:val="006E493E"/>
    <w:rsid w:val="00703A63"/>
    <w:rsid w:val="00703F9F"/>
    <w:rsid w:val="00710C38"/>
    <w:rsid w:val="00712CC9"/>
    <w:rsid w:val="00714154"/>
    <w:rsid w:val="007351B1"/>
    <w:rsid w:val="00735A13"/>
    <w:rsid w:val="00737E43"/>
    <w:rsid w:val="00742999"/>
    <w:rsid w:val="00751351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B659F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5891"/>
    <w:rsid w:val="00BC45F2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B39F2"/>
    <w:rsid w:val="00CC147D"/>
    <w:rsid w:val="00CD2961"/>
    <w:rsid w:val="00CD388B"/>
    <w:rsid w:val="00CD51E5"/>
    <w:rsid w:val="00CE04B2"/>
    <w:rsid w:val="00CF2843"/>
    <w:rsid w:val="00CF643C"/>
    <w:rsid w:val="00D32067"/>
    <w:rsid w:val="00D42D3D"/>
    <w:rsid w:val="00D47F67"/>
    <w:rsid w:val="00D57EAF"/>
    <w:rsid w:val="00D6189F"/>
    <w:rsid w:val="00D736BA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3AD6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75E84"/>
    <w:rsid w:val="00E7795C"/>
    <w:rsid w:val="00E811D8"/>
    <w:rsid w:val="00E92B94"/>
    <w:rsid w:val="00E93A6F"/>
    <w:rsid w:val="00EB775A"/>
    <w:rsid w:val="00EC1407"/>
    <w:rsid w:val="00EC18B1"/>
    <w:rsid w:val="00EC2DFF"/>
    <w:rsid w:val="00EC65A3"/>
    <w:rsid w:val="00EC7BC4"/>
    <w:rsid w:val="00ED4A2C"/>
    <w:rsid w:val="00EE31C9"/>
    <w:rsid w:val="00EE518C"/>
    <w:rsid w:val="00EF3941"/>
    <w:rsid w:val="00F16F63"/>
    <w:rsid w:val="00F24477"/>
    <w:rsid w:val="00F30B7F"/>
    <w:rsid w:val="00F44F0F"/>
    <w:rsid w:val="00F57F79"/>
    <w:rsid w:val="00F63592"/>
    <w:rsid w:val="00F70D96"/>
    <w:rsid w:val="00F80358"/>
    <w:rsid w:val="00F8161E"/>
    <w:rsid w:val="00FB27E9"/>
    <w:rsid w:val="00FB3CD2"/>
    <w:rsid w:val="00FB5D54"/>
    <w:rsid w:val="00FD0188"/>
    <w:rsid w:val="00FE2A45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2972</Words>
  <Characters>17837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Kier_DOP</cp:lastModifiedBy>
  <cp:revision>27</cp:revision>
  <cp:lastPrinted>2016-05-25T11:18:00Z</cp:lastPrinted>
  <dcterms:created xsi:type="dcterms:W3CDTF">2014-12-29T10:27:00Z</dcterms:created>
  <dcterms:modified xsi:type="dcterms:W3CDTF">2016-05-25T11:18:00Z</dcterms:modified>
</cp:coreProperties>
</file>