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449F4955" w:rsidR="00205954" w:rsidRPr="00BD1A21" w:rsidRDefault="0049100D" w:rsidP="00BD1A21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BD1A21">
        <w:rPr>
          <w:rFonts w:ascii="Bookman Old Style" w:hAnsi="Bookman Old Style"/>
          <w:b/>
          <w:sz w:val="24"/>
        </w:rPr>
        <w:t>Umow</w:t>
      </w:r>
      <w:r w:rsidR="004C479A" w:rsidRPr="00BD1A21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BD1A21">
        <w:rPr>
          <w:rFonts w:ascii="Bookman Old Style" w:hAnsi="Bookman Old Style"/>
          <w:b/>
          <w:sz w:val="24"/>
        </w:rPr>
        <w:t xml:space="preserve">Nr </w:t>
      </w:r>
      <w:r w:rsidR="00592290" w:rsidRPr="00BD1A21">
        <w:rPr>
          <w:rFonts w:ascii="Bookman Old Style" w:hAnsi="Bookman Old Style"/>
          <w:b/>
          <w:sz w:val="24"/>
        </w:rPr>
        <w:t>DZP</w:t>
      </w:r>
      <w:r w:rsidR="00E75E84" w:rsidRPr="00BD1A21">
        <w:rPr>
          <w:rFonts w:ascii="Bookman Old Style" w:hAnsi="Bookman Old Style"/>
          <w:b/>
          <w:sz w:val="24"/>
        </w:rPr>
        <w:t>/</w:t>
      </w:r>
      <w:r w:rsidR="00592290" w:rsidRPr="00BD1A21">
        <w:rPr>
          <w:rFonts w:ascii="Bookman Old Style" w:hAnsi="Bookman Old Style"/>
          <w:b/>
          <w:sz w:val="24"/>
        </w:rPr>
        <w:t>KO</w:t>
      </w:r>
      <w:r w:rsidR="00E75E84" w:rsidRPr="00BD1A21">
        <w:rPr>
          <w:rFonts w:ascii="Bookman Old Style" w:hAnsi="Bookman Old Style"/>
          <w:b/>
          <w:sz w:val="24"/>
        </w:rPr>
        <w:t>/</w:t>
      </w:r>
      <w:r w:rsidR="00B31D86" w:rsidRPr="00BD1A21">
        <w:rPr>
          <w:rFonts w:ascii="Bookman Old Style" w:hAnsi="Bookman Old Style"/>
          <w:b/>
          <w:sz w:val="24"/>
          <w:lang w:val="pl-PL"/>
        </w:rPr>
        <w:t>……</w:t>
      </w:r>
      <w:r w:rsidR="00592290" w:rsidRPr="00BD1A21">
        <w:rPr>
          <w:rFonts w:ascii="Bookman Old Style" w:hAnsi="Bookman Old Style"/>
          <w:b/>
          <w:sz w:val="24"/>
        </w:rPr>
        <w:t>/201</w:t>
      </w:r>
      <w:r w:rsidR="00361FCA" w:rsidRPr="00BD1A21">
        <w:rPr>
          <w:rFonts w:ascii="Bookman Old Style" w:hAnsi="Bookman Old Style"/>
          <w:b/>
          <w:sz w:val="24"/>
          <w:lang w:val="pl-PL"/>
        </w:rPr>
        <w:t>7</w:t>
      </w:r>
    </w:p>
    <w:p w14:paraId="0586B2D6" w14:textId="77777777" w:rsidR="00E75E84" w:rsidRPr="00BD1A21" w:rsidRDefault="00E75E84" w:rsidP="00BD1A21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BD1A21">
        <w:rPr>
          <w:rFonts w:ascii="Bookman Old Style" w:hAnsi="Bookman Old Style"/>
          <w:b/>
          <w:sz w:val="24"/>
        </w:rPr>
        <w:t xml:space="preserve">na </w:t>
      </w:r>
      <w:r w:rsidR="00E27A6C" w:rsidRPr="00BD1A21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7777777" w:rsidR="00E75E84" w:rsidRPr="00BD1A21" w:rsidRDefault="00E62536" w:rsidP="00BD1A21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BD1A21">
        <w:rPr>
          <w:rFonts w:ascii="Bookman Old Style" w:hAnsi="Bookman Old Style"/>
          <w:b/>
          <w:szCs w:val="20"/>
        </w:rPr>
        <w:t>zawarta d</w:t>
      </w:r>
      <w:r w:rsidR="00E75E84" w:rsidRPr="00BD1A21">
        <w:rPr>
          <w:rFonts w:ascii="Bookman Old Style" w:hAnsi="Bookman Old Style"/>
          <w:b/>
          <w:szCs w:val="20"/>
        </w:rPr>
        <w:t>nia</w:t>
      </w:r>
      <w:r w:rsidR="00205954" w:rsidRPr="00BD1A21">
        <w:rPr>
          <w:rFonts w:ascii="Bookman Old Style" w:hAnsi="Bookman Old Style"/>
          <w:b/>
          <w:szCs w:val="20"/>
        </w:rPr>
        <w:t xml:space="preserve"> </w:t>
      </w:r>
      <w:r w:rsidR="00B31D86" w:rsidRPr="00BD1A21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BD1A21">
        <w:rPr>
          <w:rFonts w:ascii="Bookman Old Style" w:hAnsi="Bookman Old Style"/>
          <w:b/>
          <w:szCs w:val="20"/>
        </w:rPr>
        <w:t>20</w:t>
      </w:r>
      <w:r w:rsidR="00C741C7" w:rsidRPr="00BD1A21">
        <w:rPr>
          <w:rFonts w:ascii="Bookman Old Style" w:hAnsi="Bookman Old Style"/>
          <w:b/>
          <w:szCs w:val="20"/>
        </w:rPr>
        <w:t>1</w:t>
      </w:r>
      <w:r w:rsidR="008A0BAA" w:rsidRPr="00BD1A21">
        <w:rPr>
          <w:rFonts w:ascii="Bookman Old Style" w:hAnsi="Bookman Old Style"/>
          <w:b/>
          <w:szCs w:val="20"/>
        </w:rPr>
        <w:t>6</w:t>
      </w:r>
      <w:r w:rsidR="00205954" w:rsidRPr="00BD1A21">
        <w:rPr>
          <w:rFonts w:ascii="Bookman Old Style" w:hAnsi="Bookman Old Style"/>
          <w:b/>
          <w:szCs w:val="20"/>
        </w:rPr>
        <w:t>r.</w:t>
      </w:r>
      <w:r w:rsidR="00E75E84" w:rsidRPr="00BD1A21">
        <w:rPr>
          <w:rFonts w:ascii="Bookman Old Style" w:hAnsi="Bookman Old Style"/>
          <w:b/>
          <w:szCs w:val="20"/>
        </w:rPr>
        <w:t>,</w:t>
      </w:r>
      <w:r w:rsidR="00205954" w:rsidRPr="00BD1A21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BD1A21" w:rsidRDefault="00261C90" w:rsidP="00BD1A21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pomiędzy:</w:t>
      </w:r>
    </w:p>
    <w:p w14:paraId="6FF50435" w14:textId="11DAD4AD" w:rsidR="00F7145F" w:rsidRPr="00BD1A21" w:rsidRDefault="00F7145F" w:rsidP="00BD1A2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BD1A21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BD1A21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BD1A21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</w:t>
      </w:r>
      <w:r w:rsidR="00823BFE" w:rsidRPr="00BD1A21">
        <w:rPr>
          <w:rFonts w:ascii="Bookman Old Style" w:hAnsi="Bookman Old Style"/>
          <w:sz w:val="20"/>
          <w:szCs w:val="20"/>
        </w:rPr>
        <w:t>itał zakładowy w wysokości: 11.5</w:t>
      </w:r>
      <w:r w:rsidRPr="00BD1A21">
        <w:rPr>
          <w:rFonts w:ascii="Bookman Old Style" w:hAnsi="Bookman Old Style"/>
          <w:sz w:val="20"/>
          <w:szCs w:val="20"/>
        </w:rPr>
        <w:t>00.000,00zł w całości wniesiony,</w:t>
      </w:r>
    </w:p>
    <w:p w14:paraId="0586B2DB" w14:textId="25AF47B6" w:rsidR="00264D69" w:rsidRPr="00BD1A21" w:rsidRDefault="00F7145F" w:rsidP="00BD1A21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reprezentowaną przez </w:t>
      </w:r>
      <w:r w:rsidRPr="00BD1A21">
        <w:rPr>
          <w:rFonts w:ascii="Bookman Old Style" w:hAnsi="Bookman Old Style"/>
          <w:b/>
          <w:sz w:val="20"/>
          <w:szCs w:val="20"/>
        </w:rPr>
        <w:t>Mirosława Wójciaka</w:t>
      </w:r>
      <w:r w:rsidRPr="00BD1A21">
        <w:rPr>
          <w:rFonts w:ascii="Bookman Old Style" w:hAnsi="Bookman Old Style"/>
          <w:sz w:val="20"/>
          <w:szCs w:val="20"/>
        </w:rPr>
        <w:t xml:space="preserve"> – </w:t>
      </w:r>
      <w:r w:rsidRPr="00BD1A21">
        <w:rPr>
          <w:rFonts w:ascii="Bookman Old Style" w:hAnsi="Bookman Old Style"/>
          <w:b/>
          <w:sz w:val="20"/>
          <w:szCs w:val="20"/>
        </w:rPr>
        <w:t>Prezesa Zarządu</w:t>
      </w:r>
      <w:r w:rsidR="00264D69" w:rsidRPr="00BD1A21">
        <w:rPr>
          <w:rFonts w:ascii="Bookman Old Style" w:hAnsi="Bookman Old Style"/>
          <w:color w:val="000000"/>
          <w:sz w:val="20"/>
          <w:szCs w:val="20"/>
        </w:rPr>
        <w:t>,</w:t>
      </w:r>
    </w:p>
    <w:p w14:paraId="0586B2DC" w14:textId="77777777" w:rsidR="00261C90" w:rsidRPr="00BD1A21" w:rsidRDefault="00264D69" w:rsidP="00BD1A21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zwaną w treści umowy „</w:t>
      </w:r>
      <w:r w:rsidR="00D76963" w:rsidRPr="00BD1A21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BD1A21">
        <w:rPr>
          <w:rFonts w:ascii="Bookman Old Style" w:hAnsi="Bookman Old Style"/>
          <w:b/>
          <w:sz w:val="20"/>
          <w:szCs w:val="20"/>
        </w:rPr>
        <w:t>amówienia</w:t>
      </w:r>
      <w:r w:rsidRPr="00BD1A21">
        <w:rPr>
          <w:rFonts w:ascii="Bookman Old Style" w:hAnsi="Bookman Old Style"/>
          <w:b/>
          <w:sz w:val="20"/>
          <w:szCs w:val="20"/>
        </w:rPr>
        <w:t>”</w:t>
      </w:r>
      <w:r w:rsidR="00261C90" w:rsidRPr="00BD1A21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BD1A21" w:rsidRDefault="00261C90" w:rsidP="00BD1A21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BD1A21" w:rsidRDefault="00B31D86" w:rsidP="00BD1A21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BD1A21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BD1A21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BD1A21">
        <w:rPr>
          <w:rFonts w:ascii="Bookman Old Style" w:hAnsi="Bookman Old Style" w:cs="Arial Narrow"/>
          <w:sz w:val="20"/>
          <w:szCs w:val="20"/>
        </w:rPr>
        <w:t>prowadząc</w:t>
      </w:r>
      <w:r w:rsidRPr="00BD1A21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BD1A21">
        <w:rPr>
          <w:rFonts w:ascii="Bookman Old Style" w:hAnsi="Bookman Old Style" w:cs="Arial Narrow"/>
          <w:sz w:val="20"/>
          <w:szCs w:val="20"/>
        </w:rPr>
        <w:t>Prywatn</w:t>
      </w:r>
      <w:r w:rsidR="00CD2961" w:rsidRPr="00BD1A2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BD1A21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BD1A21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BD1A21">
        <w:rPr>
          <w:rFonts w:ascii="Bookman Old Style" w:hAnsi="Bookman Old Style" w:cs="Arial Narrow"/>
          <w:sz w:val="20"/>
          <w:szCs w:val="20"/>
        </w:rPr>
        <w:t xml:space="preserve">, ul. </w:t>
      </w:r>
      <w:r w:rsidRPr="00BD1A21">
        <w:rPr>
          <w:rFonts w:ascii="Bookman Old Style" w:hAnsi="Bookman Old Style" w:cs="Arial Narrow"/>
          <w:sz w:val="20"/>
          <w:szCs w:val="20"/>
        </w:rPr>
        <w:t>………</w:t>
      </w:r>
      <w:r w:rsidR="001E7600" w:rsidRPr="00BD1A21">
        <w:rPr>
          <w:rFonts w:ascii="Bookman Old Style" w:hAnsi="Bookman Old Style" w:cs="Arial Narrow"/>
          <w:sz w:val="20"/>
          <w:szCs w:val="20"/>
        </w:rPr>
        <w:t xml:space="preserve">, </w:t>
      </w:r>
      <w:r w:rsidRPr="00BD1A21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BD1A21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BD1A21">
        <w:rPr>
          <w:rFonts w:ascii="Bookman Old Style" w:hAnsi="Bookman Old Style" w:cs="Arial Narrow"/>
          <w:sz w:val="20"/>
          <w:szCs w:val="20"/>
        </w:rPr>
        <w:t>posiadając</w:t>
      </w:r>
      <w:r w:rsidRPr="00BD1A21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BD1A21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BD1A21">
        <w:rPr>
          <w:rFonts w:ascii="Bookman Old Style" w:hAnsi="Bookman Old Style" w:cs="Arial Narrow"/>
          <w:sz w:val="20"/>
          <w:szCs w:val="20"/>
        </w:rPr>
        <w:t xml:space="preserve"> </w:t>
      </w:r>
      <w:r w:rsidRPr="00BD1A21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BD1A21">
        <w:rPr>
          <w:rFonts w:ascii="Bookman Old Style" w:hAnsi="Bookman Old Style" w:cs="Arial Narrow"/>
          <w:sz w:val="20"/>
          <w:szCs w:val="20"/>
        </w:rPr>
        <w:t>,</w:t>
      </w:r>
      <w:r w:rsidR="001B558B" w:rsidRPr="00BD1A21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BD1A21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BD1A21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BD1A21">
        <w:rPr>
          <w:rFonts w:ascii="Bookman Old Style" w:hAnsi="Bookman Old Style" w:cs="Arial Narrow"/>
          <w:sz w:val="20"/>
          <w:szCs w:val="20"/>
        </w:rPr>
        <w:t xml:space="preserve"> </w:t>
      </w:r>
      <w:r w:rsidRPr="00BD1A21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BD1A21">
        <w:rPr>
          <w:rFonts w:ascii="Bookman Old Style" w:hAnsi="Bookman Old Style" w:cs="Arial Narrow"/>
          <w:sz w:val="20"/>
          <w:szCs w:val="20"/>
        </w:rPr>
        <w:t>,</w:t>
      </w:r>
      <w:r w:rsidR="001B558B" w:rsidRPr="00BD1A21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BD1A21">
        <w:rPr>
          <w:rFonts w:ascii="Bookman Old Style" w:hAnsi="Bookman Old Style"/>
          <w:sz w:val="20"/>
          <w:szCs w:val="20"/>
        </w:rPr>
        <w:t xml:space="preserve">posługującym się NIP: </w:t>
      </w:r>
      <w:r w:rsidRPr="00BD1A21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="003C56F7" w:rsidRPr="00BD1A21">
        <w:rPr>
          <w:rFonts w:ascii="Bookman Old Style" w:hAnsi="Bookman Old Style"/>
          <w:sz w:val="20"/>
          <w:szCs w:val="20"/>
        </w:rPr>
        <w:t>o</w:t>
      </w:r>
      <w:r w:rsidR="001B558B" w:rsidRPr="00BD1A21">
        <w:rPr>
          <w:rFonts w:ascii="Bookman Old Style" w:hAnsi="Bookman Old Style"/>
          <w:sz w:val="20"/>
          <w:szCs w:val="20"/>
        </w:rPr>
        <w:t>raz</w:t>
      </w:r>
      <w:r w:rsidR="003C56F7" w:rsidRPr="00BD1A21">
        <w:rPr>
          <w:rFonts w:ascii="Bookman Old Style" w:hAnsi="Bookman Old Style"/>
          <w:sz w:val="20"/>
          <w:szCs w:val="20"/>
        </w:rPr>
        <w:t xml:space="preserve"> </w:t>
      </w:r>
      <w:r w:rsidR="001B558B" w:rsidRPr="00BD1A21">
        <w:rPr>
          <w:rFonts w:ascii="Bookman Old Style" w:hAnsi="Bookman Old Style"/>
          <w:sz w:val="20"/>
          <w:szCs w:val="20"/>
        </w:rPr>
        <w:t>REGON</w:t>
      </w:r>
      <w:r w:rsidR="001E7600" w:rsidRPr="00BD1A21">
        <w:rPr>
          <w:rFonts w:ascii="Bookman Old Style" w:hAnsi="Bookman Old Style"/>
          <w:sz w:val="20"/>
          <w:szCs w:val="20"/>
        </w:rPr>
        <w:t xml:space="preserve">: </w:t>
      </w:r>
      <w:r w:rsidRPr="00BD1A21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="0032516F" w:rsidRPr="00BD1A21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BD1A21" w:rsidRDefault="001B558B" w:rsidP="00BD1A21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zwan</w:t>
      </w:r>
      <w:r w:rsidR="00E62536" w:rsidRPr="00BD1A21">
        <w:rPr>
          <w:rFonts w:ascii="Bookman Old Style" w:hAnsi="Bookman Old Style"/>
          <w:sz w:val="20"/>
          <w:szCs w:val="20"/>
        </w:rPr>
        <w:t>ym</w:t>
      </w:r>
      <w:r w:rsidR="001E7600" w:rsidRPr="00BD1A21">
        <w:rPr>
          <w:rFonts w:ascii="Bookman Old Style" w:hAnsi="Bookman Old Style"/>
          <w:sz w:val="20"/>
          <w:szCs w:val="20"/>
        </w:rPr>
        <w:t xml:space="preserve"> </w:t>
      </w:r>
      <w:r w:rsidRPr="00BD1A21">
        <w:rPr>
          <w:rFonts w:ascii="Bookman Old Style" w:hAnsi="Bookman Old Style"/>
          <w:sz w:val="20"/>
          <w:szCs w:val="20"/>
        </w:rPr>
        <w:t xml:space="preserve">dalej </w:t>
      </w:r>
      <w:r w:rsidR="00D76963" w:rsidRPr="00BD1A21">
        <w:rPr>
          <w:rFonts w:ascii="Bookman Old Style" w:hAnsi="Bookman Old Style"/>
          <w:b/>
          <w:sz w:val="20"/>
          <w:szCs w:val="20"/>
        </w:rPr>
        <w:t>Przyjmującym Z</w:t>
      </w:r>
      <w:r w:rsidRPr="00BD1A21">
        <w:rPr>
          <w:rFonts w:ascii="Bookman Old Style" w:hAnsi="Bookman Old Style"/>
          <w:b/>
          <w:sz w:val="20"/>
          <w:szCs w:val="20"/>
        </w:rPr>
        <w:t>amówienie</w:t>
      </w:r>
      <w:r w:rsidR="00D76963" w:rsidRPr="00BD1A21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BD1A21" w:rsidRDefault="00261C90" w:rsidP="00BD1A21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3969203F" w:rsidR="007F52DA" w:rsidRPr="00BD1A21" w:rsidRDefault="007F52DA" w:rsidP="00BD1A21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BD1A21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</w:t>
      </w:r>
      <w:r w:rsidR="00977176" w:rsidRPr="00BD1A21">
        <w:rPr>
          <w:rFonts w:ascii="Bookman Old Style" w:eastAsia="Bookman Old Style" w:hAnsi="Bookman Old Style"/>
          <w:sz w:val="20"/>
          <w:szCs w:val="20"/>
        </w:rPr>
        <w:t>ekst jedn.: Dz. U. z 2015</w:t>
      </w:r>
      <w:r w:rsidRPr="00BD1A21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977176" w:rsidRPr="00BD1A21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977176" w:rsidRPr="00BD1A21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977176" w:rsidRPr="00BD1A21">
        <w:rPr>
          <w:rFonts w:ascii="Bookman Old Style" w:eastAsia="Bookman Old Style" w:hAnsi="Bookman Old Style"/>
          <w:sz w:val="20"/>
          <w:szCs w:val="20"/>
        </w:rPr>
        <w:t>. zm.</w:t>
      </w:r>
      <w:r w:rsidRPr="00BD1A21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810FAF" w:rsidRPr="00BD1A21">
        <w:rPr>
          <w:rFonts w:ascii="Bookman Old Style" w:eastAsia="Bookman Old Style" w:hAnsi="Bookman Old Style"/>
          <w:sz w:val="20"/>
          <w:szCs w:val="20"/>
        </w:rPr>
        <w:t>Kierownika Zakładu Rehabilitacji Leczniczej w Pokoju oraz specjalisty fizjoterapii,</w:t>
      </w:r>
      <w:r w:rsidR="00605CF7" w:rsidRPr="00BD1A21">
        <w:rPr>
          <w:rFonts w:ascii="Bookman Old Style" w:eastAsia="Bookman Old Style" w:hAnsi="Bookman Old Style"/>
          <w:sz w:val="20"/>
          <w:szCs w:val="20"/>
        </w:rPr>
        <w:t xml:space="preserve"> </w:t>
      </w:r>
      <w:r w:rsidRPr="00BD1A21">
        <w:rPr>
          <w:rFonts w:ascii="Bookman Old Style" w:eastAsia="Bookman Old Style" w:hAnsi="Bookman Old Style"/>
          <w:sz w:val="20"/>
          <w:szCs w:val="20"/>
        </w:rPr>
        <w:t>zawarto umowę o następującej treści:</w:t>
      </w:r>
    </w:p>
    <w:p w14:paraId="5DF62819" w14:textId="77777777" w:rsidR="00605CF7" w:rsidRPr="00BD1A21" w:rsidRDefault="00605CF7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BD1A21" w:rsidRDefault="00261C90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§ 1.</w:t>
      </w:r>
    </w:p>
    <w:p w14:paraId="2EE160F9" w14:textId="77777777" w:rsidR="00810FAF" w:rsidRPr="00BD1A21" w:rsidRDefault="00D76963" w:rsidP="00BD1A21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BD1A21">
        <w:rPr>
          <w:rFonts w:ascii="Bookman Old Style" w:hAnsi="Bookman Old Style"/>
        </w:rPr>
        <w:t xml:space="preserve">Udzielający </w:t>
      </w:r>
      <w:r w:rsidR="00597E52" w:rsidRPr="00BD1A21">
        <w:rPr>
          <w:rFonts w:ascii="Bookman Old Style" w:hAnsi="Bookman Old Style"/>
        </w:rPr>
        <w:t>Z</w:t>
      </w:r>
      <w:r w:rsidRPr="00BD1A21">
        <w:rPr>
          <w:rFonts w:ascii="Bookman Old Style" w:hAnsi="Bookman Old Style"/>
        </w:rPr>
        <w:t xml:space="preserve">amówienia zleca a Przyjmujący </w:t>
      </w:r>
      <w:r w:rsidR="00597E52" w:rsidRPr="00BD1A21">
        <w:rPr>
          <w:rFonts w:ascii="Bookman Old Style" w:hAnsi="Bookman Old Style"/>
        </w:rPr>
        <w:t>Z</w:t>
      </w:r>
      <w:r w:rsidR="00261C90" w:rsidRPr="00BD1A21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BD1A21">
        <w:rPr>
          <w:rFonts w:ascii="Bookman Old Style" w:eastAsia="Bookman Old Style" w:hAnsi="Bookman Old Style"/>
        </w:rPr>
        <w:t xml:space="preserve">polegających na pełnieniu </w:t>
      </w:r>
      <w:r w:rsidR="00261C90" w:rsidRPr="00BD1A21">
        <w:rPr>
          <w:rFonts w:ascii="Bookman Old Style" w:hAnsi="Bookman Old Style"/>
          <w:color w:val="000000"/>
          <w:kern w:val="144"/>
        </w:rPr>
        <w:t>obowiązków</w:t>
      </w:r>
      <w:r w:rsidR="00810FAF" w:rsidRPr="00BD1A21">
        <w:rPr>
          <w:rFonts w:ascii="Bookman Old Style" w:hAnsi="Bookman Old Style"/>
          <w:color w:val="000000"/>
          <w:kern w:val="144"/>
        </w:rPr>
        <w:t>:</w:t>
      </w:r>
    </w:p>
    <w:p w14:paraId="5D325F27" w14:textId="71B4214E" w:rsidR="00810FAF" w:rsidRPr="00BD1A21" w:rsidRDefault="00810FAF" w:rsidP="00BD1A21">
      <w:pPr>
        <w:pStyle w:val="Tekstpodstawowy2"/>
        <w:numPr>
          <w:ilvl w:val="1"/>
          <w:numId w:val="14"/>
        </w:numPr>
        <w:shd w:val="clear" w:color="auto" w:fill="FFFFFF"/>
        <w:tabs>
          <w:tab w:val="left" w:pos="567"/>
        </w:tabs>
        <w:spacing w:after="0" w:line="276" w:lineRule="auto"/>
        <w:ind w:left="567" w:hanging="283"/>
        <w:jc w:val="both"/>
        <w:rPr>
          <w:rFonts w:ascii="Bookman Old Style" w:hAnsi="Bookman Old Style"/>
          <w:b/>
          <w:color w:val="000000"/>
          <w:kern w:val="144"/>
        </w:rPr>
      </w:pPr>
      <w:r w:rsidRPr="00BD1A21">
        <w:rPr>
          <w:rFonts w:ascii="Bookman Old Style" w:hAnsi="Bookman Old Style"/>
          <w:b/>
          <w:color w:val="000000"/>
          <w:kern w:val="144"/>
        </w:rPr>
        <w:t xml:space="preserve">Kierownika Zakładu Rehabilitacji Leczniczej w Pokoju oraz specjalisty fizjoterapii </w:t>
      </w:r>
      <w:r w:rsidRPr="00BD1A21">
        <w:rPr>
          <w:rFonts w:ascii="Bookman Old Style" w:hAnsi="Bookman Old Style"/>
          <w:b/>
          <w:color w:val="000000"/>
          <w:kern w:val="144"/>
        </w:rPr>
        <w:t xml:space="preserve">                    </w:t>
      </w:r>
      <w:r w:rsidRPr="00BD1A21">
        <w:rPr>
          <w:rFonts w:ascii="Bookman Old Style" w:hAnsi="Bookman Old Style"/>
          <w:b/>
          <w:color w:val="000000"/>
          <w:kern w:val="144"/>
        </w:rPr>
        <w:t>w Ośrodku Rehabilitacji Dziennej w Pokoju*,</w:t>
      </w:r>
    </w:p>
    <w:p w14:paraId="70793634" w14:textId="77777777" w:rsidR="00810FAF" w:rsidRPr="00BD1A21" w:rsidRDefault="00810FAF" w:rsidP="00BD1A21">
      <w:pPr>
        <w:pStyle w:val="Tekstpodstawowy2"/>
        <w:numPr>
          <w:ilvl w:val="1"/>
          <w:numId w:val="14"/>
        </w:numPr>
        <w:shd w:val="clear" w:color="auto" w:fill="FFFFFF"/>
        <w:tabs>
          <w:tab w:val="left" w:pos="567"/>
        </w:tabs>
        <w:spacing w:after="0" w:line="276" w:lineRule="auto"/>
        <w:ind w:left="567" w:hanging="283"/>
        <w:jc w:val="both"/>
        <w:rPr>
          <w:rFonts w:ascii="Bookman Old Style" w:hAnsi="Bookman Old Style"/>
          <w:b/>
          <w:color w:val="000000"/>
          <w:kern w:val="144"/>
        </w:rPr>
      </w:pPr>
      <w:r w:rsidRPr="00BD1A21">
        <w:rPr>
          <w:rFonts w:ascii="Bookman Old Style" w:hAnsi="Bookman Old Style"/>
          <w:b/>
          <w:color w:val="000000"/>
          <w:kern w:val="144"/>
        </w:rPr>
        <w:t>Specjalisty fizjoterapii w Ośrodku Rehabilitacji Dziennej w Kup*,</w:t>
      </w:r>
    </w:p>
    <w:p w14:paraId="2CE9FA06" w14:textId="5A4D4842" w:rsidR="00D0680B" w:rsidRPr="00BD1A21" w:rsidRDefault="00810FAF" w:rsidP="00BD1A21">
      <w:pPr>
        <w:pStyle w:val="Tekstpodstawowy2"/>
        <w:numPr>
          <w:ilvl w:val="1"/>
          <w:numId w:val="14"/>
        </w:numPr>
        <w:shd w:val="clear" w:color="auto" w:fill="FFFFFF"/>
        <w:tabs>
          <w:tab w:val="left" w:pos="567"/>
        </w:tabs>
        <w:spacing w:after="0" w:line="276" w:lineRule="auto"/>
        <w:ind w:left="567" w:hanging="283"/>
        <w:jc w:val="both"/>
        <w:rPr>
          <w:rFonts w:ascii="Bookman Old Style" w:hAnsi="Bookman Old Style"/>
          <w:b/>
          <w:color w:val="000000"/>
          <w:kern w:val="144"/>
        </w:rPr>
      </w:pPr>
      <w:r w:rsidRPr="00BD1A21">
        <w:rPr>
          <w:rFonts w:ascii="Bookman Old Style" w:hAnsi="Bookman Old Style"/>
          <w:b/>
          <w:color w:val="000000"/>
          <w:kern w:val="144"/>
        </w:rPr>
        <w:t>Specjalisty fizjoterapii w Ośrodku Rehabilitacji Dziennej w Suchym Borze*.</w:t>
      </w:r>
    </w:p>
    <w:p w14:paraId="7E55D9CF" w14:textId="77777777" w:rsidR="004407F8" w:rsidRPr="00BD1A21" w:rsidRDefault="004407F8" w:rsidP="00BD1A21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BD1A21">
        <w:rPr>
          <w:rFonts w:ascii="Bookman Old Style" w:hAnsi="Bookman Old Style"/>
        </w:rPr>
        <w:t>Obowiązki wynikające z niniejszej umowy będą pełnione zgodnie z harmonogramem ustalonym Dyrektorem ds. Lecznictwa i uwzględniającym aktualne potrzeby Udzielającego zamówienia.</w:t>
      </w:r>
    </w:p>
    <w:p w14:paraId="0586B2ED" w14:textId="77777777" w:rsidR="00F44F0F" w:rsidRPr="00BD1A21" w:rsidRDefault="00F44F0F" w:rsidP="00BD1A21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BD1A21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 w:rsidRPr="00BD1A21">
        <w:rPr>
          <w:rFonts w:ascii="Bookman Old Style" w:hAnsi="Bookman Old Style"/>
        </w:rPr>
        <w:t xml:space="preserve">zakresie wykraczającym </w:t>
      </w:r>
      <w:r w:rsidRPr="00BD1A21">
        <w:rPr>
          <w:rFonts w:ascii="Bookman Old Style" w:hAnsi="Bookman Old Style"/>
        </w:rPr>
        <w:t xml:space="preserve">poza </w:t>
      </w:r>
      <w:r w:rsidR="00E03CD7" w:rsidRPr="00BD1A21">
        <w:rPr>
          <w:rFonts w:ascii="Bookman Old Style" w:hAnsi="Bookman Old Style"/>
        </w:rPr>
        <w:t>harmonogram przewidziany niniejszą umową</w:t>
      </w:r>
      <w:r w:rsidRPr="00BD1A21">
        <w:rPr>
          <w:rFonts w:ascii="Bookman Old Style" w:hAnsi="Bookman Old Style"/>
        </w:rPr>
        <w:t>.</w:t>
      </w:r>
    </w:p>
    <w:p w14:paraId="1A1957F9" w14:textId="77777777" w:rsidR="00D0680B" w:rsidRPr="00BD1A21" w:rsidRDefault="00D0680B" w:rsidP="00BD1A21">
      <w:pPr>
        <w:pStyle w:val="Tekstpodstawowy2"/>
        <w:shd w:val="clear" w:color="auto" w:fill="FFFFFF"/>
        <w:tabs>
          <w:tab w:val="left" w:pos="284"/>
        </w:tabs>
        <w:spacing w:after="0" w:line="276" w:lineRule="auto"/>
        <w:ind w:left="284"/>
        <w:jc w:val="both"/>
        <w:rPr>
          <w:rFonts w:ascii="Bookman Old Style" w:hAnsi="Bookman Old Style"/>
          <w:color w:val="000000"/>
          <w:kern w:val="144"/>
        </w:rPr>
      </w:pPr>
    </w:p>
    <w:p w14:paraId="0586B2EF" w14:textId="77777777" w:rsidR="00261C90" w:rsidRPr="00BD1A21" w:rsidRDefault="00261C90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BD1A21" w:rsidRDefault="00261C90" w:rsidP="00BD1A21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BD1A21" w:rsidRDefault="00261C90" w:rsidP="00BD1A21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1)</w:t>
      </w:r>
      <w:r w:rsidRPr="00BD1A21">
        <w:rPr>
          <w:rFonts w:ascii="Bookman Old Style" w:hAnsi="Bookman Old Style"/>
          <w:sz w:val="20"/>
          <w:szCs w:val="20"/>
        </w:rPr>
        <w:tab/>
        <w:t>Szc</w:t>
      </w:r>
      <w:r w:rsidR="00905DF3" w:rsidRPr="00BD1A21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Pr="00BD1A21" w:rsidRDefault="00261C90" w:rsidP="00BD1A21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2)</w:t>
      </w:r>
      <w:r w:rsidRPr="00BD1A21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amówienie.</w:t>
      </w:r>
    </w:p>
    <w:p w14:paraId="5950B569" w14:textId="77777777" w:rsidR="00D0680B" w:rsidRPr="00BD1A21" w:rsidRDefault="00D0680B" w:rsidP="00BD1A21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21560B1A" w14:textId="77777777" w:rsidR="00D0680B" w:rsidRPr="00BD1A21" w:rsidRDefault="00D0680B" w:rsidP="00BD1A21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084C61B4" w14:textId="754CE0B9" w:rsidR="00D0680B" w:rsidRPr="00BD1A21" w:rsidRDefault="00D0680B" w:rsidP="00BD1A21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i/>
          <w:sz w:val="20"/>
          <w:szCs w:val="20"/>
        </w:rPr>
      </w:pPr>
      <w:r w:rsidRPr="00BD1A21">
        <w:rPr>
          <w:rFonts w:ascii="Bookman Old Style" w:hAnsi="Bookman Old Style"/>
          <w:i/>
          <w:sz w:val="20"/>
          <w:szCs w:val="20"/>
        </w:rPr>
        <w:t>*-niepotrzebne skreślić</w:t>
      </w:r>
    </w:p>
    <w:p w14:paraId="0586B2F4" w14:textId="77777777" w:rsidR="00261C90" w:rsidRPr="00BD1A21" w:rsidRDefault="00261C90" w:rsidP="00BD1A21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BD1A21" w:rsidRDefault="00B74541" w:rsidP="00BD1A21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="00261C90" w:rsidRPr="00BD1A21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 w:rsidRPr="00BD1A21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BD1A21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="00261C90" w:rsidRPr="00BD1A21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BD1A21">
        <w:rPr>
          <w:rFonts w:ascii="Bookman Old Style" w:hAnsi="Bookman Old Style"/>
          <w:sz w:val="20"/>
          <w:szCs w:val="20"/>
        </w:rPr>
        <w:lastRenderedPageBreak/>
        <w:t>A</w:t>
      </w:r>
      <w:r w:rsidR="00261C90" w:rsidRPr="00BD1A21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BD1A21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BD1A21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BD1A21">
        <w:rPr>
          <w:rFonts w:ascii="Bookman Old Style" w:hAnsi="Bookman Old Style"/>
          <w:sz w:val="20"/>
          <w:szCs w:val="20"/>
        </w:rPr>
        <w:t>oraz wewnętrzn</w:t>
      </w:r>
      <w:r w:rsidR="00737E43" w:rsidRPr="00BD1A21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BD1A21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BD1A21">
        <w:rPr>
          <w:rFonts w:ascii="Bookman Old Style" w:hAnsi="Bookman Old Style"/>
          <w:sz w:val="20"/>
          <w:szCs w:val="20"/>
        </w:rPr>
        <w:t>ddział</w:t>
      </w:r>
      <w:r w:rsidR="00D75A28" w:rsidRPr="00BD1A21">
        <w:rPr>
          <w:rFonts w:ascii="Bookman Old Style" w:hAnsi="Bookman Old Style"/>
          <w:sz w:val="20"/>
          <w:szCs w:val="20"/>
        </w:rPr>
        <w:t xml:space="preserve">ów, </w:t>
      </w:r>
      <w:r w:rsidR="00166852" w:rsidRPr="00BD1A21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BD1A21">
        <w:rPr>
          <w:rFonts w:ascii="Bookman Old Style" w:hAnsi="Bookman Old Style"/>
          <w:sz w:val="20"/>
          <w:szCs w:val="20"/>
        </w:rPr>
        <w:t>a w szczególności</w:t>
      </w:r>
      <w:r w:rsidR="00803170" w:rsidRPr="00BD1A21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BD1A21" w:rsidRDefault="002B5A4A" w:rsidP="00BD1A21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BD1A21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BD1A21">
        <w:rPr>
          <w:rFonts w:ascii="Bookman Old Style" w:hAnsi="Bookman Old Style"/>
          <w:sz w:val="20"/>
          <w:szCs w:val="20"/>
        </w:rPr>
        <w:t>SCM Sp. z o. o.</w:t>
      </w:r>
      <w:r w:rsidR="00F44F0F" w:rsidRPr="00BD1A21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Pr="00BD1A21" w:rsidRDefault="00803170" w:rsidP="00BD1A21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BD1A21" w:rsidRDefault="00803170" w:rsidP="00BD1A21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BD1A21" w:rsidRDefault="00803170" w:rsidP="00BD1A21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BD1A21">
        <w:rPr>
          <w:rFonts w:ascii="Bookman Old Style" w:hAnsi="Bookman Old Style"/>
          <w:sz w:val="20"/>
          <w:szCs w:val="20"/>
        </w:rPr>
        <w:t xml:space="preserve"> i Ministra Zdrowia</w:t>
      </w:r>
      <w:r w:rsidRPr="00BD1A21">
        <w:rPr>
          <w:rFonts w:ascii="Bookman Old Style" w:hAnsi="Bookman Old Style"/>
          <w:sz w:val="20"/>
          <w:szCs w:val="20"/>
        </w:rPr>
        <w:t>,</w:t>
      </w:r>
    </w:p>
    <w:p w14:paraId="0586B2FB" w14:textId="77777777" w:rsidR="00597E52" w:rsidRPr="00BD1A21" w:rsidRDefault="00803170" w:rsidP="00BD1A21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BD1A21">
        <w:rPr>
          <w:rFonts w:ascii="Bookman Old Style" w:hAnsi="Bookman Old Style"/>
          <w:sz w:val="20"/>
          <w:szCs w:val="20"/>
        </w:rPr>
        <w:t>SCM Sp. z o. o.</w:t>
      </w:r>
      <w:r w:rsidR="00B74541" w:rsidRPr="00BD1A21">
        <w:rPr>
          <w:rFonts w:ascii="Bookman Old Style" w:hAnsi="Bookman Old Style"/>
          <w:sz w:val="20"/>
          <w:szCs w:val="20"/>
        </w:rPr>
        <w:t>,</w:t>
      </w:r>
      <w:r w:rsidR="0088305E" w:rsidRPr="00BD1A21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BD1A21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BD1A21">
        <w:rPr>
          <w:rFonts w:ascii="Bookman Old Style" w:hAnsi="Bookman Old Style"/>
          <w:sz w:val="20"/>
          <w:szCs w:val="20"/>
        </w:rPr>
        <w:t xml:space="preserve"> </w:t>
      </w:r>
      <w:r w:rsidR="00E03CD7" w:rsidRPr="00BD1A21">
        <w:rPr>
          <w:rFonts w:ascii="Bookman Old Style" w:hAnsi="Bookman Old Style"/>
          <w:sz w:val="20"/>
          <w:szCs w:val="20"/>
        </w:rPr>
        <w:t>t</w:t>
      </w:r>
      <w:r w:rsidR="0088305E" w:rsidRPr="00BD1A21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BD1A21" w:rsidRDefault="00B74541" w:rsidP="00BD1A21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BD1A21">
        <w:rPr>
          <w:rFonts w:ascii="Bookman Old Style" w:hAnsi="Bookman Old Style"/>
          <w:sz w:val="20"/>
          <w:szCs w:val="20"/>
        </w:rPr>
        <w:t xml:space="preserve">zasad </w:t>
      </w:r>
      <w:r w:rsidRPr="00BD1A21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E" w14:textId="0A5C56FE" w:rsidR="00F63592" w:rsidRPr="00BD1A21" w:rsidRDefault="00F63592" w:rsidP="00BD1A21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BD1A21">
        <w:rPr>
          <w:rFonts w:ascii="Bookman Old Style" w:hAnsi="Bookman Old Style"/>
          <w:sz w:val="20"/>
          <w:szCs w:val="20"/>
        </w:rPr>
        <w:t xml:space="preserve">naradach, </w:t>
      </w:r>
      <w:r w:rsidRPr="00BD1A21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BD1A21">
        <w:rPr>
          <w:rFonts w:ascii="Bookman Old Style" w:hAnsi="Bookman Old Style"/>
          <w:sz w:val="20"/>
          <w:szCs w:val="20"/>
        </w:rPr>
        <w:t>i</w:t>
      </w:r>
      <w:r w:rsidRPr="00BD1A21">
        <w:rPr>
          <w:rFonts w:ascii="Bookman Old Style" w:hAnsi="Bookman Old Style"/>
          <w:sz w:val="20"/>
          <w:szCs w:val="20"/>
        </w:rPr>
        <w:t>, akredytacji</w:t>
      </w:r>
      <w:r w:rsidR="007B2C3C" w:rsidRPr="00BD1A21">
        <w:rPr>
          <w:rFonts w:ascii="Bookman Old Style" w:hAnsi="Bookman Old Style"/>
          <w:sz w:val="20"/>
          <w:szCs w:val="20"/>
        </w:rPr>
        <w:t xml:space="preserve"> </w:t>
      </w:r>
      <w:r w:rsidRPr="00BD1A21">
        <w:rPr>
          <w:rFonts w:ascii="Bookman Old Style" w:hAnsi="Bookman Old Style"/>
          <w:sz w:val="20"/>
          <w:szCs w:val="20"/>
        </w:rPr>
        <w:t>i systemu zarządzania jakością organizowanych przez U</w:t>
      </w:r>
      <w:r w:rsidR="002B5A4A" w:rsidRPr="00BD1A21">
        <w:rPr>
          <w:rFonts w:ascii="Bookman Old Style" w:hAnsi="Bookman Old Style"/>
          <w:sz w:val="20"/>
          <w:szCs w:val="20"/>
        </w:rPr>
        <w:t>dzielającego zamówienia</w:t>
      </w:r>
      <w:r w:rsidR="003C7BD9" w:rsidRPr="00BD1A21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BD1A21" w:rsidRDefault="00E430AE" w:rsidP="00BD1A21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112A563" w:rsidR="003C7BD9" w:rsidRPr="00BD1A21" w:rsidRDefault="00EC1407" w:rsidP="00BD1A21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poddawania się badaniom lekarski</w:t>
      </w:r>
      <w:r w:rsidR="00E03CD7" w:rsidRPr="00BD1A21">
        <w:rPr>
          <w:rFonts w:ascii="Bookman Old Style" w:hAnsi="Bookman Old Style"/>
          <w:sz w:val="20"/>
          <w:szCs w:val="20"/>
        </w:rPr>
        <w:t xml:space="preserve">m </w:t>
      </w:r>
      <w:r w:rsidR="00D45FFB" w:rsidRPr="00BD1A21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F7145F" w:rsidRPr="00BD1A21">
        <w:rPr>
          <w:rFonts w:ascii="Bookman Old Style" w:hAnsi="Bookman Old Style"/>
          <w:sz w:val="20"/>
          <w:szCs w:val="20"/>
        </w:rPr>
        <w:t xml:space="preserve">                 </w:t>
      </w:r>
      <w:r w:rsidR="00396088" w:rsidRPr="00BD1A21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 w:rsidRPr="00BD1A21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BD1A21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BD1A21" w:rsidRDefault="00261C90" w:rsidP="00BD1A21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amówienie.</w:t>
      </w:r>
    </w:p>
    <w:p w14:paraId="0586B302" w14:textId="735FC2BE" w:rsidR="00261C90" w:rsidRPr="00BD1A21" w:rsidRDefault="00261C90" w:rsidP="00BD1A21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BD1A21">
        <w:rPr>
          <w:rFonts w:ascii="Bookman Old Style" w:hAnsi="Bookman Old Style"/>
          <w:sz w:val="20"/>
          <w:szCs w:val="20"/>
        </w:rPr>
        <w:t xml:space="preserve">planowej </w:t>
      </w:r>
      <w:r w:rsidRPr="00BD1A21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BD1A21">
        <w:rPr>
          <w:rFonts w:ascii="Bookman Old Style" w:hAnsi="Bookman Old Style"/>
          <w:sz w:val="20"/>
          <w:szCs w:val="20"/>
        </w:rPr>
        <w:t>,</w:t>
      </w:r>
      <w:r w:rsidRPr="00BD1A21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BD1A21">
        <w:rPr>
          <w:rFonts w:ascii="Bookman Old Style" w:hAnsi="Bookman Old Style"/>
          <w:sz w:val="20"/>
          <w:szCs w:val="20"/>
        </w:rPr>
        <w:t xml:space="preserve">ekraczający </w:t>
      </w:r>
      <w:r w:rsidR="00E03CD7" w:rsidRPr="00BD1A21">
        <w:rPr>
          <w:rFonts w:ascii="Bookman Old Style" w:hAnsi="Bookman Old Style"/>
          <w:b/>
          <w:sz w:val="20"/>
          <w:szCs w:val="20"/>
        </w:rPr>
        <w:t xml:space="preserve">20 </w:t>
      </w:r>
      <w:r w:rsidR="002978A5" w:rsidRPr="00BD1A21">
        <w:rPr>
          <w:rFonts w:ascii="Bookman Old Style" w:hAnsi="Bookman Old Style"/>
          <w:b/>
          <w:sz w:val="20"/>
          <w:szCs w:val="20"/>
        </w:rPr>
        <w:t xml:space="preserve">dni </w:t>
      </w:r>
      <w:r w:rsidR="00E03CD7" w:rsidRPr="00BD1A21">
        <w:rPr>
          <w:rFonts w:ascii="Bookman Old Style" w:hAnsi="Bookman Old Style"/>
          <w:b/>
          <w:sz w:val="20"/>
          <w:szCs w:val="20"/>
        </w:rPr>
        <w:t xml:space="preserve">roboczych </w:t>
      </w:r>
      <w:r w:rsidR="00821ED7" w:rsidRPr="00BD1A2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821ED7" w:rsidRPr="00BD1A21">
        <w:rPr>
          <w:rFonts w:ascii="Bookman Old Style" w:hAnsi="Bookman Old Style"/>
          <w:sz w:val="20"/>
          <w:szCs w:val="20"/>
        </w:rPr>
        <w:t xml:space="preserve"> umowy, </w:t>
      </w:r>
      <w:r w:rsidRPr="00BD1A21">
        <w:rPr>
          <w:rFonts w:ascii="Bookman Old Style" w:hAnsi="Bookman Old Style"/>
          <w:sz w:val="20"/>
          <w:szCs w:val="20"/>
        </w:rPr>
        <w:t>w terminie uzgodn</w:t>
      </w:r>
      <w:r w:rsidR="002978A5" w:rsidRPr="00BD1A21">
        <w:rPr>
          <w:rFonts w:ascii="Bookman Old Style" w:hAnsi="Bookman Old Style"/>
          <w:sz w:val="20"/>
          <w:szCs w:val="20"/>
        </w:rPr>
        <w:t xml:space="preserve">ionym </w:t>
      </w:r>
      <w:r w:rsidR="00F7145F" w:rsidRPr="00BD1A21">
        <w:rPr>
          <w:rFonts w:ascii="Bookman Old Style" w:hAnsi="Bookman Old Style"/>
          <w:sz w:val="20"/>
          <w:szCs w:val="20"/>
        </w:rPr>
        <w:t xml:space="preserve">                               </w:t>
      </w:r>
      <w:r w:rsidR="002978A5" w:rsidRPr="00BD1A21">
        <w:rPr>
          <w:rFonts w:ascii="Bookman Old Style" w:hAnsi="Bookman Old Style"/>
          <w:sz w:val="20"/>
          <w:szCs w:val="20"/>
        </w:rPr>
        <w:t xml:space="preserve">z Udzielającym </w:t>
      </w:r>
      <w:r w:rsidR="002B5A4A" w:rsidRPr="00BD1A21">
        <w:rPr>
          <w:rFonts w:ascii="Bookman Old Style" w:hAnsi="Bookman Old Style"/>
          <w:sz w:val="20"/>
          <w:szCs w:val="20"/>
        </w:rPr>
        <w:t>z</w:t>
      </w:r>
      <w:r w:rsidR="002978A5" w:rsidRPr="00BD1A21">
        <w:rPr>
          <w:rFonts w:ascii="Bookman Old Style" w:hAnsi="Bookman Old Style"/>
          <w:sz w:val="20"/>
          <w:szCs w:val="20"/>
        </w:rPr>
        <w:t>amówienia</w:t>
      </w:r>
      <w:r w:rsidR="002978A5" w:rsidRPr="00BD1A21">
        <w:rPr>
          <w:rFonts w:ascii="Bookman Old Style" w:hAnsi="Bookman Old Style"/>
          <w:b/>
          <w:sz w:val="20"/>
          <w:szCs w:val="20"/>
        </w:rPr>
        <w:t>.</w:t>
      </w:r>
    </w:p>
    <w:p w14:paraId="7F17CB14" w14:textId="4AE277FC" w:rsidR="004407F8" w:rsidRPr="00BD1A21" w:rsidRDefault="004407F8" w:rsidP="00BD1A21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BD1A21">
        <w:rPr>
          <w:rFonts w:ascii="Bookman Old Style" w:hAnsi="Bookman Old Style"/>
          <w:sz w:val="20"/>
          <w:szCs w:val="20"/>
        </w:rPr>
        <w:t xml:space="preserve">planowej, </w:t>
      </w:r>
      <w:r w:rsidRPr="00BD1A21">
        <w:rPr>
          <w:rFonts w:ascii="Bookman Old Style" w:hAnsi="Bookman Old Style"/>
          <w:sz w:val="20"/>
          <w:szCs w:val="20"/>
        </w:rPr>
        <w:t xml:space="preserve">odpłatnej przerwy w wykonywaniu obowiązków wynikających z niniejszej umowy, na okres nieprzekraczający </w:t>
      </w:r>
      <w:r w:rsidRPr="00BD1A21">
        <w:rPr>
          <w:rFonts w:ascii="Bookman Old Style" w:hAnsi="Bookman Old Style"/>
          <w:b/>
          <w:sz w:val="20"/>
          <w:szCs w:val="20"/>
        </w:rPr>
        <w:t xml:space="preserve">4 </w:t>
      </w:r>
      <w:r w:rsidRPr="00BD1A21">
        <w:rPr>
          <w:rFonts w:ascii="Bookman Old Style" w:hAnsi="Bookman Old Style"/>
          <w:b/>
          <w:sz w:val="20"/>
          <w:szCs w:val="20"/>
        </w:rPr>
        <w:t xml:space="preserve">dni roboczych </w:t>
      </w:r>
      <w:r w:rsidRPr="00BD1A2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BD1A21">
        <w:rPr>
          <w:rFonts w:ascii="Bookman Old Style" w:hAnsi="Bookman Old Style"/>
          <w:sz w:val="20"/>
          <w:szCs w:val="20"/>
        </w:rPr>
        <w:t xml:space="preserve"> umowy, w terminie uzgodnionym                                z Udzielającym zamówienia</w:t>
      </w:r>
      <w:r w:rsidRPr="00BD1A21">
        <w:rPr>
          <w:rFonts w:ascii="Bookman Old Style" w:hAnsi="Bookman Old Style"/>
          <w:sz w:val="20"/>
          <w:szCs w:val="20"/>
        </w:rPr>
        <w:t>, z tytułu pracy w Krajowej Izbie Fizjoterap</w:t>
      </w:r>
      <w:r w:rsidR="007E5437" w:rsidRPr="00BD1A21">
        <w:rPr>
          <w:rFonts w:ascii="Bookman Old Style" w:hAnsi="Bookman Old Style"/>
          <w:sz w:val="20"/>
          <w:szCs w:val="20"/>
        </w:rPr>
        <w:t xml:space="preserve">eutów </w:t>
      </w:r>
      <w:r w:rsidRPr="00BD1A21">
        <w:rPr>
          <w:rFonts w:ascii="Bookman Old Style" w:hAnsi="Bookman Old Style"/>
          <w:sz w:val="20"/>
          <w:szCs w:val="20"/>
        </w:rPr>
        <w:t>- pod warunkiem</w:t>
      </w:r>
      <w:r w:rsidR="002D4C71" w:rsidRPr="00BD1A21">
        <w:rPr>
          <w:rFonts w:ascii="Bookman Old Style" w:hAnsi="Bookman Old Style"/>
          <w:sz w:val="20"/>
          <w:szCs w:val="20"/>
        </w:rPr>
        <w:t>, że Przyjmujący zamówienie będzie członkiem Krajowej Izby Fizjoterapeutów.</w:t>
      </w:r>
    </w:p>
    <w:p w14:paraId="0586B303" w14:textId="3BBEF5EC" w:rsidR="00264D69" w:rsidRPr="00BD1A21" w:rsidRDefault="00264D69" w:rsidP="00BD1A21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BD1A21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 w:rsidRPr="00BD1A21">
        <w:rPr>
          <w:rFonts w:ascii="Bookman Old Style" w:hAnsi="Bookman Old Style"/>
          <w:sz w:val="20"/>
          <w:szCs w:val="20"/>
        </w:rPr>
        <w:t>e</w:t>
      </w:r>
      <w:r w:rsidR="009B6CE7" w:rsidRPr="00BD1A21">
        <w:rPr>
          <w:rFonts w:ascii="Bookman Old Style" w:hAnsi="Bookman Old Style"/>
          <w:sz w:val="20"/>
          <w:szCs w:val="20"/>
        </w:rPr>
        <w:t xml:space="preserve">j niż </w:t>
      </w:r>
      <w:r w:rsidR="009B6CE7" w:rsidRPr="00BD1A21">
        <w:rPr>
          <w:rFonts w:ascii="Bookman Old Style" w:hAnsi="Bookman Old Style"/>
          <w:b/>
          <w:sz w:val="20"/>
          <w:szCs w:val="20"/>
        </w:rPr>
        <w:t>30 dni przed</w:t>
      </w:r>
      <w:r w:rsidR="009B6CE7" w:rsidRPr="00BD1A21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F7145F" w:rsidRPr="00BD1A21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="009B6CE7" w:rsidRPr="00BD1A21">
        <w:rPr>
          <w:rFonts w:ascii="Bookman Old Style" w:hAnsi="Bookman Old Style"/>
          <w:sz w:val="20"/>
          <w:szCs w:val="20"/>
        </w:rPr>
        <w:t>w wykonywaniu jego obowiązków</w:t>
      </w:r>
      <w:r w:rsidR="00AB4CFF" w:rsidRPr="00BD1A21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BD1A21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BD1A21" w:rsidRDefault="00261C90" w:rsidP="00BD1A21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BD1A21">
        <w:rPr>
          <w:rFonts w:ascii="Bookman Old Style" w:hAnsi="Bookman Old Style" w:cs="Arial Narrow"/>
          <w:bCs/>
          <w:sz w:val="20"/>
          <w:szCs w:val="20"/>
        </w:rPr>
        <w:t>Z</w:t>
      </w:r>
      <w:r w:rsidRPr="00BD1A21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BD1A21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282FF9B4" w:rsidR="00597E52" w:rsidRPr="00BD1A21" w:rsidRDefault="00261C90" w:rsidP="00BD1A21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BD1A21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</w:t>
      </w:r>
      <w:r w:rsidR="00F7145F" w:rsidRPr="00BD1A21">
        <w:rPr>
          <w:rFonts w:ascii="Bookman Old Style" w:hAnsi="Bookman Old Style" w:cs="Arial Narrow"/>
          <w:sz w:val="20"/>
          <w:szCs w:val="20"/>
        </w:rPr>
        <w:t xml:space="preserve"> </w:t>
      </w:r>
      <w:r w:rsidRPr="00BD1A21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BD1A21">
        <w:rPr>
          <w:rFonts w:ascii="Bookman Old Style" w:hAnsi="Bookman Old Style" w:cs="Arial Narrow"/>
          <w:sz w:val="20"/>
          <w:szCs w:val="20"/>
        </w:rPr>
        <w:t xml:space="preserve"> </w:t>
      </w:r>
      <w:r w:rsidR="00977176" w:rsidRPr="00BD1A21">
        <w:rPr>
          <w:rFonts w:ascii="Bookman Old Style" w:hAnsi="Bookman Old Style" w:cs="Arial Narrow"/>
          <w:sz w:val="20"/>
          <w:szCs w:val="20"/>
        </w:rPr>
        <w:t>z 2015</w:t>
      </w:r>
      <w:r w:rsidR="00F8161E" w:rsidRPr="00BD1A21">
        <w:rPr>
          <w:rFonts w:ascii="Bookman Old Style" w:hAnsi="Bookman Old Style" w:cs="Arial Narrow"/>
          <w:sz w:val="20"/>
          <w:szCs w:val="20"/>
        </w:rPr>
        <w:t>r.</w:t>
      </w:r>
      <w:r w:rsidRPr="00BD1A21">
        <w:rPr>
          <w:rFonts w:ascii="Bookman Old Style" w:hAnsi="Bookman Old Style" w:cs="Arial Narrow"/>
          <w:sz w:val="20"/>
          <w:szCs w:val="20"/>
        </w:rPr>
        <w:t xml:space="preserve">, poz. </w:t>
      </w:r>
      <w:r w:rsidR="00977176" w:rsidRPr="00BD1A21">
        <w:rPr>
          <w:rFonts w:ascii="Bookman Old Style" w:hAnsi="Bookman Old Style" w:cs="Arial Narrow"/>
          <w:sz w:val="20"/>
          <w:szCs w:val="20"/>
        </w:rPr>
        <w:t>618</w:t>
      </w:r>
      <w:r w:rsidR="00A33FD5" w:rsidRPr="00BD1A21">
        <w:rPr>
          <w:rFonts w:ascii="Bookman Old Style" w:hAnsi="Bookman Old Style" w:cs="Arial Narrow"/>
          <w:sz w:val="20"/>
          <w:szCs w:val="20"/>
        </w:rPr>
        <w:t xml:space="preserve"> z </w:t>
      </w:r>
      <w:proofErr w:type="spellStart"/>
      <w:r w:rsidR="00A33FD5" w:rsidRPr="00BD1A21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="00A33FD5" w:rsidRPr="00BD1A21">
        <w:rPr>
          <w:rFonts w:ascii="Bookman Old Style" w:hAnsi="Bookman Old Style" w:cs="Arial Narrow"/>
          <w:sz w:val="20"/>
          <w:szCs w:val="20"/>
        </w:rPr>
        <w:t>. zm.</w:t>
      </w:r>
      <w:r w:rsidRPr="00BD1A21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F7145F" w:rsidRPr="00BD1A21">
        <w:rPr>
          <w:rFonts w:ascii="Bookman Old Style" w:hAnsi="Bookman Old Style" w:cs="Arial Narrow"/>
          <w:sz w:val="20"/>
          <w:szCs w:val="20"/>
        </w:rPr>
        <w:t xml:space="preserve"> </w:t>
      </w:r>
      <w:r w:rsidRPr="00BD1A21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BD1A21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BD1A21" w:rsidRDefault="00261C90" w:rsidP="00BD1A21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BD1A21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BD1A21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BD1A2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BD1A21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BD1A21" w:rsidRDefault="00261C90" w:rsidP="00BD1A21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BD1A21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BD1A21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BD1A21">
        <w:rPr>
          <w:rFonts w:ascii="Bookman Old Style" w:hAnsi="Bookman Old Style" w:cs="Arial Narrow"/>
          <w:sz w:val="20"/>
          <w:szCs w:val="20"/>
        </w:rPr>
        <w:t>Z</w:t>
      </w:r>
      <w:r w:rsidR="002978A5" w:rsidRPr="00BD1A21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BD1A21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Pr="00BD1A21" w:rsidRDefault="00A21188" w:rsidP="00BD1A21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BD1A21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BD1A21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BD1A21">
        <w:rPr>
          <w:rFonts w:ascii="Bookman Old Style" w:hAnsi="Bookman Old Style" w:cs="Arial Narrow"/>
          <w:sz w:val="20"/>
          <w:szCs w:val="20"/>
        </w:rPr>
        <w:t>dla pacjentów</w:t>
      </w:r>
      <w:r w:rsidR="005D7185" w:rsidRPr="00BD1A21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BD1A21">
        <w:rPr>
          <w:rFonts w:ascii="Bookman Old Style" w:hAnsi="Bookman Old Style" w:cs="Arial Narrow"/>
          <w:sz w:val="20"/>
          <w:szCs w:val="20"/>
        </w:rPr>
        <w:t xml:space="preserve">, </w:t>
      </w:r>
      <w:r w:rsidRPr="00BD1A21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0586B309" w14:textId="77777777" w:rsidR="007A4645" w:rsidRPr="00BD1A21" w:rsidRDefault="007A4645" w:rsidP="00BD1A21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BD1A21">
        <w:rPr>
          <w:rFonts w:ascii="Bookman Old Style" w:hAnsi="Bookman Old Style" w:cs="Arial Narrow"/>
          <w:sz w:val="20"/>
          <w:szCs w:val="20"/>
        </w:rPr>
        <w:lastRenderedPageBreak/>
        <w:t xml:space="preserve">brania czynnego udziału w pracach komisji, zespołów i komitetów działających w </w:t>
      </w:r>
      <w:r w:rsidR="00B551DF" w:rsidRPr="00BD1A21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BD1A21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BD1A21">
        <w:rPr>
          <w:rFonts w:ascii="Bookman Old Style" w:hAnsi="Bookman Old Style" w:cs="Arial Narrow"/>
          <w:sz w:val="20"/>
          <w:szCs w:val="20"/>
        </w:rPr>
        <w:t xml:space="preserve">lub </w:t>
      </w:r>
      <w:r w:rsidRPr="00BD1A21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14:paraId="0586B30A" w14:textId="6FAF4895" w:rsidR="00597E52" w:rsidRPr="00BD1A21" w:rsidRDefault="00F30B7F" w:rsidP="00BD1A21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BD1A21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</w:t>
      </w:r>
      <w:r w:rsidR="005D7185" w:rsidRPr="00BD1A21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BD1A21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BD1A21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 w:rsidRPr="00BD1A21">
        <w:rPr>
          <w:rFonts w:ascii="Bookman Old Style" w:hAnsi="Bookman Old Style" w:cs="Arial Narrow"/>
          <w:sz w:val="20"/>
          <w:szCs w:val="20"/>
        </w:rPr>
        <w:t>y</w:t>
      </w:r>
      <w:r w:rsidR="00926544" w:rsidRPr="00BD1A21">
        <w:rPr>
          <w:rFonts w:ascii="Bookman Old Style" w:hAnsi="Bookman Old Style" w:cs="Arial Narrow"/>
          <w:sz w:val="20"/>
          <w:szCs w:val="20"/>
        </w:rPr>
        <w:t>,</w:t>
      </w:r>
      <w:r w:rsidR="00A33FD5" w:rsidRPr="00BD1A21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BD1A21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BD1A21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BD1A21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BD1A21" w:rsidRDefault="00926544" w:rsidP="00BD1A21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BD1A21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BD1A21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 w:rsidRPr="00BD1A21">
        <w:rPr>
          <w:rFonts w:ascii="Bookman Old Style" w:hAnsi="Bookman Old Style" w:cs="Arial Narrow"/>
          <w:sz w:val="20"/>
          <w:szCs w:val="20"/>
        </w:rPr>
        <w:t>Udzielającego zamówienia</w:t>
      </w:r>
      <w:r w:rsidRPr="00BD1A21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538B3160" w:rsidR="00261C90" w:rsidRPr="00BD1A21" w:rsidRDefault="00261C90" w:rsidP="00BD1A21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BD1A21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BD1A21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F7145F" w:rsidRPr="00BD1A21">
        <w:rPr>
          <w:rFonts w:ascii="Bookman Old Style" w:hAnsi="Bookman Old Style" w:cs="Arial Narrow"/>
          <w:sz w:val="20"/>
          <w:szCs w:val="20"/>
        </w:rPr>
        <w:t xml:space="preserve">                   </w:t>
      </w:r>
      <w:r w:rsidRPr="00BD1A21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BD1A21">
        <w:rPr>
          <w:rFonts w:ascii="Bookman Old Style" w:hAnsi="Bookman Old Style" w:cs="Arial Narrow"/>
          <w:sz w:val="20"/>
          <w:szCs w:val="20"/>
        </w:rPr>
        <w:t>.</w:t>
      </w:r>
    </w:p>
    <w:p w14:paraId="0FFCC54A" w14:textId="77777777" w:rsidR="007E5437" w:rsidRPr="00BD1A21" w:rsidRDefault="007E5437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22ED0FB7" w14:textId="77777777" w:rsidR="007E5437" w:rsidRPr="00BD1A21" w:rsidRDefault="007E5437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§ 4.</w:t>
      </w:r>
    </w:p>
    <w:p w14:paraId="7B8095F3" w14:textId="77777777" w:rsidR="007E5437" w:rsidRPr="00BD1A21" w:rsidRDefault="007E5437" w:rsidP="00BD1A21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Szczegółowe obowiązki Kierownik Zakładu Rehabilitacji Leczniczej w Pokoju: </w:t>
      </w:r>
    </w:p>
    <w:p w14:paraId="0F058D82" w14:textId="77777777" w:rsidR="007E5437" w:rsidRPr="00BD1A21" w:rsidRDefault="007E5437" w:rsidP="00BD1A21">
      <w:pPr>
        <w:numPr>
          <w:ilvl w:val="0"/>
          <w:numId w:val="25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Nadzoruje wykonywanie obowiązków przez podległy personel, ocenia go i określa jakość jego pracy. Szczególnym nadzorem obejmuje prowadzoną dokumentację medyczną dotyczącą procesu rehabilitacji i dokumentację gospodarki materiałowej.</w:t>
      </w:r>
    </w:p>
    <w:p w14:paraId="63125C03" w14:textId="77777777" w:rsidR="007E5437" w:rsidRPr="00BD1A21" w:rsidRDefault="007E5437" w:rsidP="00BD1A21">
      <w:pPr>
        <w:numPr>
          <w:ilvl w:val="0"/>
          <w:numId w:val="25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Odpowiada za prawidłowe prowadzenie dokumentacji medycznej Zakładu Rehabilitacji Leczniczej w formie papierowej i elektronicznej.</w:t>
      </w:r>
    </w:p>
    <w:p w14:paraId="5260CA3D" w14:textId="77777777" w:rsidR="007E5437" w:rsidRPr="00BD1A21" w:rsidRDefault="007E5437" w:rsidP="00BD1A21">
      <w:pPr>
        <w:numPr>
          <w:ilvl w:val="0"/>
          <w:numId w:val="25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Gromadzi i opracowuje dane statystyczne dla Zakładu Rehabilitacji Leczniczej.</w:t>
      </w:r>
    </w:p>
    <w:p w14:paraId="663B5642" w14:textId="77777777" w:rsidR="007E5437" w:rsidRPr="00BD1A21" w:rsidRDefault="007E5437" w:rsidP="00BD1A21">
      <w:pPr>
        <w:numPr>
          <w:ilvl w:val="0"/>
          <w:numId w:val="25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Stale podwyższa swoje kwalifikacje zawodowe oraz sprawdza i analizuje zasób wiedzy i umiejętności podległego personelu.</w:t>
      </w:r>
    </w:p>
    <w:p w14:paraId="0D69027D" w14:textId="77777777" w:rsidR="007E5437" w:rsidRPr="00BD1A21" w:rsidRDefault="007E5437" w:rsidP="00BD1A21">
      <w:pPr>
        <w:numPr>
          <w:ilvl w:val="0"/>
          <w:numId w:val="25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Dba o stałe podwyższanie kwalifikacji zawodowych podległego personelu, organizuje szkolenia wewnętrzne, przekazuje podległemu personelowi informacje o nowych metodach usprawniania leczniczego i nowych technikach rehabilitacyjnych.</w:t>
      </w:r>
    </w:p>
    <w:p w14:paraId="10912717" w14:textId="77777777" w:rsidR="007E5437" w:rsidRPr="00BD1A21" w:rsidRDefault="007E5437" w:rsidP="00BD1A21">
      <w:pPr>
        <w:numPr>
          <w:ilvl w:val="0"/>
          <w:numId w:val="25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Prowadzi kompleksowy nadzór nad praktykami i stażami z zakresu rehabilitacji i fizjoterapii, odbywającymi się w Zakładzie Rehabilitacji Leczniczej, łącznie z prowadzeniem odpowiedniej dokumentacji i planowaniem terminów praktyk i staży.</w:t>
      </w:r>
    </w:p>
    <w:p w14:paraId="2B95613E" w14:textId="77777777" w:rsidR="007E5437" w:rsidRPr="00BD1A21" w:rsidRDefault="007E5437" w:rsidP="00BD1A21">
      <w:pPr>
        <w:numPr>
          <w:ilvl w:val="0"/>
          <w:numId w:val="25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Ponosi całkowitą odpowiedzialność za prawidłowe i zgodne z aktualnymi standardami postępowania prowadzenie rehabilitacji.</w:t>
      </w:r>
    </w:p>
    <w:p w14:paraId="1CC050BB" w14:textId="77777777" w:rsidR="007E5437" w:rsidRPr="00BD1A21" w:rsidRDefault="007E5437" w:rsidP="00BD1A21">
      <w:pPr>
        <w:numPr>
          <w:ilvl w:val="0"/>
          <w:numId w:val="25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Wprowadza nowe metody postępowania rehabilitacyjnego w porozumieniu z Dyrektorem ds. Lecznictwa.</w:t>
      </w:r>
    </w:p>
    <w:p w14:paraId="18E5DB2C" w14:textId="77777777" w:rsidR="007E5437" w:rsidRPr="00BD1A21" w:rsidRDefault="007E5437" w:rsidP="00BD1A21">
      <w:pPr>
        <w:numPr>
          <w:ilvl w:val="0"/>
          <w:numId w:val="25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Decyduje o sposobie postępowania usprawniającego w wybranych przypadkach chorobowych i omawiania ich z lekarzami leczącymi.</w:t>
      </w:r>
    </w:p>
    <w:p w14:paraId="4515D42B" w14:textId="77777777" w:rsidR="007E5437" w:rsidRPr="00BD1A21" w:rsidRDefault="007E5437" w:rsidP="00BD1A21">
      <w:pPr>
        <w:numPr>
          <w:ilvl w:val="0"/>
          <w:numId w:val="25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W szczególności jest zobowiązany do bezwzględnego egzekwowania od podległego personelu:</w:t>
      </w:r>
    </w:p>
    <w:p w14:paraId="71793D66" w14:textId="77777777" w:rsidR="007E5437" w:rsidRPr="00BD1A21" w:rsidRDefault="007E5437" w:rsidP="00BD1A21">
      <w:pPr>
        <w:pStyle w:val="Akapitzlist"/>
        <w:numPr>
          <w:ilvl w:val="0"/>
          <w:numId w:val="26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przestrzegania praw pacjentów,</w:t>
      </w:r>
    </w:p>
    <w:p w14:paraId="533572B5" w14:textId="77777777" w:rsidR="007E5437" w:rsidRPr="00BD1A21" w:rsidRDefault="007E5437" w:rsidP="00BD1A21">
      <w:pPr>
        <w:pStyle w:val="Akapitzlist"/>
        <w:numPr>
          <w:ilvl w:val="0"/>
          <w:numId w:val="26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zapewnienia wysokiej jakości i ciągłości postępowania usprawniającego,</w:t>
      </w:r>
    </w:p>
    <w:p w14:paraId="447E5EF3" w14:textId="77777777" w:rsidR="007E5437" w:rsidRPr="00BD1A21" w:rsidRDefault="007E5437" w:rsidP="00BD1A21">
      <w:pPr>
        <w:pStyle w:val="Akapitzlist"/>
        <w:numPr>
          <w:ilvl w:val="0"/>
          <w:numId w:val="26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dbania o przestrzeganie regulaminu pracy SCM Sp. z o. o.,</w:t>
      </w:r>
    </w:p>
    <w:p w14:paraId="3F0D57E9" w14:textId="77777777" w:rsidR="007E5437" w:rsidRPr="00BD1A21" w:rsidRDefault="007E5437" w:rsidP="00BD1A21">
      <w:pPr>
        <w:pStyle w:val="Akapitzlist"/>
        <w:numPr>
          <w:ilvl w:val="0"/>
          <w:numId w:val="26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realizowania w optymalny sposób umowy z Narodowym Funduszem Zdrowia,</w:t>
      </w:r>
    </w:p>
    <w:p w14:paraId="7DF251FE" w14:textId="77777777" w:rsidR="007E5437" w:rsidRPr="00BD1A21" w:rsidRDefault="007E5437" w:rsidP="00BD1A21">
      <w:pPr>
        <w:pStyle w:val="Akapitzlist"/>
        <w:numPr>
          <w:ilvl w:val="0"/>
          <w:numId w:val="26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optymalnego wykorzystania czasu pracy,</w:t>
      </w:r>
    </w:p>
    <w:p w14:paraId="544080FF" w14:textId="77777777" w:rsidR="007E5437" w:rsidRPr="00BD1A21" w:rsidRDefault="007E5437" w:rsidP="00BD1A21">
      <w:pPr>
        <w:pStyle w:val="Akapitzlist"/>
        <w:numPr>
          <w:ilvl w:val="0"/>
          <w:numId w:val="26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przestrzegania zasad BHP i P/POŻ oraz standardów sanitarno-epidemiologicznych.</w:t>
      </w:r>
    </w:p>
    <w:p w14:paraId="6F296AA4" w14:textId="5E10364E" w:rsidR="007E5437" w:rsidRPr="00BD1A21" w:rsidRDefault="007E5437" w:rsidP="00BD1A21">
      <w:pPr>
        <w:pStyle w:val="Akapitzlist"/>
        <w:numPr>
          <w:ilvl w:val="0"/>
          <w:numId w:val="25"/>
        </w:numPr>
        <w:spacing w:after="0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Jest zobowiązany jest do uczestniczenia w naradach, odprawach i szkoleniach kierownictwa  oraz zobowiązany jest do publicznego wyrażania swojego stanowiska w kluczowych dla działalności SCM Sp. z o. o. sprawach.</w:t>
      </w:r>
    </w:p>
    <w:p w14:paraId="58135444" w14:textId="77777777" w:rsidR="007E5437" w:rsidRPr="00BD1A21" w:rsidRDefault="007E5437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5D7000B" w:rsidR="00261C90" w:rsidRPr="00BD1A21" w:rsidRDefault="00261C90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§ </w:t>
      </w:r>
      <w:r w:rsidR="007E5437" w:rsidRPr="00BD1A21">
        <w:rPr>
          <w:rFonts w:ascii="Bookman Old Style" w:hAnsi="Bookman Old Style"/>
          <w:sz w:val="20"/>
          <w:szCs w:val="20"/>
        </w:rPr>
        <w:t>5</w:t>
      </w:r>
      <w:r w:rsidRPr="00BD1A21">
        <w:rPr>
          <w:rFonts w:ascii="Bookman Old Style" w:hAnsi="Bookman Old Style"/>
          <w:sz w:val="20"/>
          <w:szCs w:val="20"/>
        </w:rPr>
        <w:t>.</w:t>
      </w:r>
    </w:p>
    <w:p w14:paraId="0586B30F" w14:textId="6BA4A98B" w:rsidR="00261C90" w:rsidRPr="00BD1A21" w:rsidRDefault="00261C90" w:rsidP="00BD1A21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 w:rsidRPr="00BD1A21">
        <w:rPr>
          <w:rFonts w:ascii="Bookman Old Style" w:hAnsi="Bookman Old Style"/>
          <w:sz w:val="20"/>
          <w:szCs w:val="20"/>
        </w:rPr>
        <w:t xml:space="preserve">            </w:t>
      </w:r>
      <w:r w:rsidRPr="00BD1A21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 w:rsidRPr="00BD1A21">
        <w:rPr>
          <w:rFonts w:ascii="Bookman Old Style" w:hAnsi="Bookman Old Style"/>
          <w:sz w:val="20"/>
          <w:szCs w:val="20"/>
        </w:rPr>
        <w:t xml:space="preserve">          </w:t>
      </w:r>
      <w:r w:rsidRPr="00BD1A21">
        <w:rPr>
          <w:rFonts w:ascii="Bookman Old Style" w:hAnsi="Bookman Old Style"/>
          <w:sz w:val="20"/>
          <w:szCs w:val="20"/>
        </w:rPr>
        <w:t xml:space="preserve">z dnia </w:t>
      </w:r>
      <w:r w:rsidR="00977176" w:rsidRPr="00BD1A21">
        <w:rPr>
          <w:rFonts w:ascii="Bookman Old Style" w:hAnsi="Bookman Old Style"/>
          <w:sz w:val="20"/>
          <w:szCs w:val="20"/>
        </w:rPr>
        <w:t>9 listopada 2015</w:t>
      </w:r>
      <w:r w:rsidRPr="00BD1A21">
        <w:rPr>
          <w:rFonts w:ascii="Bookman Old Style" w:hAnsi="Bookman Old Style"/>
          <w:sz w:val="20"/>
          <w:szCs w:val="20"/>
        </w:rPr>
        <w:t xml:space="preserve">r. </w:t>
      </w:r>
      <w:r w:rsidR="00977176" w:rsidRPr="00BD1A21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BD1A21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BD1A21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BD1A21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BD1A21">
        <w:rPr>
          <w:rFonts w:ascii="Bookman Old Style" w:hAnsi="Bookman Old Style"/>
          <w:sz w:val="20"/>
          <w:szCs w:val="20"/>
        </w:rPr>
        <w:t xml:space="preserve"> (</w:t>
      </w:r>
      <w:r w:rsidR="00977176" w:rsidRPr="00BD1A21">
        <w:rPr>
          <w:rFonts w:ascii="Bookman Old Style" w:hAnsi="Bookman Old Style"/>
          <w:sz w:val="20"/>
          <w:szCs w:val="20"/>
        </w:rPr>
        <w:t>Dz. U. z 2015</w:t>
      </w:r>
      <w:r w:rsidR="00710C38" w:rsidRPr="00BD1A21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BD1A21">
        <w:rPr>
          <w:rFonts w:ascii="Bookman Old Style" w:hAnsi="Bookman Old Style"/>
          <w:sz w:val="20"/>
          <w:szCs w:val="20"/>
        </w:rPr>
        <w:t>2069</w:t>
      </w:r>
      <w:r w:rsidRPr="00BD1A21">
        <w:rPr>
          <w:rFonts w:ascii="Bookman Old Style" w:hAnsi="Bookman Old Style"/>
          <w:sz w:val="20"/>
          <w:szCs w:val="20"/>
        </w:rPr>
        <w:t>)</w:t>
      </w:r>
      <w:r w:rsidR="00977176" w:rsidRPr="00BD1A21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BD1A21" w:rsidRDefault="00597E52" w:rsidP="00BD1A21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Przyjmujący Z</w:t>
      </w:r>
      <w:r w:rsidR="00261C90" w:rsidRPr="00BD1A21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 w:rsidRPr="00BD1A21">
        <w:rPr>
          <w:rFonts w:ascii="Bookman Old Style" w:hAnsi="Bookman Old Style"/>
          <w:sz w:val="20"/>
          <w:szCs w:val="20"/>
        </w:rPr>
        <w:t xml:space="preserve"> </w:t>
      </w:r>
      <w:r w:rsidR="00261C90" w:rsidRPr="00BD1A21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BD1A21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BD1A21" w:rsidRDefault="00BB0A16" w:rsidP="00BD1A21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lastRenderedPageBreak/>
        <w:t xml:space="preserve">W każdym przypadku, gdy Udzielający </w:t>
      </w:r>
      <w:r w:rsidR="005D7185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</w:t>
      </w:r>
      <w:r w:rsidR="005D7185" w:rsidRPr="00BD1A21">
        <w:rPr>
          <w:rFonts w:ascii="Bookman Old Style" w:hAnsi="Bookman Old Style"/>
          <w:sz w:val="20"/>
          <w:szCs w:val="20"/>
        </w:rPr>
        <w:t>a</w:t>
      </w:r>
      <w:r w:rsidRPr="00BD1A21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 w:rsidRPr="00BD1A21">
        <w:rPr>
          <w:rFonts w:ascii="Bookman Old Style" w:hAnsi="Bookman Old Style"/>
          <w:sz w:val="20"/>
          <w:szCs w:val="20"/>
        </w:rPr>
        <w:t xml:space="preserve"> </w:t>
      </w:r>
      <w:r w:rsidRPr="00BD1A21">
        <w:rPr>
          <w:rFonts w:ascii="Bookman Old Style" w:hAnsi="Bookman Old Style"/>
          <w:sz w:val="20"/>
          <w:szCs w:val="20"/>
        </w:rPr>
        <w:t xml:space="preserve">w związku </w:t>
      </w:r>
      <w:r w:rsidR="00F7145F" w:rsidRPr="00BD1A21">
        <w:rPr>
          <w:rFonts w:ascii="Bookman Old Style" w:hAnsi="Bookman Old Style"/>
          <w:sz w:val="20"/>
          <w:szCs w:val="20"/>
        </w:rPr>
        <w:t xml:space="preserve">              </w:t>
      </w:r>
      <w:r w:rsidRPr="00BD1A21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 w:rsidRPr="00BD1A21">
        <w:rPr>
          <w:rFonts w:ascii="Bookman Old Style" w:hAnsi="Bookman Old Style"/>
          <w:sz w:val="20"/>
          <w:szCs w:val="20"/>
        </w:rPr>
        <w:t>rym mowa w ust. 2, Przyjmujący z</w:t>
      </w:r>
      <w:r w:rsidRPr="00BD1A21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BD1A21" w:rsidRDefault="00BB0A16" w:rsidP="00BD1A21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</w:t>
      </w:r>
      <w:r w:rsidR="005D7185" w:rsidRPr="00BD1A21">
        <w:rPr>
          <w:rFonts w:ascii="Bookman Old Style" w:hAnsi="Bookman Old Style"/>
          <w:sz w:val="20"/>
          <w:szCs w:val="20"/>
        </w:rPr>
        <w:t>a</w:t>
      </w:r>
      <w:r w:rsidRPr="00BD1A21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BD1A21" w:rsidRDefault="00BB0A16" w:rsidP="00BD1A21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 w:rsidRPr="00BD1A21">
        <w:rPr>
          <w:rFonts w:ascii="Bookman Old Style" w:hAnsi="Bookman Old Style"/>
          <w:sz w:val="20"/>
          <w:szCs w:val="20"/>
        </w:rPr>
        <w:t>olnej należności Przyjmującego za</w:t>
      </w:r>
      <w:r w:rsidRPr="00BD1A21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BD1A21" w:rsidRDefault="00BB0A16" w:rsidP="00BD1A21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</w:t>
      </w:r>
      <w:r w:rsidR="005D7185" w:rsidRPr="00BD1A21">
        <w:rPr>
          <w:rFonts w:ascii="Bookman Old Style" w:hAnsi="Bookman Old Style"/>
          <w:sz w:val="20"/>
          <w:szCs w:val="20"/>
        </w:rPr>
        <w:t xml:space="preserve">a </w:t>
      </w:r>
      <w:r w:rsidRPr="00BD1A21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05D64071" w14:textId="77777777" w:rsidR="007E5437" w:rsidRPr="00BD1A21" w:rsidRDefault="007E5437" w:rsidP="00BD1A21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5FADCC97" w:rsidR="00261C90" w:rsidRPr="00BD1A21" w:rsidRDefault="00261C90" w:rsidP="00BD1A21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BD1A21">
        <w:rPr>
          <w:rFonts w:ascii="Bookman Old Style" w:hAnsi="Bookman Old Style" w:cs="Arial Narrow"/>
          <w:sz w:val="20"/>
          <w:szCs w:val="20"/>
        </w:rPr>
        <w:t xml:space="preserve">§ </w:t>
      </w:r>
      <w:r w:rsidR="007E5437" w:rsidRPr="00BD1A21">
        <w:rPr>
          <w:rFonts w:ascii="Bookman Old Style" w:hAnsi="Bookman Old Style" w:cs="Arial Narrow"/>
          <w:sz w:val="20"/>
          <w:szCs w:val="20"/>
        </w:rPr>
        <w:t>6</w:t>
      </w:r>
      <w:r w:rsidRPr="00BD1A21">
        <w:rPr>
          <w:rFonts w:ascii="Bookman Old Style" w:hAnsi="Bookman Old Style" w:cs="Arial Narrow"/>
          <w:sz w:val="20"/>
          <w:szCs w:val="20"/>
        </w:rPr>
        <w:t>.</w:t>
      </w:r>
    </w:p>
    <w:p w14:paraId="0586B317" w14:textId="298EA1C9" w:rsidR="007F52DA" w:rsidRPr="00BD1A21" w:rsidRDefault="007F52DA" w:rsidP="00BD1A21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BD1A21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BD1A21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 w:rsidRPr="00BD1A21">
        <w:rPr>
          <w:rFonts w:ascii="Bookman Old Style" w:hAnsi="Bookman Old Style" w:cs="Times New Roman"/>
          <w:sz w:val="20"/>
          <w:szCs w:val="20"/>
        </w:rPr>
        <w:t xml:space="preserve"> </w:t>
      </w:r>
      <w:r w:rsidRPr="00BD1A21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 w:rsidRPr="00BD1A21">
        <w:rPr>
          <w:rFonts w:ascii="Bookman Old Style" w:hAnsi="Bookman Old Style" w:cs="Times New Roman"/>
          <w:sz w:val="20"/>
          <w:szCs w:val="20"/>
        </w:rPr>
        <w:t xml:space="preserve">, </w:t>
      </w:r>
      <w:r w:rsidRPr="00BD1A21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 w:rsidRPr="00BD1A21">
        <w:rPr>
          <w:rFonts w:ascii="Bookman Old Style" w:hAnsi="Bookman Old Style" w:cs="Times New Roman"/>
          <w:sz w:val="20"/>
          <w:szCs w:val="20"/>
        </w:rPr>
        <w:t xml:space="preserve"> z</w:t>
      </w:r>
      <w:r w:rsidRPr="00BD1A21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BD1A21" w:rsidRDefault="00261C90" w:rsidP="00BD1A21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BD1A21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BD1A21">
        <w:rPr>
          <w:rFonts w:ascii="Bookman Old Style" w:hAnsi="Bookman Old Style"/>
          <w:bCs/>
          <w:sz w:val="20"/>
          <w:szCs w:val="20"/>
        </w:rPr>
        <w:t>Z</w:t>
      </w:r>
      <w:r w:rsidRPr="00BD1A21">
        <w:rPr>
          <w:rFonts w:ascii="Bookman Old Style" w:hAnsi="Bookman Old Style"/>
          <w:bCs/>
          <w:sz w:val="20"/>
          <w:szCs w:val="20"/>
        </w:rPr>
        <w:t>amówienie</w:t>
      </w:r>
      <w:r w:rsidRPr="00BD1A21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BD1A21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BD1A21">
        <w:rPr>
          <w:rFonts w:ascii="Bookman Old Style" w:hAnsi="Bookman Old Style"/>
          <w:sz w:val="20"/>
          <w:szCs w:val="20"/>
        </w:rPr>
        <w:t>Z</w:t>
      </w:r>
      <w:r w:rsidR="007B56F2" w:rsidRPr="00BD1A21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BD1A21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BD1A21">
        <w:rPr>
          <w:rFonts w:ascii="Bookman Old Style" w:hAnsi="Bookman Old Style"/>
          <w:sz w:val="20"/>
          <w:szCs w:val="20"/>
        </w:rPr>
        <w:t>.</w:t>
      </w:r>
    </w:p>
    <w:p w14:paraId="5FE16932" w14:textId="77777777" w:rsidR="007E5437" w:rsidRPr="00BD1A21" w:rsidRDefault="007E5437" w:rsidP="00BD1A21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00859B17" w:rsidR="00261C90" w:rsidRPr="00BD1A21" w:rsidRDefault="00261C90" w:rsidP="00BD1A21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§ </w:t>
      </w:r>
      <w:r w:rsidR="007E5437" w:rsidRPr="00BD1A21">
        <w:rPr>
          <w:rFonts w:ascii="Bookman Old Style" w:hAnsi="Bookman Old Style"/>
          <w:sz w:val="20"/>
          <w:szCs w:val="20"/>
        </w:rPr>
        <w:t>7</w:t>
      </w:r>
      <w:r w:rsidRPr="00BD1A21">
        <w:rPr>
          <w:rFonts w:ascii="Bookman Old Style" w:hAnsi="Bookman Old Style"/>
          <w:sz w:val="20"/>
          <w:szCs w:val="20"/>
        </w:rPr>
        <w:t>.</w:t>
      </w:r>
    </w:p>
    <w:p w14:paraId="0586B31C" w14:textId="77777777" w:rsidR="00261C90" w:rsidRPr="00BD1A21" w:rsidRDefault="00261C90" w:rsidP="00BD1A21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BD1A21" w:rsidRDefault="00261C90" w:rsidP="00BD1A21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BD1A21" w:rsidRDefault="00261C90" w:rsidP="00BD1A21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BD1A21" w:rsidRDefault="005D7185" w:rsidP="00BD1A21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BD1A21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Pr="00BD1A21" w:rsidRDefault="00261C90" w:rsidP="00BD1A21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5D7185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BD1A21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 w:rsidRPr="00BD1A21">
        <w:rPr>
          <w:rFonts w:ascii="Bookman Old Style" w:hAnsi="Bookman Old Style"/>
          <w:sz w:val="20"/>
          <w:szCs w:val="20"/>
        </w:rPr>
        <w:t xml:space="preserve"> </w:t>
      </w:r>
      <w:r w:rsidR="00B30CCF" w:rsidRPr="00BD1A21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BD1A21" w:rsidRDefault="00F30B7F" w:rsidP="00BD1A21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BD1A21" w:rsidRDefault="00261C90" w:rsidP="00BD1A21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BD1A21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BD1A21">
        <w:rPr>
          <w:rFonts w:ascii="Bookman Old Style" w:hAnsi="Bookman Old Style"/>
          <w:sz w:val="20"/>
          <w:szCs w:val="20"/>
        </w:rPr>
        <w:t xml:space="preserve">jest pobierana na rzecz </w:t>
      </w:r>
      <w:r w:rsidRPr="00BD1A21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amówienia</w:t>
      </w:r>
      <w:r w:rsidR="00EC1407" w:rsidRPr="00BD1A21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209B76A2" w14:textId="77777777" w:rsidR="007E5437" w:rsidRPr="00BD1A21" w:rsidRDefault="007E5437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5FA981FD" w:rsidR="00261C90" w:rsidRPr="00BD1A21" w:rsidRDefault="00261C90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§ </w:t>
      </w:r>
      <w:r w:rsidR="007E5437" w:rsidRPr="00BD1A21">
        <w:rPr>
          <w:rFonts w:ascii="Bookman Old Style" w:hAnsi="Bookman Old Style"/>
          <w:sz w:val="20"/>
          <w:szCs w:val="20"/>
        </w:rPr>
        <w:t>8</w:t>
      </w:r>
      <w:r w:rsidRPr="00BD1A21">
        <w:rPr>
          <w:rFonts w:ascii="Bookman Old Style" w:hAnsi="Bookman Old Style"/>
          <w:sz w:val="20"/>
          <w:szCs w:val="20"/>
        </w:rPr>
        <w:t>.</w:t>
      </w:r>
    </w:p>
    <w:p w14:paraId="0586B324" w14:textId="408CAA6B" w:rsidR="00261C90" w:rsidRPr="00BD1A21" w:rsidRDefault="00261C90" w:rsidP="00BD1A21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BD1A21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BD1A21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BD1A21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BD1A21">
        <w:rPr>
          <w:rFonts w:ascii="Bookman Old Style" w:hAnsi="Bookman Old Style"/>
          <w:sz w:val="20"/>
          <w:szCs w:val="20"/>
        </w:rPr>
        <w:t>Z</w:t>
      </w:r>
      <w:r w:rsidR="00B7370C" w:rsidRPr="00BD1A21">
        <w:rPr>
          <w:rFonts w:ascii="Bookman Old Style" w:hAnsi="Bookman Old Style"/>
          <w:sz w:val="20"/>
          <w:szCs w:val="20"/>
        </w:rPr>
        <w:t>amówieni</w:t>
      </w:r>
      <w:r w:rsidR="002B5A4A" w:rsidRPr="00BD1A21">
        <w:rPr>
          <w:rFonts w:ascii="Bookman Old Style" w:hAnsi="Bookman Old Style"/>
          <w:sz w:val="20"/>
          <w:szCs w:val="20"/>
        </w:rPr>
        <w:t>a</w:t>
      </w:r>
      <w:r w:rsidR="00F7145F" w:rsidRPr="00BD1A21">
        <w:rPr>
          <w:rFonts w:ascii="Bookman Old Style" w:hAnsi="Bookman Old Style"/>
          <w:sz w:val="20"/>
          <w:szCs w:val="20"/>
        </w:rPr>
        <w:t xml:space="preserve"> </w:t>
      </w:r>
      <w:r w:rsidR="00B7370C" w:rsidRPr="00BD1A21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BD1A21" w:rsidRDefault="00B7370C" w:rsidP="00BD1A21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BD1A21" w:rsidRDefault="00B7370C" w:rsidP="00BD1A21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BD1A21">
        <w:rPr>
          <w:rFonts w:ascii="Bookman Old Style" w:hAnsi="Bookman Old Style"/>
          <w:sz w:val="20"/>
          <w:szCs w:val="20"/>
        </w:rPr>
        <w:t>Udzielającego Zamówienia</w:t>
      </w:r>
      <w:r w:rsidRPr="00BD1A21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BD1A21" w:rsidRDefault="00B7370C" w:rsidP="00BD1A21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A84DE8B" w:rsidR="00261C90" w:rsidRPr="00BD1A21" w:rsidRDefault="00261C90" w:rsidP="00BD1A21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F7145F" w:rsidRPr="00BD1A21">
        <w:rPr>
          <w:rFonts w:ascii="Bookman Old Style" w:hAnsi="Bookman Old Style"/>
          <w:sz w:val="20"/>
          <w:szCs w:val="20"/>
        </w:rPr>
        <w:t xml:space="preserve">                         </w:t>
      </w:r>
      <w:r w:rsidRPr="00BD1A21">
        <w:rPr>
          <w:rFonts w:ascii="Bookman Old Style" w:hAnsi="Bookman Old Style"/>
          <w:sz w:val="20"/>
          <w:szCs w:val="20"/>
        </w:rPr>
        <w:lastRenderedPageBreak/>
        <w:t>w przepisach powszechnie obowiązującego prawa, w ty</w:t>
      </w:r>
      <w:r w:rsidR="00977176" w:rsidRPr="00BD1A21">
        <w:rPr>
          <w:rFonts w:ascii="Bookman Old Style" w:hAnsi="Bookman Old Style"/>
          <w:sz w:val="20"/>
          <w:szCs w:val="20"/>
        </w:rPr>
        <w:t xml:space="preserve">m także w ustawie </w:t>
      </w:r>
      <w:r w:rsidRPr="00BD1A21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</w:t>
      </w:r>
      <w:r w:rsidR="00F7145F" w:rsidRPr="00BD1A21">
        <w:rPr>
          <w:rFonts w:ascii="Bookman Old Style" w:hAnsi="Bookman Old Style"/>
          <w:sz w:val="20"/>
          <w:szCs w:val="20"/>
        </w:rPr>
        <w:t xml:space="preserve">                  </w:t>
      </w:r>
      <w:r w:rsidRPr="00BD1A21">
        <w:rPr>
          <w:rFonts w:ascii="Bookman Old Style" w:hAnsi="Bookman Old Style"/>
          <w:sz w:val="20"/>
          <w:szCs w:val="20"/>
        </w:rPr>
        <w:t>z 20</w:t>
      </w:r>
      <w:r w:rsidR="00977176" w:rsidRPr="00BD1A21">
        <w:rPr>
          <w:rFonts w:ascii="Bookman Old Style" w:hAnsi="Bookman Old Style"/>
          <w:sz w:val="20"/>
          <w:szCs w:val="20"/>
        </w:rPr>
        <w:t>15</w:t>
      </w:r>
      <w:r w:rsidRPr="00BD1A21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BD1A21">
        <w:rPr>
          <w:rFonts w:ascii="Bookman Old Style" w:hAnsi="Bookman Old Style"/>
          <w:sz w:val="20"/>
          <w:szCs w:val="20"/>
        </w:rPr>
        <w:t xml:space="preserve">581 </w:t>
      </w:r>
      <w:r w:rsidRPr="00BD1A21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BD1A21">
        <w:rPr>
          <w:rFonts w:ascii="Bookman Old Style" w:hAnsi="Bookman Old Style"/>
          <w:sz w:val="20"/>
          <w:szCs w:val="20"/>
        </w:rPr>
        <w:t>późn</w:t>
      </w:r>
      <w:proofErr w:type="spellEnd"/>
      <w:r w:rsidRPr="00BD1A21">
        <w:rPr>
          <w:rFonts w:ascii="Bookman Old Style" w:hAnsi="Bookman Old Style"/>
          <w:sz w:val="20"/>
          <w:szCs w:val="20"/>
        </w:rPr>
        <w:t>. zm</w:t>
      </w:r>
      <w:r w:rsidR="00977176" w:rsidRPr="00BD1A21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BD1A21" w:rsidRDefault="00B7370C" w:rsidP="00BD1A21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BD1A21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BD1A21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BD1A21">
        <w:rPr>
          <w:rFonts w:ascii="Bookman Old Style" w:hAnsi="Bookman Old Style"/>
          <w:sz w:val="20"/>
          <w:szCs w:val="20"/>
        </w:rPr>
        <w:t xml:space="preserve">ich </w:t>
      </w:r>
      <w:r w:rsidR="00DA7ED3" w:rsidRPr="00BD1A21">
        <w:rPr>
          <w:rFonts w:ascii="Bookman Old Style" w:hAnsi="Bookman Old Style"/>
          <w:sz w:val="20"/>
          <w:szCs w:val="20"/>
        </w:rPr>
        <w:t>realizacji, chyba, ż</w:t>
      </w:r>
      <w:r w:rsidRPr="00BD1A21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BD1A21">
        <w:rPr>
          <w:rFonts w:ascii="Bookman Old Style" w:hAnsi="Bookman Old Style"/>
          <w:sz w:val="20"/>
          <w:szCs w:val="20"/>
        </w:rPr>
        <w:t>Udzielającego Zamówienia</w:t>
      </w:r>
      <w:r w:rsidR="007B56F2" w:rsidRPr="00BD1A21">
        <w:rPr>
          <w:rFonts w:ascii="Bookman Old Style" w:hAnsi="Bookman Old Style"/>
          <w:sz w:val="20"/>
          <w:szCs w:val="20"/>
        </w:rPr>
        <w:t>.</w:t>
      </w:r>
      <w:r w:rsidRPr="00BD1A21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BD1A21" w:rsidRDefault="00FD0188" w:rsidP="00BD1A21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Przyjmujący Z</w:t>
      </w:r>
      <w:r w:rsidR="009B184C" w:rsidRPr="00BD1A21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4ECACC7" w14:textId="77777777" w:rsidR="007E5437" w:rsidRPr="00BD1A21" w:rsidRDefault="007E5437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38B07724" w:rsidR="00261C90" w:rsidRPr="00BD1A21" w:rsidRDefault="007E5437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§ 9</w:t>
      </w:r>
      <w:r w:rsidR="00261C90" w:rsidRPr="00BD1A21">
        <w:rPr>
          <w:rFonts w:ascii="Bookman Old Style" w:hAnsi="Bookman Old Style"/>
          <w:sz w:val="20"/>
          <w:szCs w:val="20"/>
        </w:rPr>
        <w:t>.</w:t>
      </w:r>
    </w:p>
    <w:p w14:paraId="1B3F4878" w14:textId="7C12D33F" w:rsidR="007E5437" w:rsidRPr="00BD1A21" w:rsidRDefault="007E5437" w:rsidP="00BD1A21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BD1A21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BD1A21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BD1A21">
        <w:rPr>
          <w:rFonts w:ascii="Bookman Old Style" w:hAnsi="Bookman Old Style" w:cs="Arial Narrow"/>
          <w:bCs/>
          <w:sz w:val="20"/>
          <w:szCs w:val="20"/>
        </w:rPr>
        <w:t xml:space="preserve">Udzielający Zamówienia </w:t>
      </w:r>
      <w:r w:rsidRPr="00BD1A21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BD1A21">
        <w:rPr>
          <w:rFonts w:ascii="Bookman Old Style" w:hAnsi="Bookman Old Style" w:cs="Arial Narrow"/>
          <w:bCs/>
          <w:sz w:val="20"/>
          <w:szCs w:val="20"/>
        </w:rPr>
        <w:t xml:space="preserve">Przyjmującemu Zamówienie </w:t>
      </w:r>
      <w:r w:rsidRPr="00BD1A21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BD1A21">
        <w:rPr>
          <w:rFonts w:ascii="Bookman Old Style" w:hAnsi="Bookman Old Style" w:cs="Arial Narrow"/>
          <w:sz w:val="20"/>
          <w:szCs w:val="20"/>
        </w:rPr>
        <w:t xml:space="preserve">                                </w:t>
      </w:r>
      <w:r w:rsidRPr="00BD1A21">
        <w:rPr>
          <w:rFonts w:ascii="Bookman Old Style" w:hAnsi="Bookman Old Style" w:cs="Arial Narrow"/>
          <w:sz w:val="20"/>
          <w:szCs w:val="20"/>
        </w:rPr>
        <w:t>w wysokości:</w:t>
      </w:r>
    </w:p>
    <w:p w14:paraId="65CBDAE4" w14:textId="42167430" w:rsidR="007E5437" w:rsidRPr="00BD1A21" w:rsidRDefault="00BD1A21" w:rsidP="00BD1A2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Arial Narrow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7E5437" w:rsidRPr="00BD1A21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7E5437" w:rsidRPr="00BD1A21">
        <w:rPr>
          <w:rFonts w:ascii="Bookman Old Style" w:hAnsi="Bookman Old Style" w:cs="Arial Narrow"/>
          <w:sz w:val="20"/>
          <w:szCs w:val="20"/>
        </w:rPr>
        <w:t xml:space="preserve">zł (słownie: </w:t>
      </w:r>
      <w:r>
        <w:rPr>
          <w:rFonts w:ascii="Bookman Old Style" w:hAnsi="Bookman Old Style" w:cs="Arial Narrow"/>
          <w:sz w:val="20"/>
          <w:szCs w:val="20"/>
        </w:rPr>
        <w:t xml:space="preserve">…………………………… </w:t>
      </w:r>
      <w:r w:rsidR="007E5437" w:rsidRPr="00BD1A21">
        <w:rPr>
          <w:rFonts w:ascii="Bookman Old Style" w:hAnsi="Bookman Old Style" w:cs="Arial Narrow"/>
          <w:sz w:val="20"/>
          <w:szCs w:val="20"/>
        </w:rPr>
        <w:t xml:space="preserve">złotych 00/100) za </w:t>
      </w:r>
      <w:r w:rsidR="007E5437" w:rsidRPr="00BD1A21">
        <w:rPr>
          <w:rFonts w:ascii="Bookman Old Style" w:hAnsi="Bookman Old Style" w:cs="Arial Narrow"/>
          <w:b/>
          <w:sz w:val="20"/>
          <w:szCs w:val="20"/>
        </w:rPr>
        <w:t>jeden miesiąc</w:t>
      </w:r>
      <w:r w:rsidR="007E5437" w:rsidRPr="00BD1A21">
        <w:rPr>
          <w:rFonts w:ascii="Bookman Old Style" w:hAnsi="Bookman Old Style" w:cs="Arial Narrow"/>
          <w:sz w:val="20"/>
          <w:szCs w:val="20"/>
        </w:rPr>
        <w:t xml:space="preserve"> pełnienia obowiązków Kierownika Zakłady Rehabilitacji Leczniczej oraz specjalisty fizjoterapii w Ośrodku Rehabilitacji Dziennej w Pokoju, </w:t>
      </w:r>
    </w:p>
    <w:p w14:paraId="5899389D" w14:textId="6A09DC0B" w:rsidR="007E5437" w:rsidRPr="00BD1A21" w:rsidRDefault="00BD1A21" w:rsidP="00BD1A2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Arial Narrow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 xml:space="preserve">………… </w:t>
      </w:r>
      <w:r w:rsidR="007E5437" w:rsidRPr="00BD1A21">
        <w:rPr>
          <w:rFonts w:ascii="Bookman Old Style" w:hAnsi="Bookman Old Style" w:cs="Arial Narrow"/>
          <w:sz w:val="20"/>
          <w:szCs w:val="20"/>
        </w:rPr>
        <w:t xml:space="preserve">zł (słownie: </w:t>
      </w:r>
      <w:r>
        <w:rPr>
          <w:rFonts w:ascii="Bookman Old Style" w:hAnsi="Bookman Old Style" w:cs="Arial Narrow"/>
          <w:sz w:val="20"/>
          <w:szCs w:val="20"/>
        </w:rPr>
        <w:t xml:space="preserve">……………………………… </w:t>
      </w:r>
      <w:r w:rsidR="007E5437" w:rsidRPr="00BD1A21">
        <w:rPr>
          <w:rFonts w:ascii="Bookman Old Style" w:hAnsi="Bookman Old Style" w:cs="Arial Narrow"/>
          <w:sz w:val="20"/>
          <w:szCs w:val="20"/>
        </w:rPr>
        <w:t xml:space="preserve">złotych 00/100) za </w:t>
      </w:r>
      <w:r w:rsidR="007E5437" w:rsidRPr="00BD1A21">
        <w:rPr>
          <w:rFonts w:ascii="Bookman Old Style" w:hAnsi="Bookman Old Style" w:cs="Arial Narrow"/>
          <w:b/>
          <w:sz w:val="20"/>
          <w:szCs w:val="20"/>
        </w:rPr>
        <w:t>jeden miesiąc</w:t>
      </w:r>
      <w:r w:rsidR="007E5437" w:rsidRPr="00BD1A21">
        <w:rPr>
          <w:rFonts w:ascii="Bookman Old Style" w:hAnsi="Bookman Old Style" w:cs="Arial Narrow"/>
          <w:sz w:val="20"/>
          <w:szCs w:val="20"/>
        </w:rPr>
        <w:t xml:space="preserve"> pełnienia obowiązków specjalisty fizjoterapii w Ośrodku Rehabilitacji Dziennej              w Kup,</w:t>
      </w:r>
    </w:p>
    <w:p w14:paraId="091DCC6F" w14:textId="17A305FD" w:rsidR="007E5437" w:rsidRPr="00BD1A21" w:rsidRDefault="00BD1A21" w:rsidP="00BD1A2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Arial Narrow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 xml:space="preserve">…………… </w:t>
      </w:r>
      <w:r w:rsidR="007E5437" w:rsidRPr="00BD1A21">
        <w:rPr>
          <w:rFonts w:ascii="Bookman Old Style" w:hAnsi="Bookman Old Style" w:cs="Arial Narrow"/>
          <w:sz w:val="20"/>
          <w:szCs w:val="20"/>
        </w:rPr>
        <w:t xml:space="preserve">zł (słownie: </w:t>
      </w:r>
      <w:r>
        <w:rPr>
          <w:rFonts w:ascii="Bookman Old Style" w:hAnsi="Bookman Old Style" w:cs="Arial Narrow"/>
          <w:sz w:val="20"/>
          <w:szCs w:val="20"/>
        </w:rPr>
        <w:t xml:space="preserve">…………………………… </w:t>
      </w:r>
      <w:r w:rsidR="007E5437" w:rsidRPr="00BD1A21">
        <w:rPr>
          <w:rFonts w:ascii="Bookman Old Style" w:hAnsi="Bookman Old Style" w:cs="Arial Narrow"/>
          <w:sz w:val="20"/>
          <w:szCs w:val="20"/>
        </w:rPr>
        <w:t xml:space="preserve">złotych 00/100) za </w:t>
      </w:r>
      <w:r w:rsidR="007E5437" w:rsidRPr="00BD1A21">
        <w:rPr>
          <w:rFonts w:ascii="Bookman Old Style" w:hAnsi="Bookman Old Style" w:cs="Arial Narrow"/>
          <w:b/>
          <w:sz w:val="20"/>
          <w:szCs w:val="20"/>
        </w:rPr>
        <w:t>jeden miesiąc</w:t>
      </w:r>
      <w:r w:rsidR="007E5437" w:rsidRPr="00BD1A21">
        <w:rPr>
          <w:rFonts w:ascii="Bookman Old Style" w:hAnsi="Bookman Old Style" w:cs="Arial Narrow"/>
          <w:sz w:val="20"/>
          <w:szCs w:val="20"/>
        </w:rPr>
        <w:t xml:space="preserve"> pełnienia obowiązków specjalisty fizjoterapii w Ośrodku Rehabilitacji Dziennej              w Suchym Borze.</w:t>
      </w:r>
    </w:p>
    <w:p w14:paraId="5738794B" w14:textId="77777777" w:rsidR="007E5437" w:rsidRPr="00BD1A21" w:rsidRDefault="007E5437" w:rsidP="00BD1A21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BD1A21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Zapłata wynagrodzenia nastąpi na wskazany w przedłożonym przez </w:t>
      </w:r>
      <w:r w:rsidRPr="00BD1A21">
        <w:rPr>
          <w:rFonts w:ascii="Bookman Old Style" w:hAnsi="Bookman Old Style" w:cs="Arial Narrow"/>
          <w:bCs/>
          <w:sz w:val="20"/>
          <w:szCs w:val="20"/>
        </w:rPr>
        <w:t>Przyjmującego Zamówienie</w:t>
      </w:r>
      <w:r w:rsidRPr="00BD1A21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 </w:t>
      </w:r>
    </w:p>
    <w:p w14:paraId="2C920A37" w14:textId="77777777" w:rsidR="007E5437" w:rsidRPr="00BD1A21" w:rsidRDefault="007E5437" w:rsidP="00BD1A21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Za dzień zapłaty Strony uznają datę uznania rachunku bankowego Przyjmującego Zamówienie. </w:t>
      </w:r>
    </w:p>
    <w:p w14:paraId="64D772F2" w14:textId="77777777" w:rsidR="007E5437" w:rsidRPr="00BD1A21" w:rsidRDefault="007E5437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54F5F0E1" w:rsidR="00261C90" w:rsidRPr="00BD1A21" w:rsidRDefault="00261C90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§ </w:t>
      </w:r>
      <w:r w:rsidR="007E5437" w:rsidRPr="00BD1A21">
        <w:rPr>
          <w:rFonts w:ascii="Bookman Old Style" w:hAnsi="Bookman Old Style"/>
          <w:sz w:val="20"/>
          <w:szCs w:val="20"/>
        </w:rPr>
        <w:t>10</w:t>
      </w:r>
      <w:r w:rsidRPr="00BD1A21">
        <w:rPr>
          <w:rFonts w:ascii="Bookman Old Style" w:hAnsi="Bookman Old Style"/>
          <w:sz w:val="20"/>
          <w:szCs w:val="20"/>
        </w:rPr>
        <w:t>.</w:t>
      </w:r>
    </w:p>
    <w:p w14:paraId="0586B333" w14:textId="1C68C4DD" w:rsidR="005340C5" w:rsidRPr="00BD1A21" w:rsidRDefault="00261C90" w:rsidP="00BD1A21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BD1A21">
        <w:rPr>
          <w:rFonts w:ascii="Bookman Old Style" w:hAnsi="Bookman Old Style"/>
          <w:b/>
          <w:sz w:val="20"/>
          <w:szCs w:val="20"/>
        </w:rPr>
        <w:t>1</w:t>
      </w:r>
      <w:r w:rsidR="00DA7ED3" w:rsidRPr="00BD1A21">
        <w:rPr>
          <w:rFonts w:ascii="Bookman Old Style" w:hAnsi="Bookman Old Style"/>
          <w:b/>
          <w:sz w:val="20"/>
          <w:szCs w:val="20"/>
        </w:rPr>
        <w:t xml:space="preserve"> </w:t>
      </w:r>
      <w:r w:rsidR="00403F1C" w:rsidRPr="00BD1A21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BD1A21">
        <w:rPr>
          <w:rFonts w:ascii="Bookman Old Style" w:hAnsi="Bookman Old Style"/>
          <w:b/>
          <w:sz w:val="20"/>
          <w:szCs w:val="20"/>
        </w:rPr>
        <w:t>201</w:t>
      </w:r>
      <w:r w:rsidR="00403F1C" w:rsidRPr="00BD1A21">
        <w:rPr>
          <w:rFonts w:ascii="Bookman Old Style" w:hAnsi="Bookman Old Style"/>
          <w:b/>
          <w:sz w:val="20"/>
          <w:szCs w:val="20"/>
        </w:rPr>
        <w:t>7</w:t>
      </w:r>
      <w:r w:rsidR="00EC1407" w:rsidRPr="00BD1A21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BD1A21">
        <w:rPr>
          <w:rFonts w:ascii="Bookman Old Style" w:hAnsi="Bookman Old Style"/>
          <w:sz w:val="20"/>
          <w:szCs w:val="20"/>
        </w:rPr>
        <w:t>do dnia</w:t>
      </w:r>
      <w:r w:rsidR="00EC1407" w:rsidRPr="00BD1A21">
        <w:rPr>
          <w:rFonts w:ascii="Bookman Old Style" w:hAnsi="Bookman Old Style"/>
          <w:sz w:val="20"/>
          <w:szCs w:val="20"/>
        </w:rPr>
        <w:t xml:space="preserve"> </w:t>
      </w:r>
      <w:r w:rsidR="005340C5" w:rsidRPr="00BD1A21">
        <w:rPr>
          <w:rFonts w:ascii="Bookman Old Style" w:hAnsi="Bookman Old Style"/>
          <w:b/>
          <w:sz w:val="20"/>
          <w:szCs w:val="20"/>
        </w:rPr>
        <w:t>31 grudnia 2017</w:t>
      </w:r>
      <w:r w:rsidR="001E7600" w:rsidRPr="00BD1A21">
        <w:rPr>
          <w:rFonts w:ascii="Bookman Old Style" w:hAnsi="Bookman Old Style"/>
          <w:b/>
          <w:sz w:val="20"/>
          <w:szCs w:val="20"/>
        </w:rPr>
        <w:t>r</w:t>
      </w:r>
      <w:r w:rsidR="005340C5" w:rsidRPr="00BD1A21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BD1A21" w:rsidRDefault="00261C90" w:rsidP="00BD1A21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BD1A21" w:rsidRDefault="00261C90" w:rsidP="00BD1A21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BD1A21" w:rsidRDefault="00261C90" w:rsidP="00BD1A21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amówienia ud</w:t>
      </w:r>
      <w:r w:rsidR="00DD76A9" w:rsidRPr="00BD1A21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BD1A21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BD1A21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BD1A21">
        <w:rPr>
          <w:rFonts w:ascii="Bookman Old Style" w:hAnsi="Bookman Old Style"/>
          <w:sz w:val="20"/>
          <w:szCs w:val="20"/>
        </w:rPr>
        <w:t>albo</w:t>
      </w:r>
      <w:r w:rsidR="002B5A4A" w:rsidRPr="00BD1A21">
        <w:rPr>
          <w:rFonts w:ascii="Bookman Old Style" w:hAnsi="Bookman Old Style"/>
          <w:sz w:val="20"/>
          <w:szCs w:val="20"/>
        </w:rPr>
        <w:t xml:space="preserve"> utraty finansowania </w:t>
      </w:r>
      <w:r w:rsidRPr="00BD1A21">
        <w:rPr>
          <w:rFonts w:ascii="Bookman Old Style" w:hAnsi="Bookman Old Style"/>
          <w:sz w:val="20"/>
          <w:szCs w:val="20"/>
        </w:rPr>
        <w:t>z Narodowego Funduszu Zdrowia;</w:t>
      </w:r>
    </w:p>
    <w:p w14:paraId="30DAE225" w14:textId="77777777" w:rsidR="007E5437" w:rsidRPr="00BD1A21" w:rsidRDefault="007E5437" w:rsidP="00BD1A21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w przypadku jej wypowiedzenia w całości przez Udzielającego zamówienie                                    z zachowaniem </w:t>
      </w:r>
      <w:r w:rsidRPr="00BD1A21">
        <w:rPr>
          <w:rFonts w:ascii="Bookman Old Style" w:hAnsi="Bookman Old Style"/>
          <w:b/>
          <w:sz w:val="20"/>
          <w:szCs w:val="20"/>
        </w:rPr>
        <w:t>trzymiesięcznego</w:t>
      </w:r>
      <w:r w:rsidRPr="00BD1A21">
        <w:rPr>
          <w:rFonts w:ascii="Bookman Old Style" w:hAnsi="Bookman Old Style"/>
          <w:sz w:val="20"/>
          <w:szCs w:val="20"/>
        </w:rPr>
        <w:t xml:space="preserve"> okresu wypowiedzenia na koniec miesiąca kalendarzowego,</w:t>
      </w:r>
    </w:p>
    <w:p w14:paraId="0586B337" w14:textId="12F51095" w:rsidR="00261C90" w:rsidRPr="00BD1A21" w:rsidRDefault="007E5437" w:rsidP="00BD1A21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w przypadku wypowiedzenia części jej zakresu przez Udzielającego zamówienie                           z zachowaniem </w:t>
      </w:r>
      <w:r w:rsidRPr="00BD1A21">
        <w:rPr>
          <w:rFonts w:ascii="Bookman Old Style" w:hAnsi="Bookman Old Style"/>
          <w:b/>
          <w:sz w:val="20"/>
          <w:szCs w:val="20"/>
        </w:rPr>
        <w:t>miesięcznego</w:t>
      </w:r>
      <w:r w:rsidRPr="00BD1A21">
        <w:rPr>
          <w:rFonts w:ascii="Bookman Old Style" w:hAnsi="Bookman Old Style"/>
          <w:sz w:val="20"/>
          <w:szCs w:val="20"/>
        </w:rPr>
        <w:t xml:space="preserve"> okresu wypowiedzenia na koniec miesiąca kalendarzowego.</w:t>
      </w:r>
    </w:p>
    <w:p w14:paraId="0586B338" w14:textId="4B5E4430" w:rsidR="00261C90" w:rsidRPr="00BD1A21" w:rsidRDefault="00261C90" w:rsidP="00BD1A21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 w:rsidRPr="00BD1A21">
        <w:rPr>
          <w:rFonts w:ascii="Bookman Old Style" w:hAnsi="Bookman Old Style"/>
          <w:sz w:val="20"/>
          <w:szCs w:val="20"/>
        </w:rPr>
        <w:t xml:space="preserve"> </w:t>
      </w:r>
      <w:r w:rsidRPr="00BD1A21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Pr="00BD1A21" w:rsidRDefault="00FD0188" w:rsidP="00BD1A21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Udzielający Z</w:t>
      </w:r>
      <w:r w:rsidR="00261C90" w:rsidRPr="00BD1A21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BD1A21">
        <w:rPr>
          <w:rFonts w:ascii="Bookman Old Style" w:hAnsi="Bookman Old Style"/>
          <w:sz w:val="20"/>
          <w:szCs w:val="20"/>
        </w:rPr>
        <w:t>Z</w:t>
      </w:r>
      <w:r w:rsidR="00261C90" w:rsidRPr="00BD1A21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BD1A21" w:rsidRDefault="00261C90" w:rsidP="00BD1A21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BD1A21" w:rsidRDefault="00261C90" w:rsidP="00BD1A21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BD1A21" w:rsidRDefault="00EC1407" w:rsidP="00BD1A21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Zamówienie nie powiadomi pisemnie Udzielającego Zamówienia </w:t>
      </w:r>
      <w:r w:rsidR="00EA589A" w:rsidRPr="00BD1A21">
        <w:rPr>
          <w:rFonts w:ascii="Bookman Old Style" w:hAnsi="Bookman Old Style"/>
          <w:sz w:val="20"/>
          <w:szCs w:val="20"/>
        </w:rPr>
        <w:t xml:space="preserve">                             </w:t>
      </w:r>
      <w:r w:rsidRPr="00BD1A21">
        <w:rPr>
          <w:rFonts w:ascii="Bookman Old Style" w:hAnsi="Bookman Old Style"/>
          <w:sz w:val="20"/>
          <w:szCs w:val="20"/>
        </w:rPr>
        <w:t xml:space="preserve">o </w:t>
      </w:r>
      <w:r w:rsidR="00EA589A" w:rsidRPr="00BD1A21">
        <w:rPr>
          <w:rFonts w:ascii="Bookman Old Style" w:hAnsi="Bookman Old Style"/>
          <w:sz w:val="20"/>
          <w:szCs w:val="20"/>
        </w:rPr>
        <w:t xml:space="preserve">nieprzewidzianej wcześniej </w:t>
      </w:r>
      <w:r w:rsidRPr="00BD1A21"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BD1A21" w:rsidRDefault="00FD0188" w:rsidP="00BD1A21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Przyjmujący Z</w:t>
      </w:r>
      <w:r w:rsidR="00261C90" w:rsidRPr="00BD1A21">
        <w:rPr>
          <w:rFonts w:ascii="Bookman Old Style" w:hAnsi="Bookman Old Style"/>
          <w:sz w:val="20"/>
          <w:szCs w:val="20"/>
        </w:rPr>
        <w:t>amówieni</w:t>
      </w:r>
      <w:r w:rsidR="00642D78" w:rsidRPr="00BD1A21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BD1A21">
        <w:rPr>
          <w:rFonts w:ascii="Bookman Old Style" w:hAnsi="Bookman Old Style"/>
          <w:sz w:val="20"/>
          <w:szCs w:val="20"/>
        </w:rPr>
        <w:t>zawarcia umowy ubezpieczeni</w:t>
      </w:r>
      <w:r w:rsidR="00BB0A16" w:rsidRPr="00BD1A21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BD1A21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BD1A21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BD1A21" w:rsidRDefault="00BB0A16" w:rsidP="00BD1A21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BD1A21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BD1A21" w:rsidRDefault="00710C38" w:rsidP="00BD1A21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BD1A21">
        <w:rPr>
          <w:rFonts w:ascii="Bookman Old Style" w:hAnsi="Bookman Old Style"/>
          <w:sz w:val="20"/>
          <w:szCs w:val="20"/>
        </w:rPr>
        <w:t xml:space="preserve"> </w:t>
      </w:r>
      <w:r w:rsidRPr="00BD1A21">
        <w:rPr>
          <w:rFonts w:ascii="Bookman Old Style" w:hAnsi="Bookman Old Style"/>
          <w:sz w:val="20"/>
          <w:szCs w:val="20"/>
        </w:rPr>
        <w:t xml:space="preserve">są </w:t>
      </w:r>
      <w:r w:rsidR="00BB0A16" w:rsidRPr="00BD1A21">
        <w:rPr>
          <w:rFonts w:ascii="Bookman Old Style" w:hAnsi="Bookman Old Style"/>
          <w:sz w:val="20"/>
          <w:szCs w:val="20"/>
        </w:rPr>
        <w:t>zasadn</w:t>
      </w:r>
      <w:r w:rsidRPr="00BD1A21">
        <w:rPr>
          <w:rFonts w:ascii="Bookman Old Style" w:hAnsi="Bookman Old Style"/>
          <w:sz w:val="20"/>
          <w:szCs w:val="20"/>
        </w:rPr>
        <w:t>e</w:t>
      </w:r>
      <w:r w:rsidR="00BB0A16" w:rsidRPr="00BD1A21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BD1A21" w:rsidRDefault="00FD0188" w:rsidP="00BD1A21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Przyjmujący Z</w:t>
      </w:r>
      <w:r w:rsidR="00261C90" w:rsidRPr="00BD1A21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BD1A21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BD1A21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6C37A36A" w:rsidR="00261C90" w:rsidRPr="00BD1A21" w:rsidRDefault="007E5437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§ 11</w:t>
      </w:r>
      <w:r w:rsidR="00261C90" w:rsidRPr="00BD1A21">
        <w:rPr>
          <w:rFonts w:ascii="Bookman Old Style" w:hAnsi="Bookman Old Style"/>
          <w:sz w:val="20"/>
          <w:szCs w:val="20"/>
        </w:rPr>
        <w:t>.</w:t>
      </w:r>
    </w:p>
    <w:p w14:paraId="0586B343" w14:textId="77777777" w:rsidR="00261C90" w:rsidRPr="00BD1A21" w:rsidRDefault="00261C90" w:rsidP="00BD1A21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BD1A21" w:rsidRDefault="00261C90" w:rsidP="00BD1A21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BD1A21" w:rsidRDefault="00261C90" w:rsidP="00BD1A21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BD1A21">
        <w:rPr>
          <w:rFonts w:ascii="Bookman Old Style" w:hAnsi="Bookman Old Style"/>
          <w:sz w:val="20"/>
          <w:szCs w:val="20"/>
        </w:rPr>
        <w:t xml:space="preserve">czas, </w:t>
      </w:r>
      <w:r w:rsidRPr="00BD1A21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BD1A21">
        <w:rPr>
          <w:rFonts w:ascii="Bookman Old Style" w:hAnsi="Bookman Old Style"/>
          <w:sz w:val="20"/>
          <w:szCs w:val="20"/>
        </w:rPr>
        <w:t xml:space="preserve">udzielanych </w:t>
      </w:r>
      <w:r w:rsidRPr="00BD1A21">
        <w:rPr>
          <w:rFonts w:ascii="Bookman Old Style" w:hAnsi="Bookman Old Style"/>
          <w:sz w:val="20"/>
          <w:szCs w:val="20"/>
        </w:rPr>
        <w:t>świad</w:t>
      </w:r>
      <w:r w:rsidR="00E509EF" w:rsidRPr="00BD1A21">
        <w:rPr>
          <w:rFonts w:ascii="Bookman Old Style" w:hAnsi="Bookman Old Style"/>
          <w:sz w:val="20"/>
          <w:szCs w:val="20"/>
        </w:rPr>
        <w:t>czeń zdrowotnych</w:t>
      </w:r>
      <w:r w:rsidRPr="00BD1A21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="00767426" w:rsidRPr="00BD1A21">
        <w:rPr>
          <w:rFonts w:ascii="Bookman Old Style" w:hAnsi="Bookman Old Style"/>
          <w:sz w:val="20"/>
          <w:szCs w:val="20"/>
        </w:rPr>
        <w:t>amówienie</w:t>
      </w:r>
      <w:r w:rsidR="00450173" w:rsidRPr="00BD1A21">
        <w:rPr>
          <w:rFonts w:ascii="Bookman Old Style" w:hAnsi="Bookman Old Style"/>
          <w:sz w:val="20"/>
          <w:szCs w:val="20"/>
        </w:rPr>
        <w:t xml:space="preserve">. </w:t>
      </w:r>
    </w:p>
    <w:p w14:paraId="2D850482" w14:textId="77777777" w:rsidR="007E5437" w:rsidRPr="00BD1A21" w:rsidRDefault="007E5437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2C440BB7" w:rsidR="00261C90" w:rsidRPr="00BD1A21" w:rsidRDefault="00261C90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§ 1</w:t>
      </w:r>
      <w:r w:rsidR="007E5437" w:rsidRPr="00BD1A21">
        <w:rPr>
          <w:rFonts w:ascii="Bookman Old Style" w:hAnsi="Bookman Old Style"/>
          <w:sz w:val="20"/>
          <w:szCs w:val="20"/>
        </w:rPr>
        <w:t>2</w:t>
      </w:r>
      <w:r w:rsidRPr="00BD1A21">
        <w:rPr>
          <w:rFonts w:ascii="Bookman Old Style" w:hAnsi="Bookman Old Style"/>
          <w:sz w:val="20"/>
          <w:szCs w:val="20"/>
        </w:rPr>
        <w:t>.</w:t>
      </w:r>
    </w:p>
    <w:p w14:paraId="0586B348" w14:textId="77777777" w:rsidR="00261C90" w:rsidRPr="00BD1A21" w:rsidRDefault="00261C90" w:rsidP="00BD1A21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A153775" w:rsidR="0032516F" w:rsidRPr="00BD1A21" w:rsidRDefault="00261C90" w:rsidP="00BD1A21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 w:rsidRPr="00BD1A21">
        <w:rPr>
          <w:rFonts w:ascii="Bookman Old Style" w:hAnsi="Bookman Old Style"/>
          <w:sz w:val="20"/>
          <w:szCs w:val="20"/>
        </w:rPr>
        <w:t xml:space="preserve">wysokości </w:t>
      </w:r>
      <w:r w:rsidR="00BD1A21" w:rsidRPr="00BD1A21">
        <w:rPr>
          <w:rFonts w:ascii="Bookman Old Style" w:hAnsi="Bookman Old Style"/>
          <w:sz w:val="20"/>
          <w:szCs w:val="20"/>
        </w:rPr>
        <w:t>2</w:t>
      </w:r>
      <w:r w:rsidR="00363337" w:rsidRPr="00BD1A21">
        <w:rPr>
          <w:rFonts w:ascii="Bookman Old Style" w:hAnsi="Bookman Old Style"/>
          <w:sz w:val="20"/>
          <w:szCs w:val="20"/>
        </w:rPr>
        <w:t>.000,00 zł</w:t>
      </w:r>
      <w:r w:rsidR="00F7145F" w:rsidRPr="00BD1A21">
        <w:rPr>
          <w:rFonts w:ascii="Bookman Old Style" w:hAnsi="Bookman Old Style"/>
          <w:sz w:val="20"/>
          <w:szCs w:val="20"/>
        </w:rPr>
        <w:t xml:space="preserve"> (słownie: </w:t>
      </w:r>
      <w:r w:rsidR="00BD1A21" w:rsidRPr="00BD1A21">
        <w:rPr>
          <w:rFonts w:ascii="Bookman Old Style" w:hAnsi="Bookman Old Style"/>
          <w:sz w:val="20"/>
          <w:szCs w:val="20"/>
        </w:rPr>
        <w:t xml:space="preserve">dwa tysiące </w:t>
      </w:r>
      <w:r w:rsidR="00F7145F" w:rsidRPr="00BD1A21">
        <w:rPr>
          <w:rFonts w:ascii="Bookman Old Style" w:hAnsi="Bookman Old Style"/>
          <w:sz w:val="20"/>
          <w:szCs w:val="20"/>
        </w:rPr>
        <w:t>złotych 00/100)</w:t>
      </w:r>
      <w:r w:rsidR="00363337" w:rsidRPr="00BD1A21">
        <w:rPr>
          <w:rFonts w:ascii="Bookman Old Style" w:hAnsi="Bookman Old Style"/>
          <w:sz w:val="20"/>
          <w:szCs w:val="20"/>
        </w:rPr>
        <w:t xml:space="preserve"> w przypadku </w:t>
      </w:r>
      <w:r w:rsidRPr="00BD1A21">
        <w:rPr>
          <w:rFonts w:ascii="Bookman Old Style" w:hAnsi="Bookman Old Style"/>
          <w:sz w:val="20"/>
          <w:szCs w:val="20"/>
        </w:rPr>
        <w:t>rozwiązani</w:t>
      </w:r>
      <w:r w:rsidR="00363337" w:rsidRPr="00BD1A21">
        <w:rPr>
          <w:rFonts w:ascii="Bookman Old Style" w:hAnsi="Bookman Old Style"/>
          <w:sz w:val="20"/>
          <w:szCs w:val="20"/>
        </w:rPr>
        <w:t>a</w:t>
      </w:r>
      <w:r w:rsidRPr="00BD1A21">
        <w:rPr>
          <w:rFonts w:ascii="Bookman Old Style" w:hAnsi="Bookman Old Style"/>
          <w:sz w:val="20"/>
          <w:szCs w:val="20"/>
        </w:rPr>
        <w:t xml:space="preserve"> </w:t>
      </w:r>
      <w:r w:rsidR="003D5A99" w:rsidRPr="00BD1A21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BD1A21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</w:t>
      </w:r>
      <w:r w:rsidR="00F63592" w:rsidRPr="00BD1A21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BD1A21" w:rsidRDefault="00261C90" w:rsidP="00BD1A21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BD1A21">
        <w:rPr>
          <w:rFonts w:ascii="Bookman Old Style" w:hAnsi="Bookman Old Style"/>
          <w:sz w:val="20"/>
          <w:szCs w:val="20"/>
        </w:rPr>
        <w:t xml:space="preserve"> </w:t>
      </w:r>
      <w:r w:rsidRPr="00BD1A21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BD1A21">
        <w:rPr>
          <w:rFonts w:ascii="Bookman Old Style" w:hAnsi="Bookman Old Style"/>
          <w:sz w:val="20"/>
          <w:szCs w:val="20"/>
        </w:rPr>
        <w:t xml:space="preserve">umowy </w:t>
      </w:r>
      <w:r w:rsidRPr="00BD1A21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="00F63592" w:rsidRPr="00BD1A21">
        <w:rPr>
          <w:rFonts w:ascii="Bookman Old Style" w:hAnsi="Bookman Old Style"/>
          <w:sz w:val="20"/>
          <w:szCs w:val="20"/>
        </w:rPr>
        <w:t>amówienia,</w:t>
      </w:r>
    </w:p>
    <w:p w14:paraId="0586B34B" w14:textId="77777777" w:rsidR="00024C15" w:rsidRPr="00BD1A21" w:rsidRDefault="00024C15" w:rsidP="00BD1A21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BD1A21">
        <w:rPr>
          <w:rFonts w:ascii="Bookman Old Style" w:hAnsi="Bookman Old Style"/>
          <w:sz w:val="20"/>
          <w:szCs w:val="20"/>
        </w:rPr>
        <w:t>200</w:t>
      </w:r>
      <w:r w:rsidRPr="00BD1A21">
        <w:rPr>
          <w:rFonts w:ascii="Bookman Old Style" w:hAnsi="Bookman Old Style"/>
          <w:sz w:val="20"/>
          <w:szCs w:val="20"/>
        </w:rPr>
        <w:t>,00 zł</w:t>
      </w:r>
      <w:r w:rsidR="00710C38" w:rsidRPr="00BD1A21">
        <w:rPr>
          <w:rFonts w:ascii="Bookman Old Style" w:hAnsi="Bookman Old Style"/>
          <w:sz w:val="20"/>
          <w:szCs w:val="20"/>
        </w:rPr>
        <w:t xml:space="preserve"> (słownie: dwieście złotych 00/100) </w:t>
      </w:r>
      <w:r w:rsidRPr="00BD1A21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BD1A21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BD1A21">
        <w:rPr>
          <w:rFonts w:ascii="Bookman Old Style" w:hAnsi="Bookman Old Style"/>
          <w:sz w:val="20"/>
          <w:szCs w:val="20"/>
        </w:rPr>
        <w:t>w miejscu u</w:t>
      </w:r>
      <w:r w:rsidR="009F6902" w:rsidRPr="00BD1A21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BD1A21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BD1A21" w:rsidRDefault="00710C38" w:rsidP="00BD1A21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BD1A21">
        <w:rPr>
          <w:rFonts w:ascii="Bookman Old Style" w:hAnsi="Bookman Old Style"/>
          <w:sz w:val="20"/>
          <w:szCs w:val="20"/>
        </w:rPr>
        <w:t>50</w:t>
      </w:r>
      <w:r w:rsidRPr="00BD1A21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BD1A21">
        <w:rPr>
          <w:rFonts w:ascii="Bookman Old Style" w:hAnsi="Bookman Old Style"/>
          <w:sz w:val="20"/>
          <w:szCs w:val="20"/>
        </w:rPr>
        <w:t xml:space="preserve">pięćdziesiąt </w:t>
      </w:r>
      <w:r w:rsidRPr="00BD1A21">
        <w:rPr>
          <w:rFonts w:ascii="Bookman Old Style" w:hAnsi="Bookman Old Style"/>
          <w:sz w:val="20"/>
          <w:szCs w:val="20"/>
        </w:rPr>
        <w:t xml:space="preserve">złotych 00/100)   za każdy dzień </w:t>
      </w:r>
      <w:r w:rsidRPr="00BD1A21">
        <w:rPr>
          <w:rFonts w:ascii="Bookman Old Style" w:hAnsi="Bookman Old Style"/>
          <w:sz w:val="20"/>
          <w:szCs w:val="20"/>
        </w:rPr>
        <w:lastRenderedPageBreak/>
        <w:t>zwłoki w dostarczeniu aktualnego zaświadczenia lekarskiego</w:t>
      </w:r>
      <w:r w:rsidR="00F7145F" w:rsidRPr="00BD1A21">
        <w:rPr>
          <w:rFonts w:ascii="Bookman Old Style" w:hAnsi="Bookman Old Style"/>
          <w:sz w:val="20"/>
          <w:szCs w:val="20"/>
        </w:rPr>
        <w:t xml:space="preserve"> </w:t>
      </w:r>
      <w:r w:rsidRPr="00BD1A21">
        <w:rPr>
          <w:rFonts w:ascii="Bookman Old Style" w:hAnsi="Bookman Old Style"/>
          <w:sz w:val="20"/>
          <w:szCs w:val="20"/>
        </w:rPr>
        <w:t xml:space="preserve">o zdolności do pracy </w:t>
      </w:r>
      <w:r w:rsidR="00F7145F" w:rsidRPr="00BD1A21">
        <w:rPr>
          <w:rFonts w:ascii="Bookman Old Style" w:hAnsi="Bookman Old Style"/>
          <w:sz w:val="20"/>
          <w:szCs w:val="20"/>
        </w:rPr>
        <w:t xml:space="preserve">                       </w:t>
      </w:r>
      <w:r w:rsidRPr="00BD1A21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BD1A21" w:rsidRDefault="00F63592" w:rsidP="00BD1A21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 w:rsidRPr="00BD1A21">
        <w:rPr>
          <w:rFonts w:ascii="Bookman Old Style" w:hAnsi="Bookman Old Style"/>
          <w:sz w:val="20"/>
          <w:szCs w:val="20"/>
        </w:rPr>
        <w:t xml:space="preserve"> (słownie: pięćset złotych 00/100)</w:t>
      </w:r>
      <w:r w:rsidRPr="00BD1A21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BD1A21">
        <w:rPr>
          <w:rFonts w:ascii="Bookman Old Style" w:hAnsi="Bookman Old Style"/>
          <w:sz w:val="20"/>
          <w:szCs w:val="20"/>
        </w:rPr>
        <w:t>u u</w:t>
      </w:r>
      <w:r w:rsidR="00024C15" w:rsidRPr="00BD1A21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BD1A21" w:rsidRDefault="00261C90" w:rsidP="00BD1A21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BD1A21" w:rsidRDefault="00261C90" w:rsidP="00BD1A21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 w:rsidRPr="00BD1A21">
        <w:rPr>
          <w:rFonts w:ascii="Bookman Old Style" w:hAnsi="Bookman Old Style"/>
          <w:sz w:val="20"/>
          <w:szCs w:val="20"/>
        </w:rPr>
        <w:t xml:space="preserve">             </w:t>
      </w:r>
      <w:r w:rsidRPr="00BD1A21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BD1A21" w:rsidRDefault="00261C90" w:rsidP="00BD1A21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BD1A21">
        <w:rPr>
          <w:rFonts w:ascii="Bookman Old Style" w:hAnsi="Bookman Old Style"/>
          <w:sz w:val="20"/>
          <w:szCs w:val="20"/>
        </w:rPr>
        <w:t>ści Przyjmującego Z</w:t>
      </w:r>
      <w:r w:rsidRPr="00BD1A21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BD1A21" w:rsidRDefault="00261C90" w:rsidP="00BD1A21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A681FE7" w14:textId="77777777" w:rsidR="00BD1A21" w:rsidRDefault="00BD1A21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41AB7067" w:rsidR="00261C90" w:rsidRPr="00BD1A21" w:rsidRDefault="00261C90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§ 1</w:t>
      </w:r>
      <w:r w:rsidR="00BD1A21" w:rsidRPr="00BD1A21">
        <w:rPr>
          <w:rFonts w:ascii="Bookman Old Style" w:hAnsi="Bookman Old Style"/>
          <w:sz w:val="20"/>
          <w:szCs w:val="20"/>
        </w:rPr>
        <w:t>3</w:t>
      </w:r>
      <w:r w:rsidRPr="00BD1A21">
        <w:rPr>
          <w:rFonts w:ascii="Bookman Old Style" w:hAnsi="Bookman Old Style"/>
          <w:sz w:val="20"/>
          <w:szCs w:val="20"/>
        </w:rPr>
        <w:t>.</w:t>
      </w:r>
    </w:p>
    <w:p w14:paraId="0586B354" w14:textId="77777777" w:rsidR="00261C90" w:rsidRPr="00BD1A21" w:rsidRDefault="00261C90" w:rsidP="00BD1A21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BD1A21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BD1A21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BD1A21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BD1A21">
        <w:rPr>
          <w:rFonts w:ascii="Bookman Old Style" w:hAnsi="Bookman Old Style" w:cs="ArialMT"/>
          <w:sz w:val="20"/>
          <w:szCs w:val="20"/>
        </w:rPr>
        <w:t>Z</w:t>
      </w:r>
      <w:r w:rsidRPr="00BD1A21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BD1A21">
        <w:rPr>
          <w:rFonts w:ascii="Bookman Old Style" w:hAnsi="Bookman Old Style" w:cs="ArialMT"/>
          <w:sz w:val="20"/>
          <w:szCs w:val="20"/>
        </w:rPr>
        <w:t>Z</w:t>
      </w:r>
      <w:r w:rsidRPr="00BD1A21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BD1A21">
        <w:rPr>
          <w:rFonts w:ascii="Bookman Old Style" w:hAnsi="Bookman Old Style" w:cs="ArialMT"/>
          <w:sz w:val="20"/>
          <w:szCs w:val="20"/>
        </w:rPr>
        <w:t>Z</w:t>
      </w:r>
      <w:r w:rsidRPr="00BD1A21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BD1A21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BD1A21">
        <w:rPr>
          <w:rFonts w:ascii="Bookman Old Style" w:hAnsi="Bookman Old Style" w:cs="ArialMT"/>
          <w:sz w:val="20"/>
          <w:szCs w:val="20"/>
        </w:rPr>
        <w:t>U</w:t>
      </w:r>
      <w:r w:rsidR="00926544" w:rsidRPr="00BD1A21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BD1A21">
        <w:rPr>
          <w:rFonts w:ascii="Bookman Old Style" w:hAnsi="Bookman Old Style" w:cs="ArialMT"/>
          <w:sz w:val="20"/>
          <w:szCs w:val="20"/>
        </w:rPr>
        <w:t>Z</w:t>
      </w:r>
      <w:r w:rsidR="00926544" w:rsidRPr="00BD1A21">
        <w:rPr>
          <w:rFonts w:ascii="Bookman Old Style" w:hAnsi="Bookman Old Style" w:cs="ArialMT"/>
          <w:sz w:val="20"/>
          <w:szCs w:val="20"/>
        </w:rPr>
        <w:t>amówienie</w:t>
      </w:r>
      <w:r w:rsidR="00710C38" w:rsidRPr="00BD1A21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BD1A21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BD1A21" w:rsidRDefault="00261C90" w:rsidP="00BD1A21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BD1A21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BD1A21">
        <w:rPr>
          <w:rFonts w:ascii="Bookman Old Style" w:hAnsi="Bookman Old Style" w:cs="ArialMT"/>
          <w:sz w:val="20"/>
          <w:szCs w:val="20"/>
        </w:rPr>
        <w:t>Z</w:t>
      </w:r>
      <w:r w:rsidRPr="00BD1A21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BD1A21" w:rsidRDefault="00261C90" w:rsidP="00BD1A21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BD1A21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BD1A21">
        <w:rPr>
          <w:rFonts w:ascii="Bookman Old Style" w:hAnsi="Bookman Old Style" w:cs="ArialMT"/>
          <w:sz w:val="20"/>
          <w:szCs w:val="20"/>
        </w:rPr>
        <w:t>Z</w:t>
      </w:r>
      <w:r w:rsidRPr="00BD1A21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BD1A21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BD1A21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BD1A21">
        <w:rPr>
          <w:rFonts w:ascii="Bookman Old Style" w:hAnsi="Bookman Old Style" w:cs="ArialMT"/>
          <w:sz w:val="20"/>
          <w:szCs w:val="20"/>
        </w:rPr>
        <w:t>Z</w:t>
      </w:r>
      <w:r w:rsidRPr="00BD1A21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BD1A21">
        <w:rPr>
          <w:rFonts w:ascii="Bookman Old Style" w:hAnsi="Bookman Old Style" w:cs="ArialMT"/>
          <w:sz w:val="20"/>
          <w:szCs w:val="20"/>
        </w:rPr>
        <w:t>,</w:t>
      </w:r>
      <w:r w:rsidRPr="00BD1A21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BD1A21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BD1A21">
        <w:rPr>
          <w:rFonts w:ascii="Bookman Old Style" w:hAnsi="Bookman Old Style" w:cs="ArialMT"/>
          <w:sz w:val="20"/>
          <w:szCs w:val="20"/>
        </w:rPr>
        <w:t>Z</w:t>
      </w:r>
      <w:r w:rsidR="00E509EF" w:rsidRPr="00BD1A21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BD1A21">
        <w:rPr>
          <w:rFonts w:ascii="Bookman Old Style" w:hAnsi="Bookman Old Style" w:cs="ArialMT"/>
          <w:sz w:val="20"/>
          <w:szCs w:val="20"/>
        </w:rPr>
        <w:t xml:space="preserve"> </w:t>
      </w:r>
    </w:p>
    <w:p w14:paraId="579C863B" w14:textId="77777777" w:rsidR="00BD1A21" w:rsidRDefault="00BD1A21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7FB273D6" w:rsidR="00261C90" w:rsidRPr="00BD1A21" w:rsidRDefault="00261C90" w:rsidP="00BD1A21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§ 1</w:t>
      </w:r>
      <w:r w:rsidR="00BD1A21">
        <w:rPr>
          <w:rFonts w:ascii="Bookman Old Style" w:hAnsi="Bookman Old Style"/>
          <w:sz w:val="20"/>
          <w:szCs w:val="20"/>
        </w:rPr>
        <w:t>4</w:t>
      </w:r>
      <w:r w:rsidRPr="00BD1A21">
        <w:rPr>
          <w:rFonts w:ascii="Bookman Old Style" w:hAnsi="Bookman Old Style"/>
          <w:sz w:val="20"/>
          <w:szCs w:val="20"/>
        </w:rPr>
        <w:t>.</w:t>
      </w:r>
    </w:p>
    <w:p w14:paraId="0586B359" w14:textId="77777777" w:rsidR="00261C90" w:rsidRPr="00BD1A21" w:rsidRDefault="00261C90" w:rsidP="00BD1A21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2C9507A7" w:rsidR="00261C90" w:rsidRPr="00BD1A21" w:rsidRDefault="00261C90" w:rsidP="00BD1A21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77176" w:rsidRPr="00BD1A21">
        <w:rPr>
          <w:rFonts w:ascii="Bookman Old Style" w:hAnsi="Bookman Old Style"/>
          <w:sz w:val="20"/>
          <w:szCs w:val="20"/>
        </w:rPr>
        <w:t xml:space="preserve"> </w:t>
      </w:r>
      <w:r w:rsidRPr="00BD1A21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BD1A21">
        <w:rPr>
          <w:rFonts w:ascii="Bookman Old Style" w:hAnsi="Bookman Old Style"/>
          <w:sz w:val="20"/>
          <w:szCs w:val="20"/>
        </w:rPr>
        <w:t xml:space="preserve"> z 201</w:t>
      </w:r>
      <w:r w:rsidR="00977176" w:rsidRPr="00BD1A21">
        <w:rPr>
          <w:rFonts w:ascii="Bookman Old Style" w:hAnsi="Bookman Old Style"/>
          <w:sz w:val="20"/>
          <w:szCs w:val="20"/>
        </w:rPr>
        <w:t>5</w:t>
      </w:r>
      <w:r w:rsidR="00F57F79" w:rsidRPr="00BD1A21">
        <w:rPr>
          <w:rFonts w:ascii="Bookman Old Style" w:hAnsi="Bookman Old Style"/>
          <w:sz w:val="20"/>
          <w:szCs w:val="20"/>
        </w:rPr>
        <w:t xml:space="preserve">r., </w:t>
      </w:r>
      <w:r w:rsidRPr="00BD1A21">
        <w:rPr>
          <w:rFonts w:ascii="Bookman Old Style" w:hAnsi="Bookman Old Style"/>
          <w:sz w:val="20"/>
          <w:szCs w:val="20"/>
        </w:rPr>
        <w:t xml:space="preserve">poz. </w:t>
      </w:r>
      <w:r w:rsidR="00977176" w:rsidRPr="00BD1A21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977176" w:rsidRPr="00BD1A21">
        <w:rPr>
          <w:rFonts w:ascii="Bookman Old Style" w:hAnsi="Bookman Old Style"/>
          <w:sz w:val="20"/>
          <w:szCs w:val="20"/>
        </w:rPr>
        <w:t>późn</w:t>
      </w:r>
      <w:proofErr w:type="spellEnd"/>
      <w:r w:rsidR="00977176" w:rsidRPr="00BD1A21">
        <w:rPr>
          <w:rFonts w:ascii="Bookman Old Style" w:hAnsi="Bookman Old Style"/>
          <w:sz w:val="20"/>
          <w:szCs w:val="20"/>
        </w:rPr>
        <w:t>. zm.</w:t>
      </w:r>
      <w:r w:rsidRPr="00BD1A21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BD1A21" w:rsidRDefault="00261C90" w:rsidP="00BD1A21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BD1A21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BD1A21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BD1A21">
        <w:rPr>
          <w:rFonts w:ascii="Bookman Old Style" w:hAnsi="Bookman Old Style"/>
          <w:sz w:val="20"/>
          <w:szCs w:val="20"/>
        </w:rPr>
        <w:t>Z</w:t>
      </w:r>
      <w:r w:rsidRPr="00BD1A21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BD1A21" w:rsidRDefault="00261C90" w:rsidP="00BD1A21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586B35F" w14:textId="3869F4AA" w:rsidR="000B5017" w:rsidRPr="00BD1A21" w:rsidRDefault="000B5017" w:rsidP="00BD1A21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77777777" w:rsidR="00D76963" w:rsidRPr="00BD1A21" w:rsidRDefault="00261C90" w:rsidP="00BD1A2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BD1A21">
        <w:rPr>
          <w:rFonts w:ascii="Bookman Old Style" w:hAnsi="Bookman Old Style"/>
          <w:b/>
          <w:sz w:val="20"/>
          <w:szCs w:val="20"/>
        </w:rPr>
        <w:t xml:space="preserve">UDZIELAJĄCY ZAMÓWIENIA </w:t>
      </w:r>
      <w:r w:rsidRPr="00BD1A21">
        <w:rPr>
          <w:rFonts w:ascii="Bookman Old Style" w:hAnsi="Bookman Old Style"/>
          <w:b/>
          <w:sz w:val="20"/>
          <w:szCs w:val="20"/>
        </w:rPr>
        <w:tab/>
      </w:r>
      <w:r w:rsidR="00905DF3" w:rsidRPr="00BD1A21">
        <w:rPr>
          <w:rFonts w:ascii="Bookman Old Style" w:hAnsi="Bookman Old Style"/>
          <w:b/>
          <w:sz w:val="20"/>
          <w:szCs w:val="20"/>
        </w:rPr>
        <w:tab/>
      </w:r>
      <w:r w:rsidRPr="00BD1A21">
        <w:rPr>
          <w:rFonts w:ascii="Bookman Old Style" w:hAnsi="Bookman Old Style"/>
          <w:b/>
          <w:sz w:val="20"/>
          <w:szCs w:val="20"/>
        </w:rPr>
        <w:t>PRZY</w:t>
      </w:r>
      <w:bookmarkStart w:id="0" w:name="_GoBack"/>
      <w:bookmarkEnd w:id="0"/>
      <w:r w:rsidRPr="00BD1A21">
        <w:rPr>
          <w:rFonts w:ascii="Bookman Old Style" w:hAnsi="Bookman Old Style"/>
          <w:b/>
          <w:sz w:val="20"/>
          <w:szCs w:val="20"/>
        </w:rPr>
        <w:t>JMUJĄCY ZAMÓWIENIE</w:t>
      </w:r>
    </w:p>
    <w:sectPr w:rsidR="00D76963" w:rsidRPr="00BD1A21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965CA" w14:textId="77777777" w:rsidR="0012000F" w:rsidRDefault="0012000F" w:rsidP="00304813">
      <w:r>
        <w:separator/>
      </w:r>
    </w:p>
  </w:endnote>
  <w:endnote w:type="continuationSeparator" w:id="0">
    <w:p w14:paraId="4307A6D6" w14:textId="77777777" w:rsidR="0012000F" w:rsidRDefault="0012000F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55866EDD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767426">
      <w:rPr>
        <w:rFonts w:ascii="Cambria" w:hAnsi="Cambria"/>
        <w:i/>
        <w:sz w:val="20"/>
        <w:lang w:val="pl-PL"/>
      </w:rPr>
      <w:t>1</w:t>
    </w:r>
    <w:r w:rsidR="00810FAF">
      <w:rPr>
        <w:rFonts w:ascii="Cambria" w:hAnsi="Cambria"/>
        <w:i/>
        <w:sz w:val="20"/>
        <w:lang w:val="pl-PL"/>
      </w:rPr>
      <w:t>9</w:t>
    </w:r>
    <w:r w:rsidR="00F7145F">
      <w:rPr>
        <w:rFonts w:ascii="Cambria" w:hAnsi="Cambria"/>
        <w:i/>
        <w:sz w:val="20"/>
      </w:rPr>
      <w:t>/2016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BD1A21">
      <w:rPr>
        <w:rFonts w:ascii="Cambria" w:hAnsi="Cambria"/>
        <w:i/>
        <w:noProof/>
        <w:sz w:val="20"/>
      </w:rPr>
      <w:t>1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9BB11" w14:textId="77777777" w:rsidR="0012000F" w:rsidRDefault="0012000F" w:rsidP="00304813">
      <w:r>
        <w:separator/>
      </w:r>
    </w:p>
  </w:footnote>
  <w:footnote w:type="continuationSeparator" w:id="0">
    <w:p w14:paraId="31A392F8" w14:textId="77777777" w:rsidR="0012000F" w:rsidRDefault="0012000F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CB03" w14:textId="7228F3F3" w:rsidR="006B66DB" w:rsidRDefault="006B66DB" w:rsidP="006B66D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379AF373" w:rsidR="00C43EA9" w:rsidRPr="00361FCA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361FCA">
      <w:rPr>
        <w:rFonts w:ascii="Cambria" w:hAnsi="Cambria"/>
        <w:i/>
        <w:sz w:val="20"/>
        <w:szCs w:val="32"/>
        <w:lang w:val="pl-PL"/>
      </w:rPr>
      <w:t>7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26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31C90"/>
    <w:multiLevelType w:val="hybridMultilevel"/>
    <w:tmpl w:val="C3B203E0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E532656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871A1"/>
    <w:multiLevelType w:val="hybridMultilevel"/>
    <w:tmpl w:val="DBFE42D2"/>
    <w:lvl w:ilvl="0" w:tplc="A17E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4"/>
  </w:num>
  <w:num w:numId="7">
    <w:abstractNumId w:val="12"/>
  </w:num>
  <w:num w:numId="8">
    <w:abstractNumId w:val="31"/>
  </w:num>
  <w:num w:numId="9">
    <w:abstractNumId w:val="30"/>
  </w:num>
  <w:num w:numId="10">
    <w:abstractNumId w:val="20"/>
  </w:num>
  <w:num w:numId="11">
    <w:abstractNumId w:val="29"/>
  </w:num>
  <w:num w:numId="12">
    <w:abstractNumId w:val="28"/>
  </w:num>
  <w:num w:numId="13">
    <w:abstractNumId w:val="17"/>
  </w:num>
  <w:num w:numId="14">
    <w:abstractNumId w:val="23"/>
  </w:num>
  <w:num w:numId="15">
    <w:abstractNumId w:val="19"/>
  </w:num>
  <w:num w:numId="16">
    <w:abstractNumId w:val="21"/>
  </w:num>
  <w:num w:numId="17">
    <w:abstractNumId w:val="32"/>
  </w:num>
  <w:num w:numId="18">
    <w:abstractNumId w:val="18"/>
  </w:num>
  <w:num w:numId="19">
    <w:abstractNumId w:val="25"/>
  </w:num>
  <w:num w:numId="20">
    <w:abstractNumId w:val="22"/>
  </w:num>
  <w:num w:numId="21">
    <w:abstractNumId w:val="13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16"/>
  </w:num>
  <w:num w:numId="25">
    <w:abstractNumId w:val="15"/>
    <w:lvlOverride w:ilvl="0">
      <w:startOverride w:val="1"/>
    </w:lvlOverride>
  </w:num>
  <w:num w:numId="26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9576B"/>
    <w:rsid w:val="0009644E"/>
    <w:rsid w:val="000B5017"/>
    <w:rsid w:val="000C22C6"/>
    <w:rsid w:val="000C5DBA"/>
    <w:rsid w:val="000F7E33"/>
    <w:rsid w:val="00104E3F"/>
    <w:rsid w:val="001146E2"/>
    <w:rsid w:val="001159F8"/>
    <w:rsid w:val="00117D0B"/>
    <w:rsid w:val="0012000F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4C71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07F8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E5437"/>
    <w:rsid w:val="007F2110"/>
    <w:rsid w:val="007F2436"/>
    <w:rsid w:val="007F41B9"/>
    <w:rsid w:val="007F52DA"/>
    <w:rsid w:val="007F5DF1"/>
    <w:rsid w:val="00803170"/>
    <w:rsid w:val="00810FAF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37882"/>
    <w:rsid w:val="00B44552"/>
    <w:rsid w:val="00B551DF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D1A21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3192</Words>
  <Characters>19156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32</cp:revision>
  <cp:lastPrinted>2016-12-12T13:10:00Z</cp:lastPrinted>
  <dcterms:created xsi:type="dcterms:W3CDTF">2016-09-27T10:13:00Z</dcterms:created>
  <dcterms:modified xsi:type="dcterms:W3CDTF">2016-12-22T09:48:00Z</dcterms:modified>
</cp:coreProperties>
</file>