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449F4955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bookmarkStart w:id="0" w:name="_GoBack"/>
      <w:bookmarkEnd w:id="0"/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361FCA">
        <w:rPr>
          <w:rFonts w:ascii="Bookman Old Style" w:hAnsi="Bookman Old Style"/>
          <w:b/>
          <w:sz w:val="24"/>
          <w:lang w:val="pl-PL"/>
        </w:rPr>
        <w:t>7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7777777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8A0BAA">
        <w:rPr>
          <w:rFonts w:ascii="Bookman Old Style" w:hAnsi="Bookman Old Style"/>
          <w:b/>
          <w:szCs w:val="20"/>
        </w:rPr>
        <w:t>6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6FF50435" w14:textId="11DAD4AD" w:rsidR="00F7145F" w:rsidRPr="009E6BC1" w:rsidRDefault="00F7145F" w:rsidP="00F7145F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9E6BC1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9E6BC1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9E6BC1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>
        <w:rPr>
          <w:rFonts w:ascii="Bookman Old Style" w:hAnsi="Bookman Old Style"/>
          <w:sz w:val="20"/>
          <w:szCs w:val="20"/>
        </w:rPr>
        <w:t xml:space="preserve">              </w:t>
      </w:r>
      <w:r w:rsidRPr="009E6BC1">
        <w:rPr>
          <w:rFonts w:ascii="Bookman Old Style" w:hAnsi="Bookman Old Style"/>
          <w:sz w:val="20"/>
          <w:szCs w:val="20"/>
        </w:rPr>
        <w:t>w Opolu Wydział VIII Gospodarczy Krajowego Rejestru Sądowego do rejestru przedsiębiorców pod numerem: 0000514922 posiadającą NIP: 9910498289 oraz REGON: 53093857, a także kap</w:t>
      </w:r>
      <w:r w:rsidR="00823BFE">
        <w:rPr>
          <w:rFonts w:ascii="Bookman Old Style" w:hAnsi="Bookman Old Style"/>
          <w:sz w:val="20"/>
          <w:szCs w:val="20"/>
        </w:rPr>
        <w:t>itał zakładowy w wysokości: 11.5</w:t>
      </w:r>
      <w:r w:rsidRPr="009E6BC1">
        <w:rPr>
          <w:rFonts w:ascii="Bookman Old Style" w:hAnsi="Bookman Old Style"/>
          <w:sz w:val="20"/>
          <w:szCs w:val="20"/>
        </w:rPr>
        <w:t>00.000,00zł w całości wniesiony,</w:t>
      </w:r>
    </w:p>
    <w:p w14:paraId="0586B2DB" w14:textId="25AF47B6" w:rsidR="00264D69" w:rsidRPr="00E430AE" w:rsidRDefault="00F7145F" w:rsidP="00F7145F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color w:val="000000"/>
          <w:sz w:val="20"/>
        </w:rPr>
      </w:pPr>
      <w:r w:rsidRPr="009E6BC1">
        <w:rPr>
          <w:rFonts w:ascii="Bookman Old Style" w:hAnsi="Bookman Old Style"/>
          <w:sz w:val="20"/>
        </w:rPr>
        <w:t xml:space="preserve">reprezentowaną przez </w:t>
      </w:r>
      <w:r w:rsidRPr="009E6BC1">
        <w:rPr>
          <w:rFonts w:ascii="Bookman Old Style" w:hAnsi="Bookman Old Style"/>
          <w:b/>
          <w:sz w:val="20"/>
        </w:rPr>
        <w:t>Mirosława Wójciaka</w:t>
      </w:r>
      <w:r w:rsidRPr="009E6BC1">
        <w:rPr>
          <w:rFonts w:ascii="Bookman Old Style" w:hAnsi="Bookman Old Style"/>
          <w:sz w:val="20"/>
        </w:rPr>
        <w:t xml:space="preserve"> – </w:t>
      </w:r>
      <w:r w:rsidRPr="009E6BC1">
        <w:rPr>
          <w:rFonts w:ascii="Bookman Old Style" w:hAnsi="Bookman Old Style"/>
          <w:b/>
          <w:sz w:val="20"/>
        </w:rPr>
        <w:t>Prezesa Zarządu</w:t>
      </w:r>
      <w:r w:rsidR="00264D69" w:rsidRPr="00E430AE">
        <w:rPr>
          <w:rFonts w:ascii="Bookman Old Style" w:hAnsi="Bookman Old Style"/>
          <w:color w:val="000000"/>
          <w:sz w:val="20"/>
        </w:rPr>
        <w:t>,</w:t>
      </w:r>
    </w:p>
    <w:p w14:paraId="0586B2DC" w14:textId="77777777" w:rsidR="00261C90" w:rsidRPr="00E430AE" w:rsidRDefault="00264D69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</w:rPr>
        <w:t>zwaną w treści umowy „</w:t>
      </w:r>
      <w:r w:rsidR="00D76963" w:rsidRPr="00E430AE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430AE">
        <w:rPr>
          <w:rFonts w:ascii="Bookman Old Style" w:hAnsi="Bookman Old Style"/>
          <w:b/>
          <w:sz w:val="20"/>
          <w:szCs w:val="20"/>
        </w:rPr>
        <w:t>amówienia</w:t>
      </w:r>
      <w:r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1E7600" w:rsidRDefault="00B31D86" w:rsidP="00F7145F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 w:cs="Arial Narrow"/>
          <w:sz w:val="20"/>
          <w:szCs w:val="20"/>
        </w:rPr>
        <w:t>prowadząc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5B3961">
        <w:rPr>
          <w:rFonts w:ascii="Bookman Old Style" w:hAnsi="Bookman Old Style" w:cs="Arial Narrow"/>
          <w:sz w:val="20"/>
          <w:szCs w:val="20"/>
        </w:rPr>
        <w:t>Prywatn</w:t>
      </w:r>
      <w:r w:rsidR="00CD2961">
        <w:rPr>
          <w:rFonts w:ascii="Bookman Old Style" w:hAnsi="Bookman Old Style" w:cs="Arial Narrow"/>
          <w:sz w:val="20"/>
          <w:szCs w:val="20"/>
        </w:rPr>
        <w:t xml:space="preserve">y </w:t>
      </w:r>
      <w:r w:rsidR="00263A05">
        <w:rPr>
          <w:rFonts w:ascii="Bookman Old Style" w:hAnsi="Bookman Old Style" w:cs="Arial Narrow"/>
          <w:sz w:val="20"/>
          <w:szCs w:val="20"/>
        </w:rPr>
        <w:t xml:space="preserve">Gabinet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1E760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1E7600">
        <w:rPr>
          <w:rFonts w:ascii="Bookman Old Style" w:hAnsi="Bookman Old Style" w:cs="Arial Narrow"/>
          <w:sz w:val="20"/>
          <w:szCs w:val="20"/>
        </w:rPr>
        <w:t>posiadając</w:t>
      </w:r>
      <w:r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1E760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1E760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1E7600">
        <w:rPr>
          <w:rFonts w:ascii="Bookman Old Style" w:hAnsi="Bookman Old Style" w:cs="Arial Narrow"/>
          <w:sz w:val="20"/>
          <w:szCs w:val="20"/>
        </w:rPr>
        <w:t>,</w:t>
      </w:r>
      <w:r w:rsidR="001B558B" w:rsidRPr="001E760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1E7600">
        <w:rPr>
          <w:rFonts w:ascii="Bookman Old Style" w:hAnsi="Bookman Old Style"/>
          <w:sz w:val="20"/>
          <w:szCs w:val="20"/>
        </w:rPr>
        <w:t xml:space="preserve">posługującym się NIP: </w:t>
      </w:r>
      <w:r>
        <w:rPr>
          <w:rStyle w:val="Pogrubienie"/>
          <w:rFonts w:ascii="Bookman Old Style" w:hAnsi="Bookman Old Style"/>
          <w:b w:val="0"/>
          <w:sz w:val="20"/>
        </w:rPr>
        <w:t xml:space="preserve">……………………… </w:t>
      </w:r>
      <w:r w:rsidR="003C56F7" w:rsidRPr="001E7600">
        <w:rPr>
          <w:rFonts w:ascii="Bookman Old Style" w:hAnsi="Bookman Old Style"/>
          <w:sz w:val="20"/>
          <w:szCs w:val="20"/>
        </w:rPr>
        <w:t>o</w:t>
      </w:r>
      <w:r w:rsidR="001B558B" w:rsidRPr="001E7600">
        <w:rPr>
          <w:rFonts w:ascii="Bookman Old Style" w:hAnsi="Bookman Old Style"/>
          <w:sz w:val="20"/>
          <w:szCs w:val="20"/>
        </w:rPr>
        <w:t>raz</w:t>
      </w:r>
      <w:r w:rsidR="003C56F7" w:rsidRPr="001E7600">
        <w:rPr>
          <w:rFonts w:ascii="Bookman Old Style" w:hAnsi="Bookman Old Style"/>
          <w:sz w:val="20"/>
          <w:szCs w:val="20"/>
        </w:rPr>
        <w:t xml:space="preserve"> </w:t>
      </w:r>
      <w:r w:rsidR="001B558B" w:rsidRPr="001E7600">
        <w:rPr>
          <w:rFonts w:ascii="Bookman Old Style" w:hAnsi="Bookman Old Style"/>
          <w:sz w:val="20"/>
          <w:szCs w:val="20"/>
        </w:rPr>
        <w:t>REGON</w:t>
      </w:r>
      <w:r w:rsidR="001E7600" w:rsidRPr="001E7600">
        <w:rPr>
          <w:rFonts w:ascii="Bookman Old Style" w:hAnsi="Bookman Old Style"/>
          <w:sz w:val="20"/>
          <w:szCs w:val="20"/>
        </w:rPr>
        <w:t xml:space="preserve">: </w:t>
      </w:r>
      <w:r>
        <w:rPr>
          <w:rStyle w:val="Pogrubienie"/>
          <w:rFonts w:ascii="Bookman Old Style" w:hAnsi="Bookman Old Style"/>
          <w:b w:val="0"/>
          <w:sz w:val="20"/>
        </w:rPr>
        <w:t>…………………………</w:t>
      </w:r>
      <w:r w:rsidR="0032516F" w:rsidRPr="001E760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430AE" w:rsidRDefault="001B558B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zwan</w:t>
      </w:r>
      <w:r w:rsidR="00E62536">
        <w:rPr>
          <w:rFonts w:ascii="Bookman Old Style" w:hAnsi="Bookman Old Style"/>
          <w:sz w:val="20"/>
          <w:szCs w:val="20"/>
        </w:rPr>
        <w:t>ym</w:t>
      </w:r>
      <w:r w:rsidR="001E7600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dalej </w:t>
      </w:r>
      <w:r w:rsidR="00D76963" w:rsidRPr="00E430AE">
        <w:rPr>
          <w:rFonts w:ascii="Bookman Old Style" w:hAnsi="Bookman Old Style"/>
          <w:b/>
          <w:sz w:val="20"/>
          <w:szCs w:val="20"/>
        </w:rPr>
        <w:t>Przyjmującym Z</w:t>
      </w:r>
      <w:r w:rsidRPr="00E430AE">
        <w:rPr>
          <w:rFonts w:ascii="Bookman Old Style" w:hAnsi="Bookman Old Style"/>
          <w:b/>
          <w:sz w:val="20"/>
          <w:szCs w:val="20"/>
        </w:rPr>
        <w:t>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14566842" w:rsidR="007F52DA" w:rsidRPr="00E430AE" w:rsidRDefault="007F52DA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77176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>ekst jedn.: Dz. U. z 2015</w:t>
      </w:r>
      <w:r w:rsidRPr="00977176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977176" w:rsidRPr="00977176">
        <w:rPr>
          <w:rFonts w:ascii="Bookman Old Style" w:eastAsia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eastAsia="Bookman Old Style" w:hAnsi="Bookman Old Style"/>
          <w:sz w:val="20"/>
          <w:szCs w:val="20"/>
        </w:rPr>
        <w:t>. zm.</w:t>
      </w:r>
      <w:r w:rsidRPr="00E430AE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361FCA">
        <w:rPr>
          <w:rFonts w:ascii="Bookman Old Style" w:eastAsia="Bookman Old Style" w:hAnsi="Bookman Old Style"/>
          <w:sz w:val="20"/>
          <w:szCs w:val="20"/>
        </w:rPr>
        <w:t xml:space="preserve">lekarza </w:t>
      </w:r>
      <w:r w:rsidR="00B56C51">
        <w:rPr>
          <w:rFonts w:ascii="Bookman Old Style" w:eastAsia="Bookman Old Style" w:hAnsi="Bookman Old Style"/>
          <w:sz w:val="20"/>
          <w:szCs w:val="20"/>
        </w:rPr>
        <w:t xml:space="preserve">POZ </w:t>
      </w:r>
      <w:r w:rsidR="00861816">
        <w:rPr>
          <w:rFonts w:ascii="Bookman Old Style" w:eastAsia="Bookman Old Style" w:hAnsi="Bookman Old Style"/>
          <w:sz w:val="20"/>
          <w:szCs w:val="20"/>
        </w:rPr>
        <w:t xml:space="preserve">                                </w:t>
      </w:r>
      <w:r w:rsidR="00B56C51">
        <w:rPr>
          <w:rFonts w:ascii="Bookman Old Style" w:eastAsia="Bookman Old Style" w:hAnsi="Bookman Old Style"/>
          <w:sz w:val="20"/>
          <w:szCs w:val="20"/>
        </w:rPr>
        <w:t>w Chróścicach</w:t>
      </w:r>
      <w:r w:rsidR="00605CF7">
        <w:rPr>
          <w:rFonts w:ascii="Bookman Old Style" w:eastAsia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2CE9FA06" w14:textId="2AF6147C" w:rsidR="00D0680B" w:rsidRPr="00D0680B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D0680B">
        <w:rPr>
          <w:rFonts w:ascii="Bookman Old Style" w:hAnsi="Bookman Old Style"/>
        </w:rPr>
        <w:t xml:space="preserve">Udzielający </w:t>
      </w:r>
      <w:r w:rsidR="00597E52" w:rsidRPr="00D0680B">
        <w:rPr>
          <w:rFonts w:ascii="Bookman Old Style" w:hAnsi="Bookman Old Style"/>
        </w:rPr>
        <w:t>Z</w:t>
      </w:r>
      <w:r w:rsidRPr="00D0680B">
        <w:rPr>
          <w:rFonts w:ascii="Bookman Old Style" w:hAnsi="Bookman Old Style"/>
        </w:rPr>
        <w:t xml:space="preserve">amówienia zleca a Przyjmujący </w:t>
      </w:r>
      <w:r w:rsidR="00597E52" w:rsidRPr="00D0680B">
        <w:rPr>
          <w:rFonts w:ascii="Bookman Old Style" w:hAnsi="Bookman Old Style"/>
        </w:rPr>
        <w:t>Z</w:t>
      </w:r>
      <w:r w:rsidR="00261C90" w:rsidRPr="00D0680B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D0680B">
        <w:rPr>
          <w:rFonts w:ascii="Bookman Old Style" w:eastAsia="Bookman Old Style" w:hAnsi="Bookman Old Style"/>
        </w:rPr>
        <w:t xml:space="preserve">polegających na pełnieniu </w:t>
      </w:r>
      <w:r w:rsidR="00261C90" w:rsidRPr="00D0680B">
        <w:rPr>
          <w:rFonts w:ascii="Bookman Old Style" w:hAnsi="Bookman Old Style"/>
          <w:color w:val="000000"/>
          <w:kern w:val="144"/>
        </w:rPr>
        <w:t>obowiązków</w:t>
      </w:r>
      <w:r w:rsidR="009D7803" w:rsidRPr="00D0680B">
        <w:rPr>
          <w:rFonts w:ascii="Bookman Old Style" w:hAnsi="Bookman Old Style"/>
          <w:color w:val="000000"/>
          <w:kern w:val="144"/>
        </w:rPr>
        <w:t xml:space="preserve"> </w:t>
      </w:r>
      <w:r w:rsidR="00605CF7" w:rsidRPr="00D0680B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B56C51">
        <w:rPr>
          <w:rFonts w:ascii="Bookman Old Style" w:hAnsi="Bookman Old Style"/>
          <w:b/>
          <w:color w:val="000000"/>
          <w:kern w:val="144"/>
        </w:rPr>
        <w:t>POZ w Chróścicach</w:t>
      </w:r>
      <w:r w:rsidR="00D0680B" w:rsidRPr="00D0680B">
        <w:rPr>
          <w:rFonts w:ascii="Bookman Old Style" w:hAnsi="Bookman Old Style"/>
          <w:b/>
          <w:color w:val="000000"/>
          <w:kern w:val="144"/>
        </w:rPr>
        <w:t>.</w:t>
      </w:r>
    </w:p>
    <w:p w14:paraId="4D5A7A15" w14:textId="119F0892" w:rsidR="001D02F7" w:rsidRPr="005B6A79" w:rsidRDefault="001D02F7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>Obowiązki lekarza muszą być pełnione zgodnie z harmonogramem</w:t>
      </w:r>
      <w:r w:rsidR="00B56C51">
        <w:rPr>
          <w:rFonts w:ascii="Bookman Old Style" w:hAnsi="Bookman Old Style"/>
        </w:rPr>
        <w:t xml:space="preserve"> określonym w SWKO</w:t>
      </w:r>
      <w:r w:rsidRPr="005B6A79">
        <w:rPr>
          <w:rFonts w:ascii="Bookman Old Style" w:hAnsi="Bookman Old Style"/>
        </w:rPr>
        <w:t>.</w:t>
      </w:r>
    </w:p>
    <w:p w14:paraId="0586B2EB" w14:textId="2B8F18F2" w:rsidR="00B551DF" w:rsidRPr="00E430AE" w:rsidRDefault="00687EE6" w:rsidP="00F7145F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</w:t>
      </w:r>
      <w:r w:rsidR="00426446">
        <w:rPr>
          <w:rFonts w:ascii="Bookman Old Style" w:hAnsi="Bookman Old Style"/>
        </w:rPr>
        <w:t>.</w:t>
      </w:r>
    </w:p>
    <w:p w14:paraId="0586B2ED" w14:textId="77777777" w:rsidR="00F44F0F" w:rsidRPr="00D0680B" w:rsidRDefault="00F44F0F" w:rsidP="00F7145F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 w:rsidR="00E03CD7"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 w:rsidR="00E03CD7">
        <w:rPr>
          <w:rFonts w:ascii="Bookman Old Style" w:hAnsi="Bookman Old Style"/>
        </w:rPr>
        <w:t>harmonogram przewidziany niniejszą umową</w:t>
      </w:r>
      <w:r w:rsidRPr="00E430AE">
        <w:rPr>
          <w:rFonts w:ascii="Bookman Old Style" w:hAnsi="Bookman Old Style"/>
        </w:rPr>
        <w:t>.</w:t>
      </w:r>
    </w:p>
    <w:p w14:paraId="1A1957F9" w14:textId="77777777" w:rsidR="00D0680B" w:rsidRPr="00E430AE" w:rsidRDefault="00D0680B" w:rsidP="00D0680B">
      <w:pPr>
        <w:pStyle w:val="Tekstpodstawowy2"/>
        <w:shd w:val="clear" w:color="auto" w:fill="FFFFFF"/>
        <w:tabs>
          <w:tab w:val="left" w:pos="284"/>
        </w:tabs>
        <w:spacing w:after="0" w:line="276" w:lineRule="auto"/>
        <w:ind w:left="284"/>
        <w:jc w:val="both"/>
        <w:rPr>
          <w:rFonts w:ascii="Bookman Old Style" w:hAnsi="Bookman Old Style"/>
          <w:color w:val="000000"/>
          <w:kern w:val="144"/>
        </w:rPr>
      </w:pP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21560B1A" w14:textId="77777777" w:rsidR="00D0680B" w:rsidRDefault="00D0680B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711C7C71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="001B6E12">
        <w:rPr>
          <w:rFonts w:ascii="Bookman Old Style" w:hAnsi="Bookman Old Style"/>
          <w:sz w:val="20"/>
          <w:szCs w:val="20"/>
        </w:rPr>
        <w:t xml:space="preserve"> badań diagnostycznych i </w:t>
      </w:r>
      <w:r w:rsidRPr="00F7145F">
        <w:rPr>
          <w:rFonts w:ascii="Bookman Old Style" w:hAnsi="Bookman Old Style"/>
          <w:sz w:val="20"/>
          <w:szCs w:val="20"/>
        </w:rPr>
        <w:t>laboratoryjnych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112A563" w:rsidR="003C7BD9" w:rsidRPr="00E430AE" w:rsidRDefault="00EC1407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poddawania się badaniom lekarski</w:t>
      </w:r>
      <w:r w:rsidR="00E03CD7">
        <w:rPr>
          <w:rFonts w:ascii="Bookman Old Style" w:hAnsi="Bookman Old Style"/>
          <w:sz w:val="20"/>
          <w:szCs w:val="20"/>
        </w:rPr>
        <w:t xml:space="preserve">m </w:t>
      </w:r>
      <w:r w:rsidR="00D45FFB">
        <w:rPr>
          <w:rFonts w:ascii="Bookman Old Style" w:hAnsi="Bookman Old Style"/>
          <w:sz w:val="20"/>
          <w:szCs w:val="20"/>
        </w:rPr>
        <w:t xml:space="preserve">pod względem sanitarno-epidemiologicznym oraz </w:t>
      </w:r>
      <w:r w:rsidR="00F7145F">
        <w:rPr>
          <w:rFonts w:ascii="Bookman Old Style" w:hAnsi="Bookman Old Style"/>
          <w:sz w:val="20"/>
          <w:szCs w:val="20"/>
        </w:rPr>
        <w:t xml:space="preserve">                 </w:t>
      </w:r>
      <w:r w:rsidR="00396088">
        <w:rPr>
          <w:rFonts w:ascii="Bookman Old Style" w:hAnsi="Bookman Old Style"/>
          <w:sz w:val="20"/>
          <w:szCs w:val="20"/>
        </w:rPr>
        <w:t xml:space="preserve">z zakresu medycyny pracy </w:t>
      </w:r>
      <w:r w:rsidR="00E03CD7">
        <w:rPr>
          <w:rFonts w:ascii="Bookman Old Style" w:hAnsi="Bookman Old Style"/>
          <w:sz w:val="20"/>
          <w:szCs w:val="20"/>
        </w:rPr>
        <w:t>i przedkładania stosownych zaświadczeń w przewidzianych prawem terminach</w:t>
      </w:r>
      <w:r w:rsidR="003C7BD9" w:rsidRPr="00E430AE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02" w14:textId="735FC2BE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E430AE">
        <w:rPr>
          <w:rFonts w:ascii="Bookman Old Style" w:hAnsi="Bookman Old Style"/>
          <w:sz w:val="20"/>
          <w:szCs w:val="20"/>
        </w:rPr>
        <w:t xml:space="preserve">planowej </w:t>
      </w:r>
      <w:r w:rsidRPr="00E430AE">
        <w:rPr>
          <w:rFonts w:ascii="Bookman Old Style" w:hAnsi="Bookman Old Style"/>
          <w:sz w:val="20"/>
          <w:szCs w:val="20"/>
        </w:rPr>
        <w:t>nieodpłatnej przerwy w wykonywaniu obowiązków wynikających z niniejszej umowy</w:t>
      </w:r>
      <w:r w:rsidR="007F2110" w:rsidRPr="00E430AE">
        <w:rPr>
          <w:rFonts w:ascii="Bookman Old Style" w:hAnsi="Bookman Old Style"/>
          <w:sz w:val="20"/>
          <w:szCs w:val="20"/>
        </w:rPr>
        <w:t>,</w:t>
      </w:r>
      <w:r w:rsidRPr="00E430AE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E430AE">
        <w:rPr>
          <w:rFonts w:ascii="Bookman Old Style" w:hAnsi="Bookman Old Style"/>
          <w:sz w:val="20"/>
          <w:szCs w:val="20"/>
        </w:rPr>
        <w:t xml:space="preserve">ekraczający </w:t>
      </w:r>
      <w:r w:rsidR="00E03CD7">
        <w:rPr>
          <w:rFonts w:ascii="Bookman Old Style" w:hAnsi="Bookman Old Style"/>
          <w:b/>
          <w:sz w:val="20"/>
          <w:szCs w:val="20"/>
        </w:rPr>
        <w:t xml:space="preserve">20 </w:t>
      </w:r>
      <w:r w:rsidR="002978A5" w:rsidRPr="00E430AE">
        <w:rPr>
          <w:rFonts w:ascii="Bookman Old Style" w:hAnsi="Bookman Old Style"/>
          <w:b/>
          <w:sz w:val="20"/>
          <w:szCs w:val="20"/>
        </w:rPr>
        <w:t xml:space="preserve">dni </w:t>
      </w:r>
      <w:r w:rsidR="00E03CD7">
        <w:rPr>
          <w:rFonts w:ascii="Bookman Old Style" w:hAnsi="Bookman Old Style"/>
          <w:b/>
          <w:sz w:val="20"/>
          <w:szCs w:val="20"/>
        </w:rPr>
        <w:t xml:space="preserve">roboczych </w:t>
      </w:r>
      <w:r w:rsidR="00821ED7" w:rsidRPr="0022460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="00821ED7">
        <w:rPr>
          <w:rFonts w:ascii="Bookman Old Style" w:hAnsi="Bookman Old Style"/>
          <w:sz w:val="20"/>
          <w:szCs w:val="20"/>
        </w:rPr>
        <w:t xml:space="preserve"> </w:t>
      </w:r>
      <w:r w:rsidR="00821ED7" w:rsidRPr="00E430AE">
        <w:rPr>
          <w:rFonts w:ascii="Bookman Old Style" w:hAnsi="Bookman Old Style"/>
          <w:sz w:val="20"/>
          <w:szCs w:val="20"/>
        </w:rPr>
        <w:t>umowy</w:t>
      </w:r>
      <w:r w:rsidR="00821ED7">
        <w:rPr>
          <w:rFonts w:ascii="Bookman Old Style" w:hAnsi="Bookman Old Style"/>
          <w:sz w:val="20"/>
          <w:szCs w:val="20"/>
        </w:rPr>
        <w:t xml:space="preserve">, </w:t>
      </w:r>
      <w:r w:rsidRPr="00E430AE">
        <w:rPr>
          <w:rFonts w:ascii="Bookman Old Style" w:hAnsi="Bookman Old Style"/>
          <w:sz w:val="20"/>
          <w:szCs w:val="20"/>
        </w:rPr>
        <w:t>w terminie uzgodn</w:t>
      </w:r>
      <w:r w:rsidR="002978A5" w:rsidRPr="00E430AE">
        <w:rPr>
          <w:rFonts w:ascii="Bookman Old Style" w:hAnsi="Bookman Old Style"/>
          <w:sz w:val="20"/>
          <w:szCs w:val="20"/>
        </w:rPr>
        <w:t xml:space="preserve">ionym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</w:t>
      </w:r>
      <w:r w:rsidR="002978A5" w:rsidRPr="00E430AE">
        <w:rPr>
          <w:rFonts w:ascii="Bookman Old Style" w:hAnsi="Bookman Old Style"/>
          <w:sz w:val="20"/>
          <w:szCs w:val="20"/>
        </w:rPr>
        <w:t xml:space="preserve">z Udzielającym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2978A5" w:rsidRPr="00E430AE">
        <w:rPr>
          <w:rFonts w:ascii="Bookman Old Style" w:hAnsi="Bookman Old Style"/>
          <w:sz w:val="20"/>
          <w:szCs w:val="20"/>
        </w:rPr>
        <w:t>amówienia</w:t>
      </w:r>
      <w:r w:rsidR="002978A5" w:rsidRPr="00973DB4">
        <w:rPr>
          <w:rFonts w:ascii="Bookman Old Style" w:hAnsi="Bookman Old Style"/>
          <w:b/>
          <w:sz w:val="20"/>
          <w:szCs w:val="20"/>
        </w:rPr>
        <w:t>.</w:t>
      </w:r>
    </w:p>
    <w:p w14:paraId="0586B303" w14:textId="3BBEF5EC" w:rsidR="00264D69" w:rsidRPr="00E430AE" w:rsidRDefault="00264D69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E430AE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>
        <w:rPr>
          <w:rFonts w:ascii="Bookman Old Style" w:hAnsi="Bookman Old Style"/>
          <w:sz w:val="20"/>
          <w:szCs w:val="20"/>
        </w:rPr>
        <w:t>e</w:t>
      </w:r>
      <w:r w:rsidR="009B6CE7" w:rsidRPr="00E430AE">
        <w:rPr>
          <w:rFonts w:ascii="Bookman Old Style" w:hAnsi="Bookman Old Style"/>
          <w:sz w:val="20"/>
          <w:szCs w:val="20"/>
        </w:rPr>
        <w:t xml:space="preserve">j niż </w:t>
      </w:r>
      <w:r w:rsidR="009B6CE7" w:rsidRPr="00E430AE">
        <w:rPr>
          <w:rFonts w:ascii="Bookman Old Style" w:hAnsi="Bookman Old Style"/>
          <w:b/>
          <w:sz w:val="20"/>
          <w:szCs w:val="20"/>
        </w:rPr>
        <w:t>30 dni przed</w:t>
      </w:r>
      <w:r w:rsidR="009B6CE7" w:rsidRPr="00E430AE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="009B6CE7" w:rsidRPr="00E430AE">
        <w:rPr>
          <w:rFonts w:ascii="Bookman Old Style" w:hAnsi="Bookman Old Style"/>
          <w:sz w:val="20"/>
          <w:szCs w:val="20"/>
        </w:rPr>
        <w:t>w wykonywaniu jego obowiązków</w:t>
      </w:r>
      <w:r w:rsidR="00AB4CFF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282FF9B4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>
        <w:rPr>
          <w:rFonts w:ascii="Bookman Old Style" w:hAnsi="Bookman Old Style" w:cs="Arial Narrow"/>
          <w:sz w:val="20"/>
          <w:szCs w:val="20"/>
        </w:rPr>
        <w:t xml:space="preserve"> </w:t>
      </w:r>
      <w:r w:rsidR="00977176">
        <w:rPr>
          <w:rFonts w:ascii="Bookman Old Style" w:hAnsi="Bookman Old Style" w:cs="Arial Narrow"/>
          <w:sz w:val="20"/>
          <w:szCs w:val="20"/>
        </w:rPr>
        <w:t>z 2015</w:t>
      </w:r>
      <w:r w:rsidR="00F8161E" w:rsidRPr="00E430AE">
        <w:rPr>
          <w:rFonts w:ascii="Bookman Old Style" w:hAnsi="Bookman Old Style" w:cs="Arial Narrow"/>
          <w:sz w:val="20"/>
          <w:szCs w:val="20"/>
        </w:rPr>
        <w:t>r.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poz. </w:t>
      </w:r>
      <w:r w:rsidR="00977176">
        <w:rPr>
          <w:rFonts w:ascii="Bookman Old Style" w:hAnsi="Bookman Old Style" w:cs="Arial Narrow"/>
          <w:sz w:val="20"/>
          <w:szCs w:val="20"/>
        </w:rPr>
        <w:t>618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430AE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E430AE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E430AE">
        <w:rPr>
          <w:rFonts w:ascii="Bookman Old Style" w:hAnsi="Bookman Old Style" w:cs="Arial Narrow"/>
          <w:sz w:val="20"/>
        </w:rPr>
        <w:t>. zm.</w:t>
      </w:r>
      <w:r w:rsidRPr="00E430AE">
        <w:rPr>
          <w:rFonts w:ascii="Bookman Old Style" w:hAnsi="Bookman Old Style" w:cs="Arial Narrow"/>
          <w:sz w:val="20"/>
          <w:szCs w:val="20"/>
        </w:rPr>
        <w:t>) oraz przepisów rozporządzenia Ministra Finansów</w:t>
      </w:r>
      <w:r w:rsidR="00F7145F">
        <w:rPr>
          <w:rFonts w:ascii="Bookman Old Style" w:hAnsi="Bookman Old Style" w:cs="Arial Narrow"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>z dnia 22 grudnia 2011r. w sprawie obowiązkowego ubezpieczenia odpowiedzialności cywilnej podmiotu wykonującego działalność leczn</w:t>
      </w:r>
      <w:r w:rsidR="00A21188" w:rsidRPr="00E430AE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9" w14:textId="77777777" w:rsidR="007A4645" w:rsidRPr="00E430AE" w:rsidRDefault="007A4645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</w:t>
      </w:r>
      <w:r w:rsidR="00B551DF">
        <w:rPr>
          <w:rFonts w:ascii="Bookman Old Style" w:hAnsi="Bookman Old Style" w:cs="Arial Narrow"/>
          <w:sz w:val="20"/>
          <w:szCs w:val="20"/>
        </w:rPr>
        <w:t xml:space="preserve">SCM Sp. z o. o. </w:t>
      </w:r>
      <w:r w:rsidRPr="00E430AE">
        <w:rPr>
          <w:rFonts w:ascii="Bookman Old Style" w:hAnsi="Bookman Old Style" w:cs="Arial Narrow"/>
          <w:sz w:val="20"/>
          <w:szCs w:val="20"/>
        </w:rPr>
        <w:t xml:space="preserve">, w przypadku powołania do ich składu, nie więcej niż w trzech zespołach, komitetach </w:t>
      </w:r>
      <w:r w:rsidR="002B5A4A" w:rsidRPr="00E430AE">
        <w:rPr>
          <w:rFonts w:ascii="Bookman Old Style" w:hAnsi="Bookman Old Style" w:cs="Arial Narrow"/>
          <w:sz w:val="20"/>
          <w:szCs w:val="20"/>
        </w:rPr>
        <w:t xml:space="preserve">lub </w:t>
      </w:r>
      <w:r w:rsidRPr="00E430AE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14:paraId="0586B30A" w14:textId="6FAF4895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51EA5FD4" w14:textId="77777777" w:rsidR="00861816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276B162B" w14:textId="77777777" w:rsidR="00861816" w:rsidRDefault="00861816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03C83A59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 xml:space="preserve">,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="000A78B8">
        <w:rPr>
          <w:rFonts w:ascii="Bookman Old Style" w:hAnsi="Bookman Old Style" w:cs="Times New Roman"/>
          <w:sz w:val="20"/>
          <w:szCs w:val="20"/>
        </w:rPr>
        <w:t xml:space="preserve">                  </w:t>
      </w:r>
      <w:r w:rsidR="00D22655">
        <w:rPr>
          <w:rFonts w:ascii="Bookman Old Style" w:hAnsi="Bookman Old Style" w:cs="Times New Roman"/>
          <w:sz w:val="20"/>
          <w:szCs w:val="20"/>
        </w:rPr>
        <w:t>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523E3468" w14:textId="77777777" w:rsidR="00861816" w:rsidRDefault="00861816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376D49E1" w14:textId="77777777" w:rsidR="00861816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A84DE8B" w:rsidR="00261C90" w:rsidRPr="00977176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</w:t>
      </w:r>
      <w:r w:rsidRPr="00977176">
        <w:rPr>
          <w:rFonts w:ascii="Bookman Old Style" w:hAnsi="Bookman Old Style"/>
          <w:sz w:val="20"/>
          <w:szCs w:val="20"/>
        </w:rPr>
        <w:t xml:space="preserve">zobowiązuje się ponadto poddawać kontroli uprawnionych służb, inspekcji i straży, a także Narodowego Funduszu Zdrowia, na zasadach określonych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  </w:t>
      </w:r>
      <w:r w:rsidRPr="00977176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77176">
        <w:rPr>
          <w:rFonts w:ascii="Bookman Old Style" w:hAnsi="Bookman Old Style"/>
          <w:sz w:val="20"/>
          <w:szCs w:val="20"/>
        </w:rPr>
        <w:t xml:space="preserve">m także w ustawie </w:t>
      </w:r>
      <w:r w:rsidRPr="00977176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</w:t>
      </w:r>
      <w:r w:rsidR="00F7145F">
        <w:rPr>
          <w:rFonts w:ascii="Bookman Old Style" w:hAnsi="Bookman Old Style"/>
          <w:sz w:val="20"/>
          <w:szCs w:val="20"/>
        </w:rPr>
        <w:t xml:space="preserve">                  </w:t>
      </w:r>
      <w:r w:rsidRPr="00977176">
        <w:rPr>
          <w:rFonts w:ascii="Bookman Old Style" w:hAnsi="Bookman Old Style"/>
          <w:sz w:val="20"/>
          <w:szCs w:val="20"/>
        </w:rPr>
        <w:t>z 20</w:t>
      </w:r>
      <w:r w:rsidR="00977176" w:rsidRPr="00977176">
        <w:rPr>
          <w:rFonts w:ascii="Bookman Old Style" w:hAnsi="Bookman Old Style"/>
          <w:sz w:val="20"/>
          <w:szCs w:val="20"/>
        </w:rPr>
        <w:t>15</w:t>
      </w:r>
      <w:r w:rsidRPr="00977176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581 </w:t>
      </w:r>
      <w:r w:rsidRPr="00977176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Pr="00977176">
        <w:rPr>
          <w:rFonts w:ascii="Bookman Old Style" w:hAnsi="Bookman Old Style"/>
          <w:sz w:val="20"/>
          <w:szCs w:val="20"/>
        </w:rPr>
        <w:t>. zm</w:t>
      </w:r>
      <w:r w:rsidR="00977176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6B81D3E" w14:textId="77777777" w:rsidR="00861816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CF49B84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426446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005EF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12FA7528" w:rsidR="00261C90" w:rsidRPr="00E430AE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9.</w:t>
      </w:r>
    </w:p>
    <w:p w14:paraId="0586B333" w14:textId="2C1DD4C5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>
        <w:rPr>
          <w:rFonts w:ascii="Bookman Old Style" w:hAnsi="Bookman Old Style"/>
          <w:b/>
          <w:sz w:val="20"/>
          <w:szCs w:val="20"/>
        </w:rPr>
        <w:t>1</w:t>
      </w:r>
      <w:r w:rsidR="00DA7ED3">
        <w:rPr>
          <w:rFonts w:ascii="Bookman Old Style" w:hAnsi="Bookman Old Style"/>
          <w:b/>
          <w:sz w:val="20"/>
          <w:szCs w:val="20"/>
        </w:rPr>
        <w:t xml:space="preserve"> </w:t>
      </w:r>
      <w:r w:rsidR="00403F1C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>
        <w:rPr>
          <w:rFonts w:ascii="Bookman Old Style" w:hAnsi="Bookman Old Style"/>
          <w:b/>
          <w:sz w:val="20"/>
          <w:szCs w:val="20"/>
        </w:rPr>
        <w:t>201</w:t>
      </w:r>
      <w:r w:rsidR="00403F1C">
        <w:rPr>
          <w:rFonts w:ascii="Bookman Old Style" w:hAnsi="Bookman Old Style"/>
          <w:b/>
          <w:sz w:val="20"/>
          <w:szCs w:val="20"/>
        </w:rPr>
        <w:t>7</w:t>
      </w:r>
      <w:r w:rsidR="00EC140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430AE">
        <w:rPr>
          <w:rFonts w:ascii="Bookman Old Style" w:hAnsi="Bookman Old Style"/>
          <w:sz w:val="20"/>
          <w:szCs w:val="20"/>
        </w:rPr>
        <w:t>do dnia</w:t>
      </w:r>
      <w:r w:rsidR="00EC1407">
        <w:rPr>
          <w:rFonts w:ascii="Bookman Old Style" w:hAnsi="Bookman Old Style"/>
          <w:sz w:val="20"/>
          <w:szCs w:val="20"/>
        </w:rPr>
        <w:t xml:space="preserve"> </w:t>
      </w:r>
      <w:r w:rsidR="005340C5">
        <w:rPr>
          <w:rFonts w:ascii="Bookman Old Style" w:hAnsi="Bookman Old Style"/>
          <w:b/>
          <w:sz w:val="20"/>
          <w:szCs w:val="20"/>
        </w:rPr>
        <w:t>31 grudnia 2017</w:t>
      </w:r>
      <w:r w:rsidR="001E7600">
        <w:rPr>
          <w:rFonts w:ascii="Bookman Old Style" w:hAnsi="Bookman Old Style"/>
          <w:b/>
          <w:sz w:val="20"/>
          <w:szCs w:val="20"/>
        </w:rPr>
        <w:t>r</w:t>
      </w:r>
      <w:r w:rsidR="005340C5" w:rsidRPr="005340C5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>
        <w:rPr>
          <w:rFonts w:ascii="Bookman Old Style" w:hAnsi="Bookman Old Style"/>
          <w:sz w:val="20"/>
          <w:szCs w:val="20"/>
        </w:rPr>
        <w:t>trzy</w:t>
      </w:r>
      <w:r w:rsidRPr="00E430AE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E430AE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>
        <w:rPr>
          <w:rFonts w:ascii="Bookman Old Style" w:hAnsi="Bookman Old Style"/>
          <w:sz w:val="20"/>
          <w:szCs w:val="20"/>
        </w:rPr>
        <w:t>wysokości 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 tysięcy 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77777777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710C38">
        <w:rPr>
          <w:rFonts w:ascii="Bookman Old Style" w:hAnsi="Bookman Old Style"/>
          <w:sz w:val="20"/>
          <w:szCs w:val="20"/>
        </w:rPr>
        <w:t>200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</w:t>
      </w:r>
      <w:r w:rsidRPr="00710C38">
        <w:rPr>
          <w:rFonts w:ascii="Bookman Old Style" w:hAnsi="Bookman Old Style"/>
          <w:sz w:val="20"/>
          <w:szCs w:val="20"/>
        </w:rPr>
        <w:lastRenderedPageBreak/>
        <w:t>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1046D1EE" w14:textId="77777777" w:rsidR="00861816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7F05B6D" w14:textId="77777777" w:rsidR="00861816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Wszelkie zmiany niniejszej umowy </w:t>
      </w:r>
      <w:r w:rsidRPr="00977176">
        <w:rPr>
          <w:rFonts w:ascii="Bookman Old Style" w:hAnsi="Bookman Old Style"/>
          <w:sz w:val="20"/>
          <w:szCs w:val="20"/>
        </w:rPr>
        <w:t>wymagają formy pisemnej pod rygorem nieważności.</w:t>
      </w:r>
    </w:p>
    <w:p w14:paraId="0586B35A" w14:textId="2C9507A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77176" w:rsidRPr="00977176">
        <w:rPr>
          <w:rFonts w:ascii="Bookman Old Style" w:hAnsi="Bookman Old Style"/>
          <w:sz w:val="20"/>
          <w:szCs w:val="20"/>
        </w:rPr>
        <w:t xml:space="preserve"> </w:t>
      </w:r>
      <w:r w:rsidRPr="00977176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977176">
        <w:rPr>
          <w:rFonts w:ascii="Bookman Old Style" w:hAnsi="Bookman Old Style"/>
          <w:sz w:val="20"/>
          <w:szCs w:val="20"/>
        </w:rPr>
        <w:t xml:space="preserve"> z 201</w:t>
      </w:r>
      <w:r w:rsidR="00977176" w:rsidRPr="00977176">
        <w:rPr>
          <w:rFonts w:ascii="Bookman Old Style" w:hAnsi="Bookman Old Style"/>
          <w:sz w:val="20"/>
          <w:szCs w:val="20"/>
        </w:rPr>
        <w:t>5</w:t>
      </w:r>
      <w:r w:rsidR="00F57F79" w:rsidRPr="00977176">
        <w:rPr>
          <w:rFonts w:ascii="Bookman Old Style" w:hAnsi="Bookman Old Style"/>
          <w:sz w:val="20"/>
          <w:szCs w:val="20"/>
        </w:rPr>
        <w:t xml:space="preserve">r., </w:t>
      </w:r>
      <w:r w:rsidRPr="00977176">
        <w:rPr>
          <w:rFonts w:ascii="Bookman Old Style" w:hAnsi="Bookman Old Style"/>
          <w:sz w:val="20"/>
          <w:szCs w:val="20"/>
        </w:rPr>
        <w:t xml:space="preserve">poz. </w:t>
      </w:r>
      <w:r w:rsidR="00977176" w:rsidRPr="00977176">
        <w:rPr>
          <w:rFonts w:ascii="Bookman Old Style" w:hAnsi="Bookman Old Style"/>
          <w:sz w:val="20"/>
          <w:szCs w:val="20"/>
        </w:rPr>
        <w:t xml:space="preserve">618 z </w:t>
      </w:r>
      <w:proofErr w:type="spellStart"/>
      <w:r w:rsidR="00977176" w:rsidRPr="00977176">
        <w:rPr>
          <w:rFonts w:ascii="Bookman Old Style" w:hAnsi="Bookman Old Style"/>
          <w:sz w:val="20"/>
          <w:szCs w:val="20"/>
        </w:rPr>
        <w:t>późn</w:t>
      </w:r>
      <w:proofErr w:type="spellEnd"/>
      <w:r w:rsidR="00977176" w:rsidRPr="00977176">
        <w:rPr>
          <w:rFonts w:ascii="Bookman Old Style" w:hAnsi="Bookman Old Style"/>
          <w:sz w:val="20"/>
          <w:szCs w:val="20"/>
        </w:rPr>
        <w:t>. zm.</w:t>
      </w:r>
      <w:r w:rsidRPr="00977176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977176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977176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977176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430AE" w:rsidRDefault="00261C90" w:rsidP="00F7145F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>Umowę niniejszą sporządzono w dwóch jednobrzmiących</w:t>
      </w:r>
      <w:r w:rsidRPr="00E430AE">
        <w:rPr>
          <w:rFonts w:ascii="Bookman Old Style" w:hAnsi="Bookman Old Style"/>
          <w:sz w:val="20"/>
          <w:szCs w:val="20"/>
        </w:rPr>
        <w:t xml:space="preserve"> egzemplarzach, po jednym egzemplarzu dla każdej ze stron.</w:t>
      </w: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B5025" w14:textId="77777777" w:rsidR="003E38A9" w:rsidRDefault="003E38A9" w:rsidP="00304813">
      <w:r>
        <w:separator/>
      </w:r>
    </w:p>
  </w:endnote>
  <w:endnote w:type="continuationSeparator" w:id="0">
    <w:p w14:paraId="2FEAF29E" w14:textId="77777777" w:rsidR="003E38A9" w:rsidRDefault="003E38A9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4C3DB79C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0A78B8">
      <w:rPr>
        <w:rFonts w:ascii="Cambria" w:hAnsi="Cambria"/>
        <w:i/>
        <w:sz w:val="20"/>
        <w:lang w:val="pl-PL"/>
      </w:rPr>
      <w:t>22</w:t>
    </w:r>
    <w:r w:rsidR="00F7145F">
      <w:rPr>
        <w:rFonts w:ascii="Cambria" w:hAnsi="Cambria"/>
        <w:i/>
        <w:sz w:val="20"/>
      </w:rPr>
      <w:t>/2016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861816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52474" w14:textId="77777777" w:rsidR="003E38A9" w:rsidRDefault="003E38A9" w:rsidP="00304813">
      <w:r>
        <w:separator/>
      </w:r>
    </w:p>
  </w:footnote>
  <w:footnote w:type="continuationSeparator" w:id="0">
    <w:p w14:paraId="7F5F59D5" w14:textId="77777777" w:rsidR="003E38A9" w:rsidRDefault="003E38A9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379AF373" w:rsidR="00C43EA9" w:rsidRPr="00361FCA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361FCA">
      <w:rPr>
        <w:rFonts w:ascii="Cambria" w:hAnsi="Cambria"/>
        <w:i/>
        <w:sz w:val="20"/>
        <w:szCs w:val="32"/>
        <w:lang w:val="pl-PL"/>
      </w:rPr>
      <w:t>7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9576B"/>
    <w:rsid w:val="0009644E"/>
    <w:rsid w:val="000A78B8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B6E12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38A9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61816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37882"/>
    <w:rsid w:val="00B44552"/>
    <w:rsid w:val="00B551DF"/>
    <w:rsid w:val="00B56C51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1FA1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2766</Words>
  <Characters>16600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35</cp:revision>
  <cp:lastPrinted>2016-12-20T11:41:00Z</cp:lastPrinted>
  <dcterms:created xsi:type="dcterms:W3CDTF">2016-09-27T10:13:00Z</dcterms:created>
  <dcterms:modified xsi:type="dcterms:W3CDTF">2016-12-20T11:41:00Z</dcterms:modified>
</cp:coreProperties>
</file>