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0360D2" w:rsidRDefault="0049100D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0360D2">
        <w:rPr>
          <w:rFonts w:ascii="Bookman Old Style" w:hAnsi="Bookman Old Style"/>
          <w:b/>
          <w:sz w:val="24"/>
        </w:rPr>
        <w:t>Umow</w:t>
      </w:r>
      <w:r w:rsidR="004C479A" w:rsidRPr="000360D2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0360D2">
        <w:rPr>
          <w:rFonts w:ascii="Bookman Old Style" w:hAnsi="Bookman Old Style"/>
          <w:b/>
          <w:sz w:val="24"/>
        </w:rPr>
        <w:t xml:space="preserve">Nr </w:t>
      </w:r>
      <w:r w:rsidR="00592290" w:rsidRPr="000360D2">
        <w:rPr>
          <w:rFonts w:ascii="Bookman Old Style" w:hAnsi="Bookman Old Style"/>
          <w:b/>
          <w:sz w:val="24"/>
        </w:rPr>
        <w:t>DZP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592290" w:rsidRPr="000360D2">
        <w:rPr>
          <w:rFonts w:ascii="Bookman Old Style" w:hAnsi="Bookman Old Style"/>
          <w:b/>
          <w:sz w:val="24"/>
        </w:rPr>
        <w:t>KO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B31D86" w:rsidRPr="000360D2">
        <w:rPr>
          <w:rFonts w:ascii="Bookman Old Style" w:hAnsi="Bookman Old Style"/>
          <w:b/>
          <w:sz w:val="24"/>
          <w:lang w:val="pl-PL"/>
        </w:rPr>
        <w:t>……</w:t>
      </w:r>
      <w:r w:rsidR="00592290" w:rsidRPr="000360D2">
        <w:rPr>
          <w:rFonts w:ascii="Bookman Old Style" w:hAnsi="Bookman Old Style"/>
          <w:b/>
          <w:sz w:val="24"/>
        </w:rPr>
        <w:t>/201</w:t>
      </w:r>
      <w:r w:rsidR="006E4B95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0360D2" w:rsidRDefault="00E75E84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0360D2">
        <w:rPr>
          <w:rFonts w:ascii="Bookman Old Style" w:hAnsi="Bookman Old Style"/>
          <w:b/>
          <w:sz w:val="24"/>
        </w:rPr>
        <w:t xml:space="preserve">na </w:t>
      </w:r>
      <w:r w:rsidR="00E27A6C" w:rsidRPr="000360D2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0360D2" w:rsidRDefault="00553B8B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>D</w:t>
      </w:r>
      <w:r w:rsidR="00E75E84" w:rsidRPr="000360D2">
        <w:rPr>
          <w:rFonts w:ascii="Bookman Old Style" w:hAnsi="Bookman Old Style"/>
          <w:b/>
          <w:szCs w:val="20"/>
        </w:rPr>
        <w:t>nia</w:t>
      </w:r>
      <w:r w:rsidR="00205954" w:rsidRPr="000360D2">
        <w:rPr>
          <w:rFonts w:ascii="Bookman Old Style" w:hAnsi="Bookman Old Style"/>
          <w:b/>
          <w:szCs w:val="20"/>
        </w:rPr>
        <w:t xml:space="preserve"> </w:t>
      </w:r>
      <w:r w:rsidR="00B31D86" w:rsidRPr="000360D2">
        <w:rPr>
          <w:rFonts w:ascii="Bookman Old Style" w:hAnsi="Bookman Old Style"/>
          <w:b/>
          <w:szCs w:val="20"/>
        </w:rPr>
        <w:t xml:space="preserve">… </w:t>
      </w:r>
      <w:r w:rsidR="008F4E01">
        <w:rPr>
          <w:rFonts w:ascii="Bookman Old Style" w:hAnsi="Bookman Old Style"/>
          <w:b/>
          <w:szCs w:val="20"/>
        </w:rPr>
        <w:t xml:space="preserve">czerwca </w:t>
      </w:r>
      <w:r w:rsidR="00205954" w:rsidRPr="000360D2">
        <w:rPr>
          <w:rFonts w:ascii="Bookman Old Style" w:hAnsi="Bookman Old Style"/>
          <w:b/>
          <w:szCs w:val="20"/>
        </w:rPr>
        <w:t>20</w:t>
      </w:r>
      <w:r w:rsidR="00C741C7" w:rsidRPr="000360D2">
        <w:rPr>
          <w:rFonts w:ascii="Bookman Old Style" w:hAnsi="Bookman Old Style"/>
          <w:b/>
          <w:szCs w:val="20"/>
        </w:rPr>
        <w:t>1</w:t>
      </w:r>
      <w:r w:rsidR="006E4B95">
        <w:rPr>
          <w:rFonts w:ascii="Bookman Old Style" w:hAnsi="Bookman Old Style"/>
          <w:b/>
          <w:szCs w:val="20"/>
        </w:rPr>
        <w:t>6</w:t>
      </w:r>
      <w:r w:rsidR="00205954" w:rsidRPr="000360D2">
        <w:rPr>
          <w:rFonts w:ascii="Bookman Old Style" w:hAnsi="Bookman Old Style"/>
          <w:b/>
          <w:szCs w:val="20"/>
        </w:rPr>
        <w:t>r.</w:t>
      </w:r>
      <w:r w:rsidR="00E75E84" w:rsidRPr="000360D2">
        <w:rPr>
          <w:rFonts w:ascii="Bookman Old Style" w:hAnsi="Bookman Old Style"/>
          <w:b/>
          <w:szCs w:val="20"/>
        </w:rPr>
        <w:t>,</w:t>
      </w:r>
      <w:r w:rsidR="00205954" w:rsidRPr="000360D2">
        <w:rPr>
          <w:rFonts w:ascii="Bookman Old Style" w:hAnsi="Bookman Old Style"/>
          <w:b/>
          <w:szCs w:val="20"/>
        </w:rPr>
        <w:t xml:space="preserve"> w Kup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pomiędzy:</w:t>
      </w:r>
    </w:p>
    <w:p w:rsidR="00264D69" w:rsidRPr="006E4B95" w:rsidRDefault="00ED0C77" w:rsidP="006E4B95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/>
          <w:sz w:val="20"/>
          <w:szCs w:val="20"/>
        </w:rPr>
        <w:t>Stobrawskim Centrum Medycznym Spółką z ograniczoną odpowiedzialnością</w:t>
      </w:r>
      <w:r w:rsidR="000360D2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="003523F3">
        <w:rPr>
          <w:rFonts w:ascii="Bookman Old Style" w:hAnsi="Bookman Old Style"/>
          <w:b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b/>
          <w:sz w:val="20"/>
          <w:szCs w:val="20"/>
        </w:rPr>
        <w:t>z siedzibą w Kup</w:t>
      </w:r>
      <w:r w:rsidRPr="006E4B95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</w:t>
      </w:r>
      <w:r w:rsidR="00264D69" w:rsidRPr="006E4B95">
        <w:rPr>
          <w:rFonts w:ascii="Bookman Old Style" w:hAnsi="Bookman Old Style"/>
          <w:sz w:val="20"/>
          <w:szCs w:val="20"/>
        </w:rPr>
        <w:t>,</w:t>
      </w:r>
    </w:p>
    <w:p w:rsidR="00264D69" w:rsidRPr="006E4B95" w:rsidRDefault="00264D69" w:rsidP="006E4B95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6E4B95">
        <w:rPr>
          <w:rFonts w:ascii="Bookman Old Style" w:hAnsi="Bookman Old Style"/>
          <w:sz w:val="20"/>
        </w:rPr>
        <w:t xml:space="preserve">reprezentowaną przez </w:t>
      </w:r>
      <w:r w:rsidRPr="006E4B95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6E4B95" w:rsidRDefault="00264D69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</w:rPr>
        <w:t>zwaną w treści umowy „</w:t>
      </w:r>
      <w:r w:rsidR="00D76963" w:rsidRPr="006E4B95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6E4B95">
        <w:rPr>
          <w:rFonts w:ascii="Bookman Old Style" w:hAnsi="Bookman Old Style"/>
          <w:b/>
          <w:sz w:val="20"/>
          <w:szCs w:val="20"/>
        </w:rPr>
        <w:t>amówienia</w:t>
      </w:r>
      <w:r w:rsidRPr="006E4B95">
        <w:rPr>
          <w:rFonts w:ascii="Bookman Old Style" w:hAnsi="Bookman Old Style"/>
          <w:b/>
          <w:sz w:val="20"/>
          <w:szCs w:val="20"/>
        </w:rPr>
        <w:t>”</w:t>
      </w:r>
      <w:r w:rsidR="00261C90" w:rsidRPr="006E4B95">
        <w:rPr>
          <w:rFonts w:ascii="Bookman Old Style" w:hAnsi="Bookman Old Style"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</w:t>
      </w:r>
    </w:p>
    <w:p w:rsidR="001E7600" w:rsidRPr="006E4B95" w:rsidRDefault="00B31D86" w:rsidP="006E4B9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 w:cs="Arial Narrow"/>
          <w:sz w:val="20"/>
          <w:szCs w:val="20"/>
        </w:rPr>
        <w:t>prowadząc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6E4B95">
        <w:rPr>
          <w:rFonts w:ascii="Bookman Old Style" w:hAnsi="Bookman Old Style" w:cs="Arial Narrow"/>
          <w:sz w:val="20"/>
          <w:szCs w:val="20"/>
        </w:rPr>
        <w:t>Prywatn</w:t>
      </w:r>
      <w:r w:rsidR="00CD2961" w:rsidRPr="006E4B95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6E4B95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6E4B95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ul. </w:t>
      </w:r>
      <w:r w:rsidRPr="006E4B95">
        <w:rPr>
          <w:rFonts w:ascii="Bookman Old Style" w:hAnsi="Bookman Old Style" w:cs="Arial Narrow"/>
          <w:sz w:val="20"/>
          <w:szCs w:val="20"/>
        </w:rPr>
        <w:t>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Pr="006E4B95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6E4B95">
        <w:rPr>
          <w:rFonts w:ascii="Bookman Old Style" w:hAnsi="Bookman Old Style" w:cs="Arial Narrow"/>
          <w:sz w:val="20"/>
          <w:szCs w:val="20"/>
        </w:rPr>
        <w:t>posiadając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6E4B95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6E4B95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sz w:val="20"/>
          <w:szCs w:val="20"/>
        </w:rPr>
        <w:t xml:space="preserve">posługującym się NIP: </w:t>
      </w:r>
      <w:r w:rsidRPr="006E4B95"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6E4B95">
        <w:rPr>
          <w:rFonts w:ascii="Bookman Old Style" w:hAnsi="Bookman Old Style"/>
          <w:sz w:val="20"/>
          <w:szCs w:val="20"/>
        </w:rPr>
        <w:t>o</w:t>
      </w:r>
      <w:r w:rsidR="001B558B" w:rsidRPr="006E4B95">
        <w:rPr>
          <w:rFonts w:ascii="Bookman Old Style" w:hAnsi="Bookman Old Style"/>
          <w:sz w:val="20"/>
          <w:szCs w:val="20"/>
        </w:rPr>
        <w:t>raz</w:t>
      </w:r>
      <w:r w:rsidR="003C56F7" w:rsidRPr="006E4B95">
        <w:rPr>
          <w:rFonts w:ascii="Bookman Old Style" w:hAnsi="Bookman Old Style"/>
          <w:sz w:val="20"/>
          <w:szCs w:val="20"/>
        </w:rPr>
        <w:t xml:space="preserve"> </w:t>
      </w:r>
      <w:r w:rsidR="001B558B" w:rsidRPr="006E4B95">
        <w:rPr>
          <w:rFonts w:ascii="Bookman Old Style" w:hAnsi="Bookman Old Style"/>
          <w:sz w:val="20"/>
          <w:szCs w:val="20"/>
        </w:rPr>
        <w:t>REGON</w:t>
      </w:r>
      <w:r w:rsidR="001E7600" w:rsidRPr="006E4B95">
        <w:rPr>
          <w:rFonts w:ascii="Bookman Old Style" w:hAnsi="Bookman Old Style"/>
          <w:sz w:val="20"/>
          <w:szCs w:val="20"/>
        </w:rPr>
        <w:t xml:space="preserve">: </w:t>
      </w:r>
      <w:r w:rsidRPr="006E4B95"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6E4B95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6E4B95" w:rsidRDefault="001B558B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zwan</w:t>
      </w:r>
      <w:r w:rsidR="001E7600" w:rsidRPr="006E4B95">
        <w:rPr>
          <w:rFonts w:ascii="Bookman Old Style" w:hAnsi="Bookman Old Style"/>
          <w:sz w:val="20"/>
          <w:szCs w:val="20"/>
        </w:rPr>
        <w:t xml:space="preserve">ą </w:t>
      </w:r>
      <w:r w:rsidRPr="006E4B95">
        <w:rPr>
          <w:rFonts w:ascii="Bookman Old Style" w:hAnsi="Bookman Old Style"/>
          <w:sz w:val="20"/>
          <w:szCs w:val="20"/>
        </w:rPr>
        <w:t xml:space="preserve">dalej </w:t>
      </w:r>
      <w:r w:rsidR="00D76963" w:rsidRPr="006E4B95">
        <w:rPr>
          <w:rFonts w:ascii="Bookman Old Style" w:hAnsi="Bookman Old Style"/>
          <w:b/>
          <w:sz w:val="20"/>
          <w:szCs w:val="20"/>
        </w:rPr>
        <w:t>Przyjmującym Z</w:t>
      </w:r>
      <w:r w:rsidRPr="006E4B95">
        <w:rPr>
          <w:rFonts w:ascii="Bookman Old Style" w:hAnsi="Bookman Old Style"/>
          <w:b/>
          <w:sz w:val="20"/>
          <w:szCs w:val="20"/>
        </w:rPr>
        <w:t>amówienie</w:t>
      </w:r>
      <w:r w:rsidR="00D76963" w:rsidRPr="006E4B95">
        <w:rPr>
          <w:rFonts w:ascii="Bookman Old Style" w:hAnsi="Bookman Old Style"/>
          <w:b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6E4B95" w:rsidRDefault="007F52DA" w:rsidP="006E4B95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6E4B95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</w:t>
      </w:r>
      <w:r w:rsidR="00ED0C77" w:rsidRPr="006E4B95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6E4B95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1.</w:t>
      </w:r>
    </w:p>
    <w:p w:rsidR="007F52DA" w:rsidRPr="006E4B95" w:rsidRDefault="00D76963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Udzielający </w:t>
      </w:r>
      <w:r w:rsidR="00597E52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 xml:space="preserve">amówienia zleca a Przyjmujący </w:t>
      </w:r>
      <w:r w:rsidR="00597E52" w:rsidRPr="006E4B95">
        <w:rPr>
          <w:rFonts w:ascii="Bookman Old Style" w:hAnsi="Bookman Old Style"/>
        </w:rPr>
        <w:t>Z</w:t>
      </w:r>
      <w:r w:rsidR="00261C90" w:rsidRPr="006E4B95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6E4B95">
        <w:rPr>
          <w:rFonts w:ascii="Bookman Old Style" w:eastAsia="Bookman Old Style" w:hAnsi="Bookman Old Style"/>
        </w:rPr>
        <w:t xml:space="preserve">polegających na </w:t>
      </w:r>
      <w:r w:rsidR="00261C90" w:rsidRPr="006E4B95">
        <w:rPr>
          <w:rFonts w:ascii="Bookman Old Style" w:eastAsia="Bookman Old Style" w:hAnsi="Bookman Old Style"/>
          <w:b/>
        </w:rPr>
        <w:t xml:space="preserve">pełnieniu </w:t>
      </w:r>
      <w:r w:rsidR="00261C90" w:rsidRPr="006E4B95">
        <w:rPr>
          <w:rFonts w:ascii="Bookman Old Style" w:hAnsi="Bookman Old Style"/>
          <w:b/>
          <w:color w:val="000000"/>
          <w:kern w:val="144"/>
        </w:rPr>
        <w:t>obowiązków</w:t>
      </w:r>
      <w:r w:rsidR="009D7803" w:rsidRPr="006E4B95">
        <w:rPr>
          <w:rFonts w:ascii="Bookman Old Style" w:hAnsi="Bookman Old Style"/>
          <w:color w:val="000000"/>
          <w:kern w:val="144"/>
        </w:rPr>
        <w:t xml:space="preserve"> </w:t>
      </w:r>
      <w:r w:rsidR="006C333D" w:rsidRPr="006E4B95">
        <w:rPr>
          <w:rFonts w:ascii="Bookman Old Style" w:hAnsi="Bookman Old Style"/>
          <w:b/>
          <w:color w:val="000000"/>
          <w:kern w:val="144"/>
        </w:rPr>
        <w:t>lekarza dyżurnego</w:t>
      </w:r>
      <w:r w:rsidR="00ED0C77" w:rsidRPr="006E4B95">
        <w:rPr>
          <w:rFonts w:ascii="Bookman Old Style" w:hAnsi="Bookman Old Style"/>
          <w:b/>
          <w:color w:val="000000"/>
          <w:kern w:val="144"/>
        </w:rPr>
        <w:t xml:space="preserve"> w </w:t>
      </w:r>
      <w:r w:rsidR="006E4B95" w:rsidRPr="006E4B95">
        <w:rPr>
          <w:rFonts w:ascii="Bookman Old Style" w:hAnsi="Bookman Old Style"/>
          <w:b/>
          <w:color w:val="000000"/>
          <w:kern w:val="144"/>
        </w:rPr>
        <w:t>SCM Sp. z o. o.</w:t>
      </w:r>
    </w:p>
    <w:p w:rsidR="009D7803" w:rsidRPr="006E4B95" w:rsidRDefault="00B551D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Obowiązki</w:t>
      </w:r>
      <w:r w:rsidR="00261C90" w:rsidRPr="006E4B95">
        <w:rPr>
          <w:rFonts w:ascii="Bookman Old Style" w:hAnsi="Bookman Old Style"/>
        </w:rPr>
        <w:t xml:space="preserve"> lekarza będą pełnio</w:t>
      </w:r>
      <w:r w:rsidR="007E284F" w:rsidRPr="006E4B95">
        <w:rPr>
          <w:rFonts w:ascii="Bookman Old Style" w:hAnsi="Bookman Old Style"/>
        </w:rPr>
        <w:t>ne zgodnie z</w:t>
      </w:r>
      <w:r w:rsidR="00261C90" w:rsidRPr="006E4B95">
        <w:rPr>
          <w:rFonts w:ascii="Bookman Old Style" w:hAnsi="Bookman Old Style"/>
        </w:rPr>
        <w:t xml:space="preserve"> harmonogramem </w:t>
      </w:r>
      <w:r w:rsidR="007E284F" w:rsidRPr="006E4B95">
        <w:rPr>
          <w:rFonts w:ascii="Bookman Old Style" w:hAnsi="Bookman Old Style"/>
        </w:rPr>
        <w:t>ustalonym z Kierownik</w:t>
      </w:r>
      <w:r w:rsidR="004A1381" w:rsidRPr="006E4B95">
        <w:rPr>
          <w:rFonts w:ascii="Bookman Old Style" w:hAnsi="Bookman Old Style"/>
        </w:rPr>
        <w:t xml:space="preserve">iem </w:t>
      </w:r>
      <w:r w:rsidR="007E284F" w:rsidRPr="006E4B95">
        <w:rPr>
          <w:rFonts w:ascii="Bookman Old Style" w:hAnsi="Bookman Old Style"/>
        </w:rPr>
        <w:t>Oddział</w:t>
      </w:r>
      <w:r w:rsidR="004A1381" w:rsidRPr="006E4B95">
        <w:rPr>
          <w:rFonts w:ascii="Bookman Old Style" w:hAnsi="Bookman Old Style"/>
        </w:rPr>
        <w:t>u</w:t>
      </w:r>
      <w:r w:rsidR="001313E7" w:rsidRPr="006E4B95">
        <w:rPr>
          <w:rFonts w:ascii="Bookman Old Style" w:hAnsi="Bookman Old Style"/>
        </w:rPr>
        <w:t>, zatwierdzonym</w:t>
      </w:r>
      <w:r w:rsidR="007E284F" w:rsidRPr="006E4B95">
        <w:rPr>
          <w:rFonts w:ascii="Bookman Old Style" w:hAnsi="Bookman Old Style"/>
        </w:rPr>
        <w:t xml:space="preserve"> przez Dyrektora ds. Lecznictwa</w:t>
      </w:r>
      <w:r w:rsidR="00597E52" w:rsidRPr="006E4B95">
        <w:rPr>
          <w:rFonts w:ascii="Bookman Old Style" w:hAnsi="Bookman Old Style"/>
        </w:rPr>
        <w:t xml:space="preserve"> </w:t>
      </w:r>
      <w:r w:rsidR="001313E7" w:rsidRPr="006E4B95">
        <w:rPr>
          <w:rFonts w:ascii="Bookman Old Style" w:hAnsi="Bookman Old Style"/>
        </w:rPr>
        <w:t xml:space="preserve">i </w:t>
      </w:r>
      <w:r w:rsidR="00261C90" w:rsidRPr="006E4B95">
        <w:rPr>
          <w:rFonts w:ascii="Bookman Old Style" w:hAnsi="Bookman Old Style"/>
        </w:rPr>
        <w:t>uwzględniającym a</w:t>
      </w:r>
      <w:r w:rsidR="00D76963" w:rsidRPr="006E4B95">
        <w:rPr>
          <w:rFonts w:ascii="Bookman Old Style" w:hAnsi="Bookman Old Style"/>
        </w:rPr>
        <w:t>ktualne potrzeby Udzielającego z</w:t>
      </w:r>
      <w:r w:rsidR="00261C90" w:rsidRPr="006E4B95">
        <w:rPr>
          <w:rFonts w:ascii="Bookman Old Style" w:hAnsi="Bookman Old Style"/>
        </w:rPr>
        <w:t>amówienia.</w:t>
      </w:r>
    </w:p>
    <w:p w:rsidR="009D7803" w:rsidRPr="006E4B95" w:rsidRDefault="009D7803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Przyjmujący </w:t>
      </w:r>
      <w:r w:rsidR="00426446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 xml:space="preserve">amówienie zobowiązuje się do wykonywania obchodów (wizyt) lekarskich </w:t>
      </w:r>
      <w:r w:rsidR="008F4E01">
        <w:rPr>
          <w:rFonts w:ascii="Bookman Old Style" w:hAnsi="Bookman Old Style"/>
        </w:rPr>
        <w:t xml:space="preserve">              </w:t>
      </w:r>
      <w:r w:rsidRPr="006E4B95">
        <w:rPr>
          <w:rFonts w:ascii="Bookman Old Style" w:hAnsi="Bookman Old Style"/>
        </w:rPr>
        <w:t>i raportach lekarskich</w:t>
      </w:r>
      <w:r w:rsidR="004A1381" w:rsidRPr="006E4B95">
        <w:rPr>
          <w:rFonts w:ascii="Bookman Old Style" w:hAnsi="Bookman Old Style"/>
        </w:rPr>
        <w:t>.</w:t>
      </w:r>
    </w:p>
    <w:p w:rsidR="00B551DF" w:rsidRPr="006E4B95" w:rsidRDefault="00426446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6E4B95" w:rsidRDefault="00AF0269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 w:rsidRPr="006E4B95">
        <w:rPr>
          <w:rFonts w:ascii="Bookman Old Style" w:hAnsi="Bookman Old Style"/>
          <w:color w:val="000000"/>
          <w:kern w:val="144"/>
        </w:rPr>
        <w:t>Przyjęć Udzielającego Zamówienia</w:t>
      </w:r>
      <w:r w:rsidRPr="006E4B95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6E4B95">
        <w:rPr>
          <w:rFonts w:ascii="Bookman Old Style" w:hAnsi="Bookman Old Style"/>
          <w:color w:val="000000"/>
          <w:kern w:val="144"/>
        </w:rPr>
        <w:t>w zakresie swojej specjalizacji</w:t>
      </w:r>
      <w:r w:rsidRPr="006E4B95">
        <w:rPr>
          <w:rFonts w:ascii="Bookman Old Style" w:hAnsi="Bookman Old Style"/>
          <w:color w:val="000000"/>
          <w:kern w:val="144"/>
        </w:rPr>
        <w:t>.</w:t>
      </w:r>
    </w:p>
    <w:p w:rsidR="00F44F0F" w:rsidRPr="006E4B95" w:rsidRDefault="00F44F0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6E4B95">
        <w:rPr>
          <w:rFonts w:ascii="Bookman Old Style" w:hAnsi="Bookman Old Style"/>
        </w:rPr>
        <w:t>4</w:t>
      </w:r>
      <w:r w:rsidRPr="006E4B95">
        <w:rPr>
          <w:rFonts w:ascii="Bookman Old Style" w:hAnsi="Bookman Old Style"/>
        </w:rPr>
        <w:t xml:space="preserve"> oraz miesięcznymi harmonogramami.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2.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1)</w:t>
      </w:r>
      <w:r w:rsidRPr="006E4B95">
        <w:rPr>
          <w:rFonts w:ascii="Bookman Old Style" w:hAnsi="Bookman Old Style"/>
          <w:sz w:val="20"/>
          <w:szCs w:val="20"/>
        </w:rPr>
        <w:tab/>
        <w:t>Szc</w:t>
      </w:r>
      <w:r w:rsidR="00905DF3" w:rsidRPr="006E4B95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2)</w:t>
      </w:r>
      <w:r w:rsidRPr="006E4B95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3.</w:t>
      </w:r>
    </w:p>
    <w:p w:rsidR="00261C90" w:rsidRPr="006E4B95" w:rsidRDefault="00B74541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="00261C90" w:rsidRPr="006E4B95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6E4B95">
        <w:rPr>
          <w:rFonts w:ascii="Bookman Old Style" w:hAnsi="Bookman Old Style"/>
          <w:sz w:val="20"/>
          <w:szCs w:val="20"/>
        </w:rPr>
        <w:t>A</w:t>
      </w:r>
      <w:r w:rsidR="00261C90" w:rsidRPr="006E4B95">
        <w:rPr>
          <w:rFonts w:ascii="Bookman Old Style" w:hAnsi="Bookman Old Style"/>
          <w:sz w:val="20"/>
          <w:szCs w:val="20"/>
        </w:rPr>
        <w:t>kredytacji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261C90" w:rsidRPr="006E4B95">
        <w:rPr>
          <w:rFonts w:ascii="Bookman Old Style" w:hAnsi="Bookman Old Style"/>
          <w:sz w:val="20"/>
          <w:szCs w:val="20"/>
        </w:rPr>
        <w:t xml:space="preserve">i </w:t>
      </w:r>
      <w:r w:rsidR="00264D69" w:rsidRPr="006E4B95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6E4B95">
        <w:rPr>
          <w:rFonts w:ascii="Bookman Old Style" w:hAnsi="Bookman Old Style"/>
          <w:sz w:val="20"/>
          <w:szCs w:val="20"/>
        </w:rPr>
        <w:t>oraz wewnętrzn</w:t>
      </w:r>
      <w:r w:rsidR="00737E43" w:rsidRPr="006E4B95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6E4B95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6E4B95">
        <w:rPr>
          <w:rFonts w:ascii="Bookman Old Style" w:hAnsi="Bookman Old Style"/>
          <w:sz w:val="20"/>
          <w:szCs w:val="20"/>
        </w:rPr>
        <w:t>ddział</w:t>
      </w:r>
      <w:r w:rsidR="00D75A28" w:rsidRPr="006E4B95">
        <w:rPr>
          <w:rFonts w:ascii="Bookman Old Style" w:hAnsi="Bookman Old Style"/>
          <w:sz w:val="20"/>
          <w:szCs w:val="20"/>
        </w:rPr>
        <w:t xml:space="preserve">ów, </w:t>
      </w:r>
      <w:r w:rsidR="00597E52" w:rsidRPr="006E4B95">
        <w:rPr>
          <w:rFonts w:ascii="Bookman Old Style" w:hAnsi="Bookman Old Style"/>
          <w:sz w:val="20"/>
          <w:szCs w:val="20"/>
        </w:rPr>
        <w:t>a w szczególności</w:t>
      </w:r>
      <w:r w:rsidR="00803170" w:rsidRPr="006E4B95">
        <w:rPr>
          <w:rFonts w:ascii="Bookman Old Style" w:hAnsi="Bookman Old Style"/>
          <w:sz w:val="20"/>
          <w:szCs w:val="20"/>
        </w:rPr>
        <w:t>:</w:t>
      </w:r>
    </w:p>
    <w:p w:rsidR="00F44F0F" w:rsidRPr="006E4B95" w:rsidRDefault="002B5A4A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przestrzegania postanowień </w:t>
      </w:r>
      <w:r w:rsidR="00F44F0F" w:rsidRPr="006E4B95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F44F0F" w:rsidRPr="006E4B95">
        <w:rPr>
          <w:rFonts w:ascii="Bookman Old Style" w:hAnsi="Bookman Old Style"/>
          <w:sz w:val="20"/>
          <w:szCs w:val="20"/>
        </w:rPr>
        <w:t>,</w:t>
      </w:r>
    </w:p>
    <w:p w:rsidR="00D75A28" w:rsidRPr="006E4B95" w:rsidRDefault="00D75A28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6E4B95">
        <w:rPr>
          <w:rFonts w:ascii="Bookman Old Style" w:hAnsi="Bookman Old Style"/>
          <w:sz w:val="20"/>
          <w:szCs w:val="20"/>
        </w:rPr>
        <w:t xml:space="preserve"> i Ministra Zdrowia</w:t>
      </w:r>
      <w:r w:rsidRPr="006E4B95">
        <w:rPr>
          <w:rFonts w:ascii="Bookman Old Style" w:hAnsi="Bookman Old Style"/>
          <w:sz w:val="20"/>
          <w:szCs w:val="20"/>
        </w:rPr>
        <w:t>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B74541" w:rsidRPr="006E4B95">
        <w:rPr>
          <w:rFonts w:ascii="Bookman Old Style" w:hAnsi="Bookman Old Style"/>
          <w:sz w:val="20"/>
          <w:szCs w:val="20"/>
        </w:rPr>
        <w:t>,</w:t>
      </w:r>
      <w:r w:rsidR="0088305E" w:rsidRPr="006E4B95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88305E" w:rsidRPr="006E4B95">
        <w:rPr>
          <w:rFonts w:ascii="Bookman Old Style" w:hAnsi="Bookman Old Style"/>
          <w:sz w:val="20"/>
          <w:szCs w:val="20"/>
        </w:rPr>
        <w:t xml:space="preserve"> traktowanie pacjentów Udzielającego Zamówienie,</w:t>
      </w:r>
    </w:p>
    <w:p w:rsidR="00597E52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zasad </w:t>
      </w:r>
      <w:r w:rsidRPr="006E4B95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posiadania</w:t>
      </w:r>
      <w:r w:rsidR="00A21188" w:rsidRPr="006E4B95">
        <w:rPr>
          <w:rFonts w:ascii="Bookman Old Style" w:hAnsi="Bookman Old Style"/>
          <w:sz w:val="20"/>
          <w:szCs w:val="20"/>
        </w:rPr>
        <w:t xml:space="preserve"> </w:t>
      </w:r>
      <w:r w:rsidR="007A4645" w:rsidRPr="006E4B95">
        <w:rPr>
          <w:rFonts w:ascii="Bookman Old Style" w:hAnsi="Bookman Old Style"/>
          <w:sz w:val="20"/>
          <w:szCs w:val="20"/>
        </w:rPr>
        <w:t xml:space="preserve">aktualnych uprawnień </w:t>
      </w:r>
      <w:r w:rsidRPr="006E4B95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064211" w:rsidRPr="006E4B95" w:rsidRDefault="0006421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posiadania własnej odzieży ochronnej i obuwia roboczego (profilaktycznego) odpowiadającego wymogom określonym w przepisach powszechnie obowiązującego prawa w tym zakresie,</w:t>
      </w:r>
    </w:p>
    <w:p w:rsidR="00F63592" w:rsidRPr="006E4B95" w:rsidRDefault="00F63592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6E4B95">
        <w:rPr>
          <w:rFonts w:ascii="Bookman Old Style" w:hAnsi="Bookman Old Style"/>
          <w:sz w:val="20"/>
          <w:szCs w:val="20"/>
        </w:rPr>
        <w:t>i</w:t>
      </w:r>
      <w:r w:rsidRPr="006E4B95">
        <w:rPr>
          <w:rFonts w:ascii="Bookman Old Style" w:hAnsi="Bookman Old Style"/>
          <w:sz w:val="20"/>
          <w:szCs w:val="20"/>
        </w:rPr>
        <w:t>, akredytacji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</w:t>
      </w:r>
      <w:r w:rsidRPr="006E4B95">
        <w:rPr>
          <w:rFonts w:ascii="Bookman Old Style" w:hAnsi="Bookman Old Style"/>
          <w:sz w:val="20"/>
          <w:szCs w:val="20"/>
        </w:rPr>
        <w:t xml:space="preserve"> i systemu zarządzania jakością organizowanych przez U</w:t>
      </w:r>
      <w:r w:rsidR="002B5A4A" w:rsidRPr="006E4B95">
        <w:rPr>
          <w:rFonts w:ascii="Bookman Old Style" w:hAnsi="Bookman Old Style"/>
          <w:sz w:val="20"/>
          <w:szCs w:val="20"/>
        </w:rPr>
        <w:t>dzielającego zamówienia</w:t>
      </w:r>
      <w:r w:rsidR="003C7BD9" w:rsidRPr="006E4B95">
        <w:rPr>
          <w:rFonts w:ascii="Bookman Old Style" w:hAnsi="Bookman Old Style"/>
          <w:sz w:val="20"/>
          <w:szCs w:val="20"/>
        </w:rPr>
        <w:t>,</w:t>
      </w:r>
    </w:p>
    <w:p w:rsidR="00E430AE" w:rsidRPr="006E4B95" w:rsidRDefault="00E430AE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6E4B95" w:rsidRDefault="00EC1407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6E4B95">
        <w:rPr>
          <w:rFonts w:ascii="Bookman Old Style" w:hAnsi="Bookman Old Style"/>
          <w:sz w:val="20"/>
          <w:szCs w:val="20"/>
        </w:rPr>
        <w:t xml:space="preserve">na </w:t>
      </w:r>
      <w:r w:rsidRPr="006E4B95">
        <w:rPr>
          <w:rFonts w:ascii="Bookman Old Style" w:hAnsi="Bookman Old Style"/>
          <w:sz w:val="20"/>
          <w:szCs w:val="20"/>
        </w:rPr>
        <w:t xml:space="preserve">jego </w:t>
      </w:r>
      <w:r w:rsidR="003C7BD9" w:rsidRPr="006E4B95">
        <w:rPr>
          <w:rFonts w:ascii="Bookman Old Style" w:hAnsi="Bookman Old Style"/>
          <w:sz w:val="20"/>
          <w:szCs w:val="20"/>
        </w:rPr>
        <w:t>koszt.</w:t>
      </w:r>
    </w:p>
    <w:p w:rsidR="00264D69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6E4B95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</w:t>
      </w:r>
      <w:r w:rsidRPr="006E4B95">
        <w:rPr>
          <w:rFonts w:ascii="Bookman Old Style" w:hAnsi="Bookman Old Style" w:cs="Arial Narrow"/>
          <w:sz w:val="20"/>
          <w:szCs w:val="20"/>
        </w:rPr>
        <w:t xml:space="preserve">i 25 ust. 1 pkt 1 ustawy z dnia 15 kwietnia 2011r. o działalności leczniczej (Dz. U.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F8161E" w:rsidRPr="006E4B95">
        <w:rPr>
          <w:rFonts w:ascii="Bookman Old Style" w:hAnsi="Bookman Old Style" w:cs="Arial Narrow"/>
          <w:sz w:val="20"/>
          <w:szCs w:val="20"/>
        </w:rPr>
        <w:t>z 2013r.</w:t>
      </w:r>
      <w:r w:rsidRPr="006E4B95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6E4B95">
        <w:rPr>
          <w:rFonts w:ascii="Bookman Old Style" w:hAnsi="Bookman Old Style" w:cs="Arial Narrow"/>
          <w:sz w:val="20"/>
          <w:szCs w:val="20"/>
        </w:rPr>
        <w:t>217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6E4B95">
        <w:rPr>
          <w:rFonts w:ascii="Bookman Old Style" w:hAnsi="Bookman Old Style" w:cs="Arial Narrow"/>
          <w:sz w:val="20"/>
        </w:rPr>
        <w:t>z późn. zm.</w:t>
      </w:r>
      <w:r w:rsidRPr="006E4B95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6E4B95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</w:t>
      </w:r>
      <w:r w:rsidRPr="006E4B95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6E4B95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6E4B95">
        <w:rPr>
          <w:rFonts w:ascii="Bookman Old Style" w:hAnsi="Bookman Old Style" w:cs="Arial Narrow"/>
          <w:sz w:val="20"/>
          <w:szCs w:val="20"/>
        </w:rPr>
        <w:t>Z</w:t>
      </w:r>
      <w:r w:rsidR="002978A5" w:rsidRPr="006E4B95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6E4B95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6E4B95" w:rsidRDefault="00A21188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6E4B95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dla pacjentów, </w:t>
      </w:r>
      <w:r w:rsidRPr="006E4B95">
        <w:rPr>
          <w:rFonts w:ascii="Bookman Old Style" w:hAnsi="Bookman Old Style" w:cs="Arial Narrow"/>
          <w:sz w:val="20"/>
          <w:szCs w:val="20"/>
        </w:rPr>
        <w:t xml:space="preserve">przy wykorzystaniu wiedzy i umiejętności fachowych, z uwzględnieniem postępu nauk medycznych i zachowaniem najwyższej staranności oraz zgodnie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    </w:t>
      </w:r>
      <w:r w:rsidRPr="006E4B95">
        <w:rPr>
          <w:rFonts w:ascii="Bookman Old Style" w:hAnsi="Bookman Old Style" w:cs="Arial Narrow"/>
          <w:sz w:val="20"/>
          <w:szCs w:val="20"/>
        </w:rPr>
        <w:t>z zasadami etyki zawodowej lekarza;</w:t>
      </w:r>
    </w:p>
    <w:p w:rsidR="00597E52" w:rsidRPr="006E4B95" w:rsidRDefault="00F30B7F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6E4B95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6E4B95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6E4B95" w:rsidRDefault="00926544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6E4B95">
        <w:rPr>
          <w:rFonts w:ascii="Bookman Old Style" w:hAnsi="Bookman Old Style" w:cs="Arial Narrow"/>
          <w:sz w:val="20"/>
          <w:szCs w:val="20"/>
        </w:rPr>
        <w:t>SCM Sp. z o. o.</w:t>
      </w:r>
      <w:r w:rsidRPr="006E4B95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6E4B95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6E4B95">
        <w:rPr>
          <w:rFonts w:ascii="Bookman Old Style" w:hAnsi="Bookman Old Style" w:cs="Arial Narrow"/>
          <w:sz w:val="20"/>
          <w:szCs w:val="20"/>
        </w:rPr>
        <w:t>.</w:t>
      </w:r>
    </w:p>
    <w:p w:rsidR="008F4E01" w:rsidRDefault="008F4E01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4.</w:t>
      </w:r>
    </w:p>
    <w:p w:rsidR="00261C90" w:rsidRPr="006E4B95" w:rsidRDefault="00261C90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</w:t>
      </w:r>
      <w:r w:rsidRPr="006E4B95">
        <w:rPr>
          <w:rFonts w:ascii="Bookman Old Style" w:hAnsi="Bookman Old Style"/>
          <w:sz w:val="20"/>
          <w:szCs w:val="20"/>
        </w:rPr>
        <w:lastRenderedPageBreak/>
        <w:t xml:space="preserve">Ministra Zdrowia z dnia 21 grudnia 2010r. </w:t>
      </w:r>
      <w:r w:rsidRPr="006E4B95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6E4B95">
        <w:rPr>
          <w:rFonts w:ascii="Bookman Old Style" w:hAnsi="Bookman Old Style"/>
          <w:sz w:val="20"/>
          <w:szCs w:val="20"/>
        </w:rPr>
        <w:t xml:space="preserve"> (</w:t>
      </w:r>
      <w:r w:rsidR="00710C38" w:rsidRPr="006E4B95">
        <w:rPr>
          <w:rFonts w:ascii="Bookman Old Style" w:hAnsi="Bookman Old Style"/>
          <w:sz w:val="20"/>
          <w:szCs w:val="20"/>
        </w:rPr>
        <w:t>Dz. U. z 2014r., poz. 177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BB0A16" w:rsidRPr="006E4B95" w:rsidRDefault="00597E52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6E4B95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6E4B95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6E4B95">
        <w:rPr>
          <w:rFonts w:ascii="Bookman Old Style" w:hAnsi="Bookman Old Style"/>
          <w:sz w:val="20"/>
          <w:szCs w:val="20"/>
        </w:rPr>
        <w:t xml:space="preserve">                    </w:t>
      </w:r>
      <w:r w:rsidRPr="006E4B95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261C90" w:rsidRPr="006E4B95" w:rsidRDefault="00261C90" w:rsidP="006E4B95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6E4B95" w:rsidRDefault="007F52DA" w:rsidP="006E4B95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6E4B95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6E4B95">
        <w:rPr>
          <w:rFonts w:ascii="Bookman Old Style" w:hAnsi="Bookman Old Style" w:cs="Times New Roman"/>
          <w:sz w:val="20"/>
          <w:szCs w:val="20"/>
        </w:rPr>
        <w:t>wykonywania czynności zleconych</w:t>
      </w:r>
      <w:r w:rsidR="008E3987" w:rsidRPr="006E4B95">
        <w:rPr>
          <w:rFonts w:ascii="Bookman Old Style" w:hAnsi="Bookman Old Style" w:cs="Times New Roman"/>
          <w:sz w:val="20"/>
          <w:szCs w:val="20"/>
        </w:rPr>
        <w:t xml:space="preserve"> przez Dyrektora ds. Lecznictwa</w:t>
      </w:r>
      <w:r w:rsidRPr="006E4B95">
        <w:rPr>
          <w:rFonts w:ascii="Bookman Old Style" w:hAnsi="Bookman Old Style" w:cs="Times New Roman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6E4B95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bCs/>
          <w:sz w:val="20"/>
          <w:szCs w:val="20"/>
        </w:rPr>
        <w:t>Z</w:t>
      </w:r>
      <w:r w:rsidRPr="006E4B95">
        <w:rPr>
          <w:rFonts w:ascii="Bookman Old Style" w:hAnsi="Bookman Old Style"/>
          <w:bCs/>
          <w:sz w:val="20"/>
          <w:szCs w:val="20"/>
        </w:rPr>
        <w:t>amówienie</w:t>
      </w:r>
      <w:r w:rsidRPr="006E4B95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6E4B95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6E4B95">
        <w:rPr>
          <w:rFonts w:ascii="Bookman Old Style" w:hAnsi="Bookman Old Style"/>
          <w:sz w:val="20"/>
          <w:szCs w:val="20"/>
        </w:rPr>
        <w:t>Z</w:t>
      </w:r>
      <w:r w:rsidR="007B56F2" w:rsidRPr="006E4B95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6E4B95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Cs/>
          <w:sz w:val="20"/>
          <w:szCs w:val="20"/>
        </w:rPr>
        <w:t>Przyjmujący zamówienie</w:t>
      </w:r>
      <w:r w:rsidRPr="006E4B95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 w:rsidRPr="006E4B95">
        <w:rPr>
          <w:rFonts w:ascii="Bookman Old Style" w:hAnsi="Bookman Old Style"/>
          <w:sz w:val="20"/>
          <w:szCs w:val="20"/>
        </w:rPr>
        <w:t>podmiotach leczniczych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6.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korzystał nieodpłatnie ze składników majątku udzielającego zamówienia,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</w:t>
      </w:r>
      <w:r w:rsidRPr="006E4B95">
        <w:rPr>
          <w:rFonts w:ascii="Bookman Old Style" w:hAnsi="Bookman Old Style"/>
          <w:sz w:val="20"/>
          <w:szCs w:val="20"/>
        </w:rPr>
        <w:t>a w szczególności z: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bazy lokalowej;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6E4B95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6E4B95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6E4B95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:rsidR="00F30B7F" w:rsidRPr="006E4B95" w:rsidRDefault="00F30B7F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6E4B95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6E4B95">
        <w:rPr>
          <w:rFonts w:ascii="Bookman Old Style" w:hAnsi="Bookman Old Style"/>
          <w:sz w:val="20"/>
          <w:szCs w:val="20"/>
        </w:rPr>
        <w:t xml:space="preserve">jest pobierana na rzecz </w:t>
      </w:r>
      <w:r w:rsidRPr="006E4B95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8F4E01" w:rsidRDefault="008F4E01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8F4E01" w:rsidRDefault="008F4E01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bookmarkStart w:id="0" w:name="_GoBack"/>
      <w:bookmarkEnd w:id="0"/>
      <w:r w:rsidRPr="006E4B95">
        <w:rPr>
          <w:rFonts w:ascii="Bookman Old Style" w:hAnsi="Bookman Old Style"/>
          <w:sz w:val="20"/>
          <w:szCs w:val="20"/>
        </w:rPr>
        <w:lastRenderedPageBreak/>
        <w:t>§ 7.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6E4B95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6E4B95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="00B7370C" w:rsidRPr="006E4B95">
        <w:rPr>
          <w:rFonts w:ascii="Bookman Old Style" w:hAnsi="Bookman Old Style"/>
          <w:sz w:val="20"/>
          <w:szCs w:val="20"/>
        </w:rPr>
        <w:t>amówieni</w:t>
      </w:r>
      <w:r w:rsidR="002B5A4A" w:rsidRPr="006E4B95">
        <w:rPr>
          <w:rFonts w:ascii="Bookman Old Style" w:hAnsi="Bookman Old Style"/>
          <w:sz w:val="20"/>
          <w:szCs w:val="20"/>
        </w:rPr>
        <w:t>a</w:t>
      </w:r>
      <w:r w:rsidR="00B7370C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</w:t>
      </w:r>
      <w:r w:rsidR="00B7370C" w:rsidRPr="006E4B95">
        <w:rPr>
          <w:rFonts w:ascii="Bookman Old Style" w:hAnsi="Bookman Old Style"/>
          <w:sz w:val="20"/>
          <w:szCs w:val="20"/>
        </w:rPr>
        <w:t>w zakresie: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6E4B95">
        <w:rPr>
          <w:rFonts w:ascii="Bookman Old Style" w:hAnsi="Bookman Old Style"/>
          <w:sz w:val="20"/>
          <w:szCs w:val="20"/>
        </w:rPr>
        <w:t xml:space="preserve">m także w ustawie </w:t>
      </w:r>
      <w:r w:rsid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2008r. Nr 164, poz. 1027 z późn. zm.).</w:t>
      </w:r>
    </w:p>
    <w:p w:rsidR="00B7370C" w:rsidRPr="006E4B95" w:rsidRDefault="00B7370C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6E4B95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6E4B95">
        <w:rPr>
          <w:rFonts w:ascii="Bookman Old Style" w:hAnsi="Bookman Old Style"/>
          <w:sz w:val="20"/>
          <w:szCs w:val="20"/>
        </w:rPr>
        <w:t xml:space="preserve">ich </w:t>
      </w:r>
      <w:r w:rsidRPr="006E4B95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6E4B95">
        <w:rPr>
          <w:rFonts w:ascii="Bookman Old Style" w:hAnsi="Bookman Old Style"/>
          <w:sz w:val="20"/>
          <w:szCs w:val="20"/>
        </w:rPr>
        <w:t>Udzielającego Zamówienia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6E4B95" w:rsidRDefault="00FD0188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9B184C" w:rsidRPr="006E4B95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8.</w:t>
      </w:r>
    </w:p>
    <w:p w:rsidR="00E36A3D" w:rsidRPr="006E4B95" w:rsidRDefault="00261C9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6E4B95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6E4B95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ED0C77" w:rsidRPr="006E4B95">
        <w:rPr>
          <w:rFonts w:ascii="Bookman Old Style" w:hAnsi="Bookman Old Style" w:cs="Arial Narrow"/>
          <w:sz w:val="20"/>
          <w:szCs w:val="20"/>
        </w:rPr>
        <w:t>…</w:t>
      </w:r>
      <w:r w:rsidR="00426446" w:rsidRPr="006E4B95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6E4B95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………………………… </w:t>
      </w:r>
      <w:r w:rsidRPr="006E4B95">
        <w:rPr>
          <w:rFonts w:ascii="Bookman Old Style" w:hAnsi="Bookman Old Style" w:cs="Arial Narrow"/>
          <w:sz w:val="20"/>
          <w:szCs w:val="20"/>
        </w:rPr>
        <w:t>00/100)</w:t>
      </w:r>
      <w:r w:rsidR="00413EB6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za </w:t>
      </w:r>
      <w:r w:rsidRPr="006E4B95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6E4B95">
        <w:rPr>
          <w:rFonts w:ascii="Bookman Old Style" w:hAnsi="Bookman Old Style" w:cs="Arial Narrow"/>
          <w:sz w:val="20"/>
          <w:szCs w:val="20"/>
        </w:rPr>
        <w:t>pe</w:t>
      </w:r>
      <w:r w:rsidR="00FD0188" w:rsidRPr="006E4B95">
        <w:rPr>
          <w:rFonts w:ascii="Bookman Old Style" w:hAnsi="Bookman Old Style" w:cs="Arial Narrow"/>
          <w:sz w:val="20"/>
          <w:szCs w:val="20"/>
        </w:rPr>
        <w:t>łnienia obowiązków lekarza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 dyżurnego</w:t>
      </w:r>
      <w:r w:rsidR="00E36A3D" w:rsidRPr="006E4B95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6E4B95" w:rsidRDefault="00D851A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     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w rozbiciu na poszczególne dni miesiąca</w:t>
      </w:r>
      <w:r w:rsidR="00B30CCF" w:rsidRPr="006E4B95">
        <w:rPr>
          <w:rFonts w:ascii="Bookman Old Style" w:hAnsi="Bookman Old Style"/>
          <w:sz w:val="20"/>
          <w:szCs w:val="20"/>
        </w:rPr>
        <w:t>,</w:t>
      </w:r>
      <w:r w:rsidRPr="006E4B95">
        <w:rPr>
          <w:rFonts w:ascii="Bookman Old Style" w:hAnsi="Bookman Old Style"/>
          <w:sz w:val="20"/>
          <w:szCs w:val="20"/>
        </w:rPr>
        <w:t xml:space="preserve"> zgodnie ze wzorem Udzielającego Zamówienia wraz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</w:t>
      </w:r>
      <w:r w:rsidRPr="006E4B95">
        <w:rPr>
          <w:rFonts w:ascii="Bookman Old Style" w:hAnsi="Bookman Old Style"/>
          <w:sz w:val="20"/>
          <w:szCs w:val="20"/>
        </w:rPr>
        <w:t xml:space="preserve">z adnotacją potwierdzającą przekazanie w wyznaczonym terminie kompletnej dokumentacji medycznej prowadzonych pacjentów do Sekcji Dokumentacji Medycznej i </w:t>
      </w:r>
      <w:r w:rsidR="00F70D96" w:rsidRPr="006E4B95">
        <w:rPr>
          <w:rFonts w:ascii="Bookman Old Style" w:hAnsi="Bookman Old Style"/>
          <w:sz w:val="20"/>
          <w:szCs w:val="20"/>
        </w:rPr>
        <w:t>Archiwum Medycznego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6E4B95">
        <w:rPr>
          <w:rFonts w:ascii="Bookman Old Style" w:hAnsi="Bookman Old Style"/>
          <w:sz w:val="20"/>
          <w:szCs w:val="20"/>
        </w:rPr>
        <w:t xml:space="preserve">uznania </w:t>
      </w:r>
      <w:r w:rsidRPr="006E4B95">
        <w:rPr>
          <w:rFonts w:ascii="Bookman Old Style" w:hAnsi="Bookman Old Style"/>
          <w:sz w:val="20"/>
          <w:szCs w:val="20"/>
        </w:rPr>
        <w:t>ra</w:t>
      </w:r>
      <w:r w:rsidR="00FD0188" w:rsidRPr="006E4B95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6E4B95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</w:t>
      </w:r>
      <w:r w:rsidR="00FF093B" w:rsidRPr="006E4B95">
        <w:rPr>
          <w:rFonts w:ascii="Bookman Old Style" w:hAnsi="Bookman Old Style"/>
          <w:sz w:val="20"/>
          <w:szCs w:val="20"/>
        </w:rPr>
        <w:t>e</w:t>
      </w:r>
      <w:r w:rsidRPr="006E4B95">
        <w:rPr>
          <w:rFonts w:ascii="Bookman Old Style" w:hAnsi="Bookman Old Style"/>
          <w:sz w:val="20"/>
          <w:szCs w:val="20"/>
        </w:rPr>
        <w:t xml:space="preserve">. 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9.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1 </w:t>
      </w:r>
      <w:r w:rsidR="008F4E01">
        <w:rPr>
          <w:rFonts w:ascii="Bookman Old Style" w:hAnsi="Bookman Old Style"/>
          <w:b/>
          <w:sz w:val="20"/>
          <w:szCs w:val="20"/>
        </w:rPr>
        <w:t>lipca</w:t>
      </w:r>
      <w:r w:rsidR="006E4B95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6E4B95">
        <w:rPr>
          <w:rFonts w:ascii="Bookman Old Style" w:hAnsi="Bookman Old Style"/>
          <w:b/>
          <w:sz w:val="20"/>
          <w:szCs w:val="20"/>
        </w:rPr>
        <w:t>201</w:t>
      </w:r>
      <w:r w:rsidR="00ED0C77" w:rsidRPr="006E4B95">
        <w:rPr>
          <w:rFonts w:ascii="Bookman Old Style" w:hAnsi="Bookman Old Style"/>
          <w:b/>
          <w:sz w:val="20"/>
          <w:szCs w:val="20"/>
        </w:rPr>
        <w:t>6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6E4B95">
        <w:rPr>
          <w:rFonts w:ascii="Bookman Old Style" w:hAnsi="Bookman Old Style"/>
          <w:sz w:val="20"/>
          <w:szCs w:val="20"/>
        </w:rPr>
        <w:t>do dnia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ud</w:t>
      </w:r>
      <w:r w:rsidR="00DD76A9" w:rsidRPr="006E4B95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6E4B95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6E4B95">
        <w:rPr>
          <w:rFonts w:ascii="Bookman Old Style" w:hAnsi="Bookman Old Style"/>
          <w:sz w:val="20"/>
          <w:szCs w:val="20"/>
        </w:rPr>
        <w:t>albo</w:t>
      </w:r>
      <w:r w:rsidR="002B5A4A" w:rsidRPr="006E4B95">
        <w:rPr>
          <w:rFonts w:ascii="Bookman Old Style" w:hAnsi="Bookman Old Style"/>
          <w:sz w:val="20"/>
          <w:szCs w:val="20"/>
        </w:rPr>
        <w:t xml:space="preserve"> utraty finansowania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Pr="006E4B95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     </w:t>
      </w:r>
      <w:r w:rsidRPr="006E4B95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6E4B95" w:rsidRDefault="00FD0188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>amówienie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6E4B95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6E4B95" w:rsidRDefault="00EC1407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:rsidR="009F6902" w:rsidRPr="006E4B95" w:rsidRDefault="00FD018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</w:t>
      </w:r>
      <w:r w:rsidR="00642D78" w:rsidRPr="006E4B95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6E4B95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6E4B95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6E4B95">
        <w:rPr>
          <w:rFonts w:ascii="Bookman Old Style" w:hAnsi="Bookman Old Style"/>
          <w:sz w:val="20"/>
          <w:szCs w:val="20"/>
        </w:rPr>
        <w:t>zawarcia umowy ubezpieczeni</w:t>
      </w:r>
      <w:r w:rsidR="00BB0A16" w:rsidRPr="006E4B95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6E4B95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6E4B95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6E4B95" w:rsidRDefault="00BB0A16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6E4B95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6E4B95" w:rsidRDefault="00710C3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są </w:t>
      </w:r>
      <w:r w:rsidR="00BB0A16" w:rsidRPr="006E4B95">
        <w:rPr>
          <w:rFonts w:ascii="Bookman Old Style" w:hAnsi="Bookman Old Style"/>
          <w:sz w:val="20"/>
          <w:szCs w:val="20"/>
        </w:rPr>
        <w:t>zasadn</w:t>
      </w:r>
      <w:r w:rsidRPr="006E4B95">
        <w:rPr>
          <w:rFonts w:ascii="Bookman Old Style" w:hAnsi="Bookman Old Style"/>
          <w:sz w:val="20"/>
          <w:szCs w:val="20"/>
        </w:rPr>
        <w:t>e</w:t>
      </w:r>
      <w:r w:rsidR="00BB0A16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FD0188" w:rsidP="006E4B95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amówienie może ro</w:t>
      </w:r>
      <w:r w:rsidR="006E4B95" w:rsidRPr="006E4B95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="00261C90" w:rsidRPr="006E4B95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6E4B95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6E4B95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10.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6E4B95">
        <w:rPr>
          <w:rFonts w:ascii="Bookman Old Style" w:hAnsi="Bookman Old Style"/>
          <w:sz w:val="20"/>
          <w:szCs w:val="20"/>
        </w:rPr>
        <w:t xml:space="preserve">czas, </w:t>
      </w:r>
      <w:r w:rsidRPr="006E4B95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6E4B95">
        <w:rPr>
          <w:rFonts w:ascii="Bookman Old Style" w:hAnsi="Bookman Old Style"/>
          <w:sz w:val="20"/>
          <w:szCs w:val="20"/>
        </w:rPr>
        <w:t xml:space="preserve">udzielanych </w:t>
      </w:r>
      <w:r w:rsidRPr="006E4B95">
        <w:rPr>
          <w:rFonts w:ascii="Bookman Old Style" w:hAnsi="Bookman Old Style"/>
          <w:sz w:val="20"/>
          <w:szCs w:val="20"/>
        </w:rPr>
        <w:t>świad</w:t>
      </w:r>
      <w:r w:rsidR="00E509EF" w:rsidRPr="006E4B95">
        <w:rPr>
          <w:rFonts w:ascii="Bookman Old Style" w:hAnsi="Bookman Old Style"/>
          <w:sz w:val="20"/>
          <w:szCs w:val="20"/>
        </w:rPr>
        <w:t>czeń zdrowotnych</w:t>
      </w:r>
      <w:r w:rsidRPr="006E4B95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11.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6E4B95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6E4B95">
        <w:rPr>
          <w:rFonts w:ascii="Bookman Old Style" w:hAnsi="Bookman Old Style"/>
          <w:sz w:val="20"/>
          <w:szCs w:val="20"/>
        </w:rPr>
        <w:t>rozwiązani</w:t>
      </w:r>
      <w:r w:rsidR="00363337" w:rsidRPr="006E4B95">
        <w:rPr>
          <w:rFonts w:ascii="Bookman Old Style" w:hAnsi="Bookman Old Style"/>
          <w:sz w:val="20"/>
          <w:szCs w:val="20"/>
        </w:rPr>
        <w:t>a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  <w:r w:rsidR="003D5A99" w:rsidRPr="006E4B95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6E4B95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</w:t>
      </w:r>
      <w:r w:rsidR="00F63592" w:rsidRPr="006E4B95">
        <w:rPr>
          <w:rFonts w:ascii="Bookman Old Style" w:hAnsi="Bookman Old Style"/>
          <w:sz w:val="20"/>
          <w:szCs w:val="20"/>
        </w:rPr>
        <w:t>,</w:t>
      </w:r>
    </w:p>
    <w:p w:rsidR="00363337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6E4B95">
        <w:rPr>
          <w:rFonts w:ascii="Bookman Old Style" w:hAnsi="Bookman Old Style"/>
          <w:sz w:val="20"/>
          <w:szCs w:val="20"/>
        </w:rPr>
        <w:t xml:space="preserve">umowy </w:t>
      </w:r>
      <w:r w:rsidRPr="006E4B95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="00F63592" w:rsidRPr="006E4B95">
        <w:rPr>
          <w:rFonts w:ascii="Bookman Old Style" w:hAnsi="Bookman Old Style"/>
          <w:sz w:val="20"/>
          <w:szCs w:val="20"/>
        </w:rPr>
        <w:t>amówienia,</w:t>
      </w:r>
    </w:p>
    <w:p w:rsidR="00024C15" w:rsidRPr="006E4B95" w:rsidRDefault="00024C15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6E4B95">
        <w:rPr>
          <w:rFonts w:ascii="Bookman Old Style" w:hAnsi="Bookman Old Style"/>
          <w:sz w:val="20"/>
          <w:szCs w:val="20"/>
        </w:rPr>
        <w:t>200</w:t>
      </w:r>
      <w:r w:rsidRPr="006E4B95">
        <w:rPr>
          <w:rFonts w:ascii="Bookman Old Style" w:hAnsi="Bookman Old Style"/>
          <w:sz w:val="20"/>
          <w:szCs w:val="20"/>
        </w:rPr>
        <w:t>,00 zł</w:t>
      </w:r>
      <w:r w:rsidR="00710C38" w:rsidRPr="006E4B95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6E4B95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6E4B95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6E4B95">
        <w:rPr>
          <w:rFonts w:ascii="Bookman Old Style" w:hAnsi="Bookman Old Style"/>
          <w:sz w:val="20"/>
          <w:szCs w:val="20"/>
        </w:rPr>
        <w:t>w miejscu u</w:t>
      </w:r>
      <w:r w:rsidR="009F6902" w:rsidRPr="006E4B95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6E4B95">
        <w:rPr>
          <w:rFonts w:ascii="Bookman Old Style" w:hAnsi="Bookman Old Style"/>
          <w:sz w:val="20"/>
          <w:szCs w:val="20"/>
        </w:rPr>
        <w:t>;</w:t>
      </w:r>
    </w:p>
    <w:p w:rsidR="00710C38" w:rsidRPr="006E4B95" w:rsidRDefault="00710C38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200,00 zł (słownie: dwieście złotych 00/100)   za każdy dzień zwłoki w dostarczeniu aktualnego zaświadczenia lekarskiego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Pr="006E4B95">
        <w:rPr>
          <w:rFonts w:ascii="Bookman Old Style" w:hAnsi="Bookman Old Style"/>
          <w:sz w:val="20"/>
          <w:szCs w:val="20"/>
        </w:rPr>
        <w:t>o zdolności do pracy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charakterze lekarza;</w:t>
      </w:r>
    </w:p>
    <w:p w:rsidR="00F63592" w:rsidRPr="006E4B95" w:rsidRDefault="00F63592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6E4B95">
        <w:rPr>
          <w:rFonts w:ascii="Bookman Old Style" w:hAnsi="Bookman Old Style"/>
          <w:sz w:val="20"/>
          <w:szCs w:val="20"/>
        </w:rPr>
        <w:t>u u</w:t>
      </w:r>
      <w:r w:rsidR="00024C15" w:rsidRPr="006E4B95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6E4B95">
        <w:rPr>
          <w:rFonts w:ascii="Bookman Old Style" w:hAnsi="Bookman Old Style"/>
          <w:sz w:val="20"/>
          <w:szCs w:val="20"/>
        </w:rPr>
        <w:t>ści Przyjmującego 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12.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6E4B95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6E4B95">
        <w:rPr>
          <w:rFonts w:ascii="Bookman Old Style" w:hAnsi="Bookman Old Style" w:cs="ArialMT"/>
          <w:sz w:val="20"/>
          <w:szCs w:val="20"/>
        </w:rPr>
        <w:t>U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926544" w:rsidRPr="006E4B95">
        <w:rPr>
          <w:rFonts w:ascii="Bookman Old Style" w:hAnsi="Bookman Old Style" w:cs="ArialMT"/>
          <w:sz w:val="20"/>
          <w:szCs w:val="20"/>
        </w:rPr>
        <w:t>amówienie</w:t>
      </w:r>
      <w:r w:rsidR="00710C38" w:rsidRPr="006E4B95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6E4B95">
        <w:rPr>
          <w:rFonts w:ascii="Bookman Old Style" w:hAnsi="Bookman Old Style" w:cs="ArialMT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6E4B95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6E4B95">
        <w:rPr>
          <w:rFonts w:ascii="Bookman Old Style" w:hAnsi="Bookman Old Style" w:cs="ArialMT"/>
          <w:sz w:val="20"/>
          <w:szCs w:val="20"/>
        </w:rPr>
        <w:t>,</w:t>
      </w:r>
      <w:r w:rsidRPr="006E4B95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6E4B95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E509EF" w:rsidRPr="006E4B95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13.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6E4B95">
        <w:rPr>
          <w:rFonts w:ascii="Bookman Old Style" w:hAnsi="Bookman Old Style"/>
          <w:sz w:val="20"/>
          <w:szCs w:val="20"/>
        </w:rPr>
        <w:t xml:space="preserve"> z 2013r., </w:t>
      </w:r>
      <w:r w:rsidRPr="006E4B95">
        <w:rPr>
          <w:rFonts w:ascii="Bookman Old Style" w:hAnsi="Bookman Old Style"/>
          <w:sz w:val="20"/>
          <w:szCs w:val="20"/>
        </w:rPr>
        <w:t xml:space="preserve">poz. </w:t>
      </w:r>
      <w:r w:rsidR="00F57F79" w:rsidRPr="006E4B95">
        <w:rPr>
          <w:rFonts w:ascii="Bookman Old Style" w:hAnsi="Bookman Old Style"/>
          <w:sz w:val="20"/>
          <w:szCs w:val="20"/>
        </w:rPr>
        <w:t>217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6E4B95">
        <w:rPr>
          <w:rFonts w:ascii="Bookman Old Style" w:hAnsi="Bookman Old Style"/>
          <w:sz w:val="20"/>
          <w:szCs w:val="20"/>
        </w:rPr>
        <w:t>strony będą rozstrzygać polubownie,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710C38" w:rsidRPr="006E4B95">
        <w:rPr>
          <w:rFonts w:ascii="Bookman Old Style" w:hAnsi="Bookman Old Style"/>
          <w:sz w:val="20"/>
          <w:szCs w:val="20"/>
        </w:rPr>
        <w:t xml:space="preserve">a w przypadku braku porozumienia spory </w:t>
      </w:r>
      <w:r w:rsidRPr="006E4B95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6E4B95" w:rsidRDefault="006E4B95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:rsidR="00D76963" w:rsidRPr="000360D2" w:rsidRDefault="00261C90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 xml:space="preserve">UDZIELAJĄCY ZAMÓWIENIA </w:t>
      </w:r>
      <w:r w:rsidRPr="000360D2">
        <w:rPr>
          <w:rFonts w:ascii="Bookman Old Style" w:hAnsi="Bookman Old Style"/>
          <w:b/>
          <w:szCs w:val="20"/>
        </w:rPr>
        <w:tab/>
      </w:r>
      <w:r w:rsidR="00905DF3" w:rsidRPr="000360D2">
        <w:rPr>
          <w:rFonts w:ascii="Bookman Old Style" w:hAnsi="Bookman Old Style"/>
          <w:b/>
          <w:szCs w:val="20"/>
        </w:rPr>
        <w:tab/>
      </w:r>
      <w:r w:rsidRPr="000360D2">
        <w:rPr>
          <w:rFonts w:ascii="Bookman Old Style" w:hAnsi="Bookman Old Style"/>
          <w:b/>
          <w:szCs w:val="20"/>
        </w:rPr>
        <w:t>PRZYJMUJĄCY ZAMÓWIENIE</w:t>
      </w:r>
    </w:p>
    <w:sectPr w:rsidR="00D76963" w:rsidRPr="000360D2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2F4" w:rsidRDefault="000162F4" w:rsidP="00304813">
      <w:r>
        <w:separator/>
      </w:r>
    </w:p>
  </w:endnote>
  <w:endnote w:type="continuationSeparator" w:id="0">
    <w:p w:rsidR="000162F4" w:rsidRDefault="000162F4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8F4E01">
      <w:rPr>
        <w:rFonts w:ascii="Cambria" w:hAnsi="Cambria"/>
        <w:i/>
        <w:sz w:val="20"/>
        <w:lang w:val="pl-PL"/>
      </w:rPr>
      <w:t>8</w:t>
    </w:r>
    <w:r>
      <w:rPr>
        <w:rFonts w:ascii="Cambria" w:hAnsi="Cambria"/>
        <w:i/>
        <w:sz w:val="20"/>
      </w:rPr>
      <w:t>/201</w:t>
    </w:r>
    <w:r w:rsidR="006E4B95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>pełnienie obowiązków lekarza dyżurnego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8F4E01">
      <w:rPr>
        <w:rFonts w:ascii="Cambria" w:hAnsi="Cambria"/>
        <w:i/>
        <w:noProof/>
        <w:sz w:val="20"/>
      </w:rPr>
      <w:t>3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2F4" w:rsidRDefault="000162F4" w:rsidP="00304813">
      <w:r>
        <w:separator/>
      </w:r>
    </w:p>
  </w:footnote>
  <w:footnote w:type="continuationSeparator" w:id="0">
    <w:p w:rsidR="000162F4" w:rsidRDefault="000162F4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6E4B95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6E4B95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400A2E"/>
    <w:multiLevelType w:val="hybridMultilevel"/>
    <w:tmpl w:val="554A6F86"/>
    <w:lvl w:ilvl="0" w:tplc="D87EE9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8"/>
  </w:num>
  <w:num w:numId="11">
    <w:abstractNumId w:val="27"/>
  </w:num>
  <w:num w:numId="12">
    <w:abstractNumId w:val="26"/>
  </w:num>
  <w:num w:numId="13">
    <w:abstractNumId w:val="15"/>
  </w:num>
  <w:num w:numId="14">
    <w:abstractNumId w:val="22"/>
  </w:num>
  <w:num w:numId="15">
    <w:abstractNumId w:val="17"/>
  </w:num>
  <w:num w:numId="16">
    <w:abstractNumId w:val="19"/>
  </w:num>
  <w:num w:numId="17">
    <w:abstractNumId w:val="30"/>
  </w:num>
  <w:num w:numId="18">
    <w:abstractNumId w:val="16"/>
  </w:num>
  <w:num w:numId="19">
    <w:abstractNumId w:val="24"/>
  </w:num>
  <w:num w:numId="20">
    <w:abstractNumId w:val="21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162F4"/>
    <w:rsid w:val="000211FC"/>
    <w:rsid w:val="000223F6"/>
    <w:rsid w:val="00024C15"/>
    <w:rsid w:val="00031B75"/>
    <w:rsid w:val="000360D2"/>
    <w:rsid w:val="000364FC"/>
    <w:rsid w:val="00040195"/>
    <w:rsid w:val="00052162"/>
    <w:rsid w:val="00061516"/>
    <w:rsid w:val="00064211"/>
    <w:rsid w:val="000718F9"/>
    <w:rsid w:val="00072DB2"/>
    <w:rsid w:val="0009576B"/>
    <w:rsid w:val="0009644E"/>
    <w:rsid w:val="000B5017"/>
    <w:rsid w:val="000C5DBA"/>
    <w:rsid w:val="000F7E33"/>
    <w:rsid w:val="00103230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1276"/>
    <w:rsid w:val="0022333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23F3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07FC4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6E4B95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3987"/>
    <w:rsid w:val="008E5528"/>
    <w:rsid w:val="008F2BBD"/>
    <w:rsid w:val="008F38F2"/>
    <w:rsid w:val="008F4E01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4DE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06B8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4394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0C77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97F8A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2709</Words>
  <Characters>16256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18928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26</cp:revision>
  <cp:lastPrinted>2016-03-21T09:29:00Z</cp:lastPrinted>
  <dcterms:created xsi:type="dcterms:W3CDTF">2014-12-29T10:27:00Z</dcterms:created>
  <dcterms:modified xsi:type="dcterms:W3CDTF">2016-06-17T12:23:00Z</dcterms:modified>
</cp:coreProperties>
</file>