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7777777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F7145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269FDD36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lekarza oddziału szpitalnego,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0586B2E6" w14:textId="42387C86" w:rsidR="007F52DA" w:rsidRDefault="00D76963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605CF7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9E15D4">
        <w:rPr>
          <w:rFonts w:ascii="Bookman Old Style" w:hAnsi="Bookman Old Style"/>
          <w:b/>
          <w:color w:val="000000"/>
          <w:kern w:val="144"/>
        </w:rPr>
        <w:t xml:space="preserve">…………………… </w:t>
      </w:r>
      <w:r w:rsidR="00F66379">
        <w:rPr>
          <w:rFonts w:ascii="Bookman Old Style" w:hAnsi="Bookman Old Style"/>
          <w:b/>
          <w:color w:val="000000"/>
          <w:kern w:val="144"/>
        </w:rPr>
        <w:t>wraz z pełnieniem obowiązków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 lekarza Poradni </w:t>
      </w:r>
      <w:r w:rsidR="009E15D4">
        <w:rPr>
          <w:rFonts w:ascii="Bookman Old Style" w:hAnsi="Bookman Old Style"/>
          <w:b/>
          <w:color w:val="000000"/>
          <w:kern w:val="144"/>
        </w:rPr>
        <w:t>………………</w:t>
      </w:r>
      <w:r w:rsidR="00CA4CF1">
        <w:rPr>
          <w:rFonts w:ascii="Bookman Old Style" w:hAnsi="Bookman Old Style"/>
          <w:b/>
          <w:color w:val="000000"/>
          <w:kern w:val="144"/>
        </w:rPr>
        <w:t>.</w:t>
      </w:r>
    </w:p>
    <w:p w14:paraId="484ACB80" w14:textId="4AA0C0E1" w:rsidR="009E15D4" w:rsidRPr="005B6A79" w:rsidRDefault="009E15D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9E15D4">
        <w:rPr>
          <w:rFonts w:ascii="Bookman Old Style" w:hAnsi="Bookman Old Style"/>
          <w:color w:val="000000"/>
          <w:kern w:val="144"/>
        </w:rPr>
        <w:t xml:space="preserve">Obowiązki </w:t>
      </w:r>
      <w:r w:rsidR="00605CF7">
        <w:rPr>
          <w:rFonts w:ascii="Bookman Old Style" w:hAnsi="Bookman Old Style"/>
          <w:color w:val="000000"/>
          <w:kern w:val="144"/>
        </w:rPr>
        <w:t xml:space="preserve">lekarza </w:t>
      </w:r>
      <w:r w:rsidRPr="005B6A79">
        <w:rPr>
          <w:rFonts w:ascii="Bookman Old Style" w:hAnsi="Bookman Old Style"/>
          <w:color w:val="000000"/>
          <w:kern w:val="144"/>
        </w:rPr>
        <w:t xml:space="preserve">Oddziału będą pełnione w godzinach od </w:t>
      </w:r>
      <w:r w:rsidRPr="005B6A79">
        <w:rPr>
          <w:rFonts w:ascii="Bookman Old Style" w:hAnsi="Bookman Old Style"/>
          <w:b/>
          <w:color w:val="000000"/>
          <w:kern w:val="144"/>
        </w:rPr>
        <w:t>7</w:t>
      </w:r>
      <w:r w:rsidRPr="005B6A79">
        <w:rPr>
          <w:rFonts w:ascii="Bookman Old Style" w:hAnsi="Bookman Old Style"/>
          <w:b/>
          <w:color w:val="000000"/>
          <w:kern w:val="144"/>
          <w:vertAlign w:val="superscript"/>
        </w:rPr>
        <w:t>25</w:t>
      </w:r>
      <w:r w:rsidRPr="005B6A79">
        <w:rPr>
          <w:rFonts w:ascii="Bookman Old Style" w:hAnsi="Bookman Old Style"/>
          <w:b/>
          <w:color w:val="000000"/>
          <w:kern w:val="144"/>
        </w:rPr>
        <w:t xml:space="preserve"> do godziny 15</w:t>
      </w:r>
      <w:r w:rsidRPr="005B6A79">
        <w:rPr>
          <w:rFonts w:ascii="Bookman Old Style" w:hAnsi="Bookman Old Style"/>
          <w:b/>
          <w:color w:val="000000"/>
          <w:kern w:val="144"/>
          <w:vertAlign w:val="superscript"/>
        </w:rPr>
        <w:t>00</w:t>
      </w:r>
      <w:r w:rsidR="00605CF7" w:rsidRPr="005B6A79">
        <w:rPr>
          <w:rFonts w:ascii="Bookman Old Style" w:hAnsi="Bookman Old Style"/>
          <w:b/>
          <w:color w:val="000000"/>
          <w:kern w:val="144"/>
        </w:rPr>
        <w:t xml:space="preserve"> w dni robocze/</w:t>
      </w:r>
      <w:r w:rsidR="00605CF7" w:rsidRPr="005B6A79">
        <w:rPr>
          <w:rFonts w:ascii="Bookman Old Style" w:hAnsi="Bookman Old Style"/>
          <w:color w:val="000000"/>
          <w:kern w:val="144"/>
        </w:rPr>
        <w:t xml:space="preserve"> od </w:t>
      </w:r>
      <w:r w:rsidR="00605CF7" w:rsidRPr="005B6A79">
        <w:rPr>
          <w:rFonts w:ascii="Bookman Old Style" w:hAnsi="Bookman Old Style"/>
          <w:b/>
          <w:color w:val="000000"/>
          <w:kern w:val="144"/>
        </w:rPr>
        <w:t>7</w:t>
      </w:r>
      <w:r w:rsidR="00605CF7" w:rsidRPr="005B6A79">
        <w:rPr>
          <w:rFonts w:ascii="Bookman Old Style" w:hAnsi="Bookman Old Style"/>
          <w:b/>
          <w:color w:val="000000"/>
          <w:kern w:val="144"/>
          <w:vertAlign w:val="superscript"/>
        </w:rPr>
        <w:t>5</w:t>
      </w:r>
      <w:r w:rsidR="005B6A79" w:rsidRPr="005B6A79">
        <w:rPr>
          <w:rFonts w:ascii="Bookman Old Style" w:hAnsi="Bookman Old Style"/>
          <w:b/>
          <w:color w:val="000000"/>
          <w:kern w:val="144"/>
          <w:vertAlign w:val="superscript"/>
        </w:rPr>
        <w:t>5</w:t>
      </w:r>
      <w:r w:rsidR="00605CF7" w:rsidRPr="005B6A79">
        <w:rPr>
          <w:rFonts w:ascii="Bookman Old Style" w:hAnsi="Bookman Old Style"/>
          <w:b/>
          <w:color w:val="000000"/>
          <w:kern w:val="144"/>
        </w:rPr>
        <w:t xml:space="preserve"> do godziny 1</w:t>
      </w:r>
      <w:r w:rsidR="005B6A79" w:rsidRPr="005B6A79">
        <w:rPr>
          <w:rFonts w:ascii="Bookman Old Style" w:hAnsi="Bookman Old Style"/>
          <w:b/>
          <w:color w:val="000000"/>
          <w:kern w:val="144"/>
        </w:rPr>
        <w:t>4</w:t>
      </w:r>
      <w:r w:rsidR="00605CF7" w:rsidRPr="005B6A79">
        <w:rPr>
          <w:rFonts w:ascii="Bookman Old Style" w:hAnsi="Bookman Old Style"/>
          <w:b/>
          <w:color w:val="000000"/>
          <w:kern w:val="144"/>
          <w:vertAlign w:val="superscript"/>
        </w:rPr>
        <w:t>0</w:t>
      </w:r>
      <w:r w:rsidR="005B6A79" w:rsidRPr="005B6A79">
        <w:rPr>
          <w:rFonts w:ascii="Bookman Old Style" w:hAnsi="Bookman Old Style"/>
          <w:b/>
          <w:color w:val="000000"/>
          <w:kern w:val="144"/>
          <w:vertAlign w:val="superscript"/>
        </w:rPr>
        <w:t>0</w:t>
      </w:r>
      <w:r w:rsidR="00605CF7" w:rsidRPr="005B6A79">
        <w:rPr>
          <w:rFonts w:ascii="Bookman Old Style" w:hAnsi="Bookman Old Style"/>
          <w:b/>
          <w:color w:val="000000"/>
          <w:kern w:val="144"/>
        </w:rPr>
        <w:t xml:space="preserve"> w dni robocze.</w:t>
      </w:r>
    </w:p>
    <w:p w14:paraId="0586B2E7" w14:textId="71BD17EB" w:rsidR="009D7803" w:rsidRPr="005B6A79" w:rsidRDefault="007B2C3C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</w:t>
      </w:r>
      <w:r w:rsidR="00B906D3" w:rsidRPr="005B6A79">
        <w:rPr>
          <w:rFonts w:ascii="Bookman Old Style" w:hAnsi="Bookman Old Style"/>
        </w:rPr>
        <w:t>ekarz</w:t>
      </w:r>
      <w:r w:rsidR="00F66379" w:rsidRPr="005B6A79">
        <w:rPr>
          <w:rFonts w:ascii="Bookman Old Style" w:hAnsi="Bookman Old Style"/>
        </w:rPr>
        <w:t>a</w:t>
      </w:r>
      <w:r w:rsidR="00B906D3" w:rsidRPr="005B6A79">
        <w:rPr>
          <w:rFonts w:ascii="Bookman Old Style" w:hAnsi="Bookman Old Style"/>
        </w:rPr>
        <w:t xml:space="preserve"> </w:t>
      </w:r>
      <w:r w:rsidR="00CA4CF1" w:rsidRPr="005B6A79">
        <w:rPr>
          <w:rFonts w:ascii="Bookman Old Style" w:hAnsi="Bookman Old Style"/>
        </w:rPr>
        <w:t xml:space="preserve">Poradni </w:t>
      </w:r>
      <w:r w:rsidRPr="005B6A79">
        <w:rPr>
          <w:rFonts w:ascii="Bookman Old Style" w:hAnsi="Bookman Old Style"/>
        </w:rPr>
        <w:t>muszą być pełnione zgodnie</w:t>
      </w:r>
      <w:r w:rsidR="009E15D4" w:rsidRPr="005B6A79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>z harmonogramem pracy Poradni, zgłoszonym do NFZ.</w:t>
      </w:r>
    </w:p>
    <w:p w14:paraId="0586B2EA" w14:textId="006A9290" w:rsidR="009D7803" w:rsidRPr="00B551DF" w:rsidRDefault="009D7803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</w:t>
      </w:r>
      <w:r w:rsidR="009E15D4">
        <w:rPr>
          <w:rFonts w:ascii="Bookman Old Style" w:hAnsi="Bookman Old Style"/>
        </w:rPr>
        <w:t xml:space="preserve">uczestniczenia w </w:t>
      </w:r>
      <w:r w:rsidR="00CA4CF1">
        <w:rPr>
          <w:rFonts w:ascii="Bookman Old Style" w:hAnsi="Bookman Old Style"/>
        </w:rPr>
        <w:t>odpraw</w:t>
      </w:r>
      <w:r w:rsidR="009E15D4">
        <w:rPr>
          <w:rFonts w:ascii="Bookman Old Style" w:hAnsi="Bookman Old Style"/>
        </w:rPr>
        <w:t>ach</w:t>
      </w:r>
      <w:r w:rsidR="00CA4CF1">
        <w:rPr>
          <w:rFonts w:ascii="Bookman Old Style" w:hAnsi="Bookman Old Style"/>
        </w:rPr>
        <w:t xml:space="preserve"> lekarskich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C" w14:textId="77777777" w:rsidR="00AF0269" w:rsidRPr="00EC1407" w:rsidRDefault="00EE257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  <w:color w:val="000000"/>
          <w:kern w:val="144"/>
        </w:rPr>
        <w:t xml:space="preserve">Przyjmujący Zamówienie, w szczególnych przypadkach </w:t>
      </w:r>
      <w:r w:rsidR="00AF0269" w:rsidRPr="00EC1407">
        <w:rPr>
          <w:rFonts w:ascii="Bookman Old Style" w:hAnsi="Bookman Old Style"/>
          <w:color w:val="000000"/>
          <w:kern w:val="144"/>
        </w:rPr>
        <w:t xml:space="preserve">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="00E62536">
        <w:rPr>
          <w:rFonts w:ascii="Bookman Old Style" w:hAnsi="Bookman Old Style"/>
          <w:color w:val="000000"/>
          <w:kern w:val="144"/>
        </w:rPr>
        <w:t xml:space="preserve"> na polecenie Dyrektora ds. Lecznictwa.</w:t>
      </w:r>
    </w:p>
    <w:p w14:paraId="0586B2ED" w14:textId="77777777" w:rsidR="00F44F0F" w:rsidRPr="00E430AE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lastRenderedPageBreak/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11C1300D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Kierownika Oddziału i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</w:t>
      </w:r>
      <w:r w:rsidR="00B30CCF" w:rsidRPr="00E430AE">
        <w:rPr>
          <w:rFonts w:ascii="Bookman Old Style" w:hAnsi="Bookman Old Style"/>
          <w:sz w:val="20"/>
          <w:szCs w:val="20"/>
        </w:rPr>
        <w:lastRenderedPageBreak/>
        <w:t>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1A8F773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 xml:space="preserve">jedną godzinę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2D6D3C73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D" w14:textId="77777777" w:rsidR="004C479A" w:rsidRPr="00E430AE" w:rsidRDefault="004C479A" w:rsidP="00F7145F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  <w:bookmarkStart w:id="0" w:name="_GoBack"/>
      <w:bookmarkEnd w:id="0"/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02FFD" w14:textId="77777777" w:rsidR="00EC5170" w:rsidRDefault="00EC5170" w:rsidP="00304813">
      <w:r>
        <w:separator/>
      </w:r>
    </w:p>
  </w:endnote>
  <w:endnote w:type="continuationSeparator" w:id="0">
    <w:p w14:paraId="064A8D4B" w14:textId="77777777" w:rsidR="00EC5170" w:rsidRDefault="00EC5170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635E95E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</w:t>
    </w:r>
    <w:r w:rsidR="00D22655">
      <w:rPr>
        <w:rFonts w:ascii="Cambria" w:hAnsi="Cambria"/>
        <w:i/>
        <w:sz w:val="20"/>
        <w:lang w:val="pl-PL"/>
      </w:rPr>
      <w:t>4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5B6A79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F6F80" w14:textId="77777777" w:rsidR="00EC5170" w:rsidRDefault="00EC5170" w:rsidP="00304813">
      <w:r>
        <w:separator/>
      </w:r>
    </w:p>
  </w:footnote>
  <w:footnote w:type="continuationSeparator" w:id="0">
    <w:p w14:paraId="46F8C3C5" w14:textId="77777777" w:rsidR="00EC5170" w:rsidRDefault="00EC5170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77777777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2847</Words>
  <Characters>17082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27</cp:revision>
  <cp:lastPrinted>2016-12-07T11:02:00Z</cp:lastPrinted>
  <dcterms:created xsi:type="dcterms:W3CDTF">2016-09-27T10:13:00Z</dcterms:created>
  <dcterms:modified xsi:type="dcterms:W3CDTF">2016-12-07T11:02:00Z</dcterms:modified>
</cp:coreProperties>
</file>