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5954" w:rsidRPr="00E430AE" w:rsidRDefault="0049100D" w:rsidP="00B31D86">
      <w:pPr>
        <w:pStyle w:val="Tekstprzypisudolnego"/>
        <w:jc w:val="center"/>
        <w:rPr>
          <w:rFonts w:ascii="Bookman Old Style" w:hAnsi="Bookman Old Style"/>
          <w:b/>
          <w:sz w:val="24"/>
          <w:lang w:val="pl-PL"/>
        </w:rPr>
      </w:pPr>
      <w:r w:rsidRPr="00E430AE">
        <w:rPr>
          <w:rFonts w:ascii="Bookman Old Style" w:hAnsi="Bookman Old Style"/>
          <w:b/>
          <w:sz w:val="24"/>
        </w:rPr>
        <w:t>Umow</w:t>
      </w:r>
      <w:r w:rsidR="004C479A" w:rsidRPr="00E430AE">
        <w:rPr>
          <w:rFonts w:ascii="Bookman Old Style" w:hAnsi="Bookman Old Style"/>
          <w:b/>
          <w:sz w:val="24"/>
          <w:lang w:val="pl-PL"/>
        </w:rPr>
        <w:t xml:space="preserve">a </w:t>
      </w:r>
      <w:r w:rsidR="00205954" w:rsidRPr="00E430AE">
        <w:rPr>
          <w:rFonts w:ascii="Bookman Old Style" w:hAnsi="Bookman Old Style"/>
          <w:b/>
          <w:sz w:val="24"/>
        </w:rPr>
        <w:t xml:space="preserve">Nr </w:t>
      </w:r>
      <w:r w:rsidR="00592290" w:rsidRPr="00E430AE">
        <w:rPr>
          <w:rFonts w:ascii="Bookman Old Style" w:hAnsi="Bookman Old Style"/>
          <w:b/>
          <w:sz w:val="24"/>
        </w:rPr>
        <w:t>DZP</w:t>
      </w:r>
      <w:r w:rsidR="00E75E84" w:rsidRPr="00E430AE">
        <w:rPr>
          <w:rFonts w:ascii="Bookman Old Style" w:hAnsi="Bookman Old Style"/>
          <w:b/>
          <w:sz w:val="24"/>
        </w:rPr>
        <w:t>/</w:t>
      </w:r>
      <w:r w:rsidR="00592290" w:rsidRPr="00E430AE">
        <w:rPr>
          <w:rFonts w:ascii="Bookman Old Style" w:hAnsi="Bookman Old Style"/>
          <w:b/>
          <w:sz w:val="24"/>
        </w:rPr>
        <w:t>KO</w:t>
      </w:r>
      <w:r w:rsidR="00E75E84" w:rsidRPr="00E430AE">
        <w:rPr>
          <w:rFonts w:ascii="Bookman Old Style" w:hAnsi="Bookman Old Style"/>
          <w:b/>
          <w:sz w:val="24"/>
        </w:rPr>
        <w:t>/</w:t>
      </w:r>
      <w:r w:rsidR="00B31D86">
        <w:rPr>
          <w:rFonts w:ascii="Bookman Old Style" w:hAnsi="Bookman Old Style"/>
          <w:b/>
          <w:sz w:val="24"/>
          <w:lang w:val="pl-PL"/>
        </w:rPr>
        <w:t>……</w:t>
      </w:r>
      <w:r w:rsidR="00592290" w:rsidRPr="00E430AE">
        <w:rPr>
          <w:rFonts w:ascii="Bookman Old Style" w:hAnsi="Bookman Old Style"/>
          <w:b/>
          <w:sz w:val="24"/>
        </w:rPr>
        <w:t>/201</w:t>
      </w:r>
      <w:r w:rsidR="008A0BAA">
        <w:rPr>
          <w:rFonts w:ascii="Bookman Old Style" w:hAnsi="Bookman Old Style"/>
          <w:b/>
          <w:sz w:val="24"/>
          <w:lang w:val="pl-PL"/>
        </w:rPr>
        <w:t>6</w:t>
      </w:r>
    </w:p>
    <w:p w:rsidR="00E75E84" w:rsidRPr="00E430AE" w:rsidRDefault="00E75E84" w:rsidP="00B31D86">
      <w:pPr>
        <w:pStyle w:val="Tekstprzypisudolnego"/>
        <w:jc w:val="center"/>
        <w:rPr>
          <w:rFonts w:ascii="Bookman Old Style" w:hAnsi="Bookman Old Style"/>
          <w:b/>
          <w:sz w:val="24"/>
        </w:rPr>
      </w:pPr>
      <w:r w:rsidRPr="00E430AE">
        <w:rPr>
          <w:rFonts w:ascii="Bookman Old Style" w:hAnsi="Bookman Old Style"/>
          <w:b/>
          <w:sz w:val="24"/>
        </w:rPr>
        <w:t xml:space="preserve">na </w:t>
      </w:r>
      <w:r w:rsidR="00E27A6C" w:rsidRPr="00E430AE">
        <w:rPr>
          <w:rFonts w:ascii="Bookman Old Style" w:hAnsi="Bookman Old Style"/>
          <w:b/>
          <w:sz w:val="24"/>
        </w:rPr>
        <w:t>wykonywanie świadczeń zdrowotnych</w:t>
      </w:r>
    </w:p>
    <w:p w:rsidR="00E75E84" w:rsidRPr="00E430AE" w:rsidRDefault="00553B8B" w:rsidP="00B31D86">
      <w:pPr>
        <w:jc w:val="center"/>
        <w:rPr>
          <w:rFonts w:ascii="Bookman Old Style" w:hAnsi="Bookman Old Style"/>
          <w:b/>
          <w:szCs w:val="20"/>
        </w:rPr>
      </w:pPr>
      <w:r w:rsidRPr="00E430AE">
        <w:rPr>
          <w:rFonts w:ascii="Bookman Old Style" w:hAnsi="Bookman Old Style"/>
          <w:b/>
          <w:szCs w:val="20"/>
        </w:rPr>
        <w:t>D</w:t>
      </w:r>
      <w:r w:rsidR="00E75E84" w:rsidRPr="00E430AE">
        <w:rPr>
          <w:rFonts w:ascii="Bookman Old Style" w:hAnsi="Bookman Old Style"/>
          <w:b/>
          <w:szCs w:val="20"/>
        </w:rPr>
        <w:t>nia</w:t>
      </w:r>
      <w:r w:rsidR="00205954" w:rsidRPr="00E430AE">
        <w:rPr>
          <w:rFonts w:ascii="Bookman Old Style" w:hAnsi="Bookman Old Style"/>
          <w:b/>
          <w:szCs w:val="20"/>
        </w:rPr>
        <w:t xml:space="preserve"> </w:t>
      </w:r>
      <w:r w:rsidR="00B31D86">
        <w:rPr>
          <w:rFonts w:ascii="Bookman Old Style" w:hAnsi="Bookman Old Style"/>
          <w:b/>
          <w:szCs w:val="20"/>
        </w:rPr>
        <w:t xml:space="preserve">… ……………… </w:t>
      </w:r>
      <w:r w:rsidR="00205954" w:rsidRPr="00E430AE">
        <w:rPr>
          <w:rFonts w:ascii="Bookman Old Style" w:hAnsi="Bookman Old Style"/>
          <w:b/>
          <w:szCs w:val="20"/>
        </w:rPr>
        <w:t>20</w:t>
      </w:r>
      <w:r w:rsidR="00C741C7" w:rsidRPr="00E430AE">
        <w:rPr>
          <w:rFonts w:ascii="Bookman Old Style" w:hAnsi="Bookman Old Style"/>
          <w:b/>
          <w:szCs w:val="20"/>
        </w:rPr>
        <w:t>1</w:t>
      </w:r>
      <w:r w:rsidR="008A0BAA">
        <w:rPr>
          <w:rFonts w:ascii="Bookman Old Style" w:hAnsi="Bookman Old Style"/>
          <w:b/>
          <w:szCs w:val="20"/>
        </w:rPr>
        <w:t>6</w:t>
      </w:r>
      <w:r w:rsidR="00205954" w:rsidRPr="00E430AE">
        <w:rPr>
          <w:rFonts w:ascii="Bookman Old Style" w:hAnsi="Bookman Old Style"/>
          <w:b/>
          <w:szCs w:val="20"/>
        </w:rPr>
        <w:t>r.</w:t>
      </w:r>
      <w:r w:rsidR="00E75E84" w:rsidRPr="00E430AE">
        <w:rPr>
          <w:rFonts w:ascii="Bookman Old Style" w:hAnsi="Bookman Old Style"/>
          <w:b/>
          <w:szCs w:val="20"/>
        </w:rPr>
        <w:t>,</w:t>
      </w:r>
      <w:r w:rsidR="00205954" w:rsidRPr="00E430AE">
        <w:rPr>
          <w:rFonts w:ascii="Bookman Old Style" w:hAnsi="Bookman Old Style"/>
          <w:b/>
          <w:szCs w:val="20"/>
        </w:rPr>
        <w:t xml:space="preserve"> w Kup</w:t>
      </w:r>
    </w:p>
    <w:p w:rsidR="001E7600" w:rsidRDefault="001E7600" w:rsidP="00B31D86">
      <w:pPr>
        <w:jc w:val="both"/>
        <w:rPr>
          <w:rFonts w:ascii="Bookman Old Style" w:hAnsi="Bookman Old Style"/>
          <w:sz w:val="20"/>
          <w:szCs w:val="20"/>
        </w:rPr>
      </w:pPr>
    </w:p>
    <w:p w:rsidR="00261C90" w:rsidRPr="00E430AE" w:rsidRDefault="00261C90" w:rsidP="00B31D86">
      <w:pPr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pomiędzy:</w:t>
      </w:r>
    </w:p>
    <w:p w:rsidR="00264D69" w:rsidRPr="00E430AE" w:rsidRDefault="00264D69" w:rsidP="00B31D86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b/>
          <w:sz w:val="20"/>
          <w:szCs w:val="20"/>
        </w:rPr>
        <w:t>Stobrawskim Centrum Medycznym Spółką z ograniczoną odpowiedzialnością                z siedzibą w Kup</w:t>
      </w:r>
      <w:r w:rsidRPr="00E430AE">
        <w:rPr>
          <w:rFonts w:ascii="Bookman Old Style" w:hAnsi="Bookman Old Style"/>
          <w:sz w:val="20"/>
          <w:szCs w:val="20"/>
        </w:rPr>
        <w:t>, 46-082 Kup, ul. Karola Miarki 14, wpisaną do Krajowego Rejestru Sądowego pod numerem: 0000514922, posługującą się NIP: 991-04-98-289 oraz REGON: 530938517,</w:t>
      </w:r>
    </w:p>
    <w:p w:rsidR="00264D69" w:rsidRPr="00E430AE" w:rsidRDefault="00264D69" w:rsidP="00B31D86">
      <w:pPr>
        <w:tabs>
          <w:tab w:val="left" w:pos="284"/>
        </w:tabs>
        <w:contextualSpacing/>
        <w:rPr>
          <w:rFonts w:ascii="Bookman Old Style" w:hAnsi="Bookman Old Style"/>
          <w:color w:val="000000"/>
          <w:sz w:val="20"/>
        </w:rPr>
      </w:pPr>
      <w:r w:rsidRPr="00E430AE">
        <w:rPr>
          <w:rFonts w:ascii="Bookman Old Style" w:hAnsi="Bookman Old Style"/>
          <w:sz w:val="20"/>
        </w:rPr>
        <w:t xml:space="preserve">reprezentowaną przez </w:t>
      </w:r>
      <w:r w:rsidRPr="00E430AE">
        <w:rPr>
          <w:rFonts w:ascii="Bookman Old Style" w:hAnsi="Bookman Old Style"/>
          <w:color w:val="000000"/>
          <w:sz w:val="20"/>
        </w:rPr>
        <w:t>Mirosława Wójciaka – Prezesa Zarządu,</w:t>
      </w:r>
    </w:p>
    <w:p w:rsidR="00261C90" w:rsidRPr="00E430AE" w:rsidRDefault="00264D69" w:rsidP="00B31D86">
      <w:pPr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</w:rPr>
        <w:t>zwaną w treści umowy „</w:t>
      </w:r>
      <w:r w:rsidR="00D76963" w:rsidRPr="00E430AE">
        <w:rPr>
          <w:rFonts w:ascii="Bookman Old Style" w:hAnsi="Bookman Old Style"/>
          <w:b/>
          <w:sz w:val="20"/>
          <w:szCs w:val="20"/>
        </w:rPr>
        <w:t>Udzielającym Z</w:t>
      </w:r>
      <w:r w:rsidR="00261C90" w:rsidRPr="00E430AE">
        <w:rPr>
          <w:rFonts w:ascii="Bookman Old Style" w:hAnsi="Bookman Old Style"/>
          <w:b/>
          <w:sz w:val="20"/>
          <w:szCs w:val="20"/>
        </w:rPr>
        <w:t>amówienia</w:t>
      </w:r>
      <w:r w:rsidRPr="00E430AE">
        <w:rPr>
          <w:rFonts w:ascii="Bookman Old Style" w:hAnsi="Bookman Old Style"/>
          <w:b/>
          <w:sz w:val="20"/>
          <w:szCs w:val="20"/>
        </w:rPr>
        <w:t>”</w:t>
      </w:r>
      <w:r w:rsidR="00261C90" w:rsidRPr="00E430AE">
        <w:rPr>
          <w:rFonts w:ascii="Bookman Old Style" w:hAnsi="Bookman Old Style"/>
          <w:sz w:val="20"/>
          <w:szCs w:val="20"/>
        </w:rPr>
        <w:t>,</w:t>
      </w:r>
    </w:p>
    <w:p w:rsidR="00261C90" w:rsidRPr="00E430AE" w:rsidRDefault="00261C90" w:rsidP="00B31D86">
      <w:pPr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a</w:t>
      </w:r>
    </w:p>
    <w:p w:rsidR="001E7600" w:rsidRPr="001E7600" w:rsidRDefault="00B31D86" w:rsidP="00B31D86">
      <w:pPr>
        <w:pStyle w:val="Akapitzlist"/>
        <w:numPr>
          <w:ilvl w:val="0"/>
          <w:numId w:val="22"/>
        </w:numPr>
        <w:spacing w:after="0" w:line="240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 w:cs="Arial Narrow"/>
          <w:b/>
          <w:sz w:val="20"/>
          <w:szCs w:val="20"/>
        </w:rPr>
        <w:t>……………</w:t>
      </w:r>
      <w:r w:rsidR="001B558B" w:rsidRPr="001E7600">
        <w:rPr>
          <w:rFonts w:ascii="Bookman Old Style" w:hAnsi="Bookman Old Style" w:cs="Arial Narrow"/>
          <w:b/>
          <w:sz w:val="20"/>
          <w:szCs w:val="20"/>
        </w:rPr>
        <w:t>,</w:t>
      </w:r>
      <w:r w:rsidR="001E7600" w:rsidRPr="001E7600">
        <w:rPr>
          <w:rFonts w:ascii="Bookman Old Style" w:hAnsi="Bookman Old Style" w:cs="Arial Narrow"/>
          <w:b/>
          <w:sz w:val="20"/>
          <w:szCs w:val="20"/>
        </w:rPr>
        <w:t xml:space="preserve"> </w:t>
      </w:r>
      <w:r w:rsidR="001E7600" w:rsidRPr="001E7600">
        <w:rPr>
          <w:rFonts w:ascii="Bookman Old Style" w:hAnsi="Bookman Old Style" w:cs="Arial Narrow"/>
          <w:sz w:val="20"/>
          <w:szCs w:val="20"/>
        </w:rPr>
        <w:t>prowadząc</w:t>
      </w:r>
      <w:r>
        <w:rPr>
          <w:rFonts w:ascii="Bookman Old Style" w:hAnsi="Bookman Old Style" w:cs="Arial Narrow"/>
          <w:sz w:val="20"/>
          <w:szCs w:val="20"/>
        </w:rPr>
        <w:t xml:space="preserve">ym </w:t>
      </w:r>
      <w:r w:rsidR="005B3961">
        <w:rPr>
          <w:rFonts w:ascii="Bookman Old Style" w:hAnsi="Bookman Old Style" w:cs="Arial Narrow"/>
          <w:sz w:val="20"/>
          <w:szCs w:val="20"/>
        </w:rPr>
        <w:t>Prywatn</w:t>
      </w:r>
      <w:r w:rsidR="00CD2961">
        <w:rPr>
          <w:rFonts w:ascii="Bookman Old Style" w:hAnsi="Bookman Old Style" w:cs="Arial Narrow"/>
          <w:sz w:val="20"/>
          <w:szCs w:val="20"/>
        </w:rPr>
        <w:t xml:space="preserve">y </w:t>
      </w:r>
      <w:r w:rsidR="00263A05">
        <w:rPr>
          <w:rFonts w:ascii="Bookman Old Style" w:hAnsi="Bookman Old Style" w:cs="Arial Narrow"/>
          <w:sz w:val="20"/>
          <w:szCs w:val="20"/>
        </w:rPr>
        <w:t xml:space="preserve">Gabinet </w:t>
      </w:r>
      <w:r>
        <w:rPr>
          <w:rFonts w:ascii="Bookman Old Style" w:hAnsi="Bookman Old Style" w:cs="Arial Narrow"/>
          <w:sz w:val="20"/>
          <w:szCs w:val="20"/>
        </w:rPr>
        <w:t>………………</w:t>
      </w:r>
      <w:r w:rsidR="001E7600" w:rsidRPr="001E7600">
        <w:rPr>
          <w:rFonts w:ascii="Bookman Old Style" w:hAnsi="Bookman Old Style" w:cs="Arial Narrow"/>
          <w:sz w:val="20"/>
          <w:szCs w:val="20"/>
        </w:rPr>
        <w:t xml:space="preserve">, ul. </w:t>
      </w:r>
      <w:r>
        <w:rPr>
          <w:rFonts w:ascii="Bookman Old Style" w:hAnsi="Bookman Old Style" w:cs="Arial Narrow"/>
          <w:sz w:val="20"/>
          <w:szCs w:val="20"/>
        </w:rPr>
        <w:t>………</w:t>
      </w:r>
      <w:r w:rsidR="001E7600" w:rsidRPr="001E7600">
        <w:rPr>
          <w:rFonts w:ascii="Bookman Old Style" w:hAnsi="Bookman Old Style" w:cs="Arial Narrow"/>
          <w:sz w:val="20"/>
          <w:szCs w:val="20"/>
        </w:rPr>
        <w:t xml:space="preserve">, </w:t>
      </w:r>
      <w:r>
        <w:rPr>
          <w:rFonts w:ascii="Bookman Old Style" w:hAnsi="Bookman Old Style" w:cs="Arial Narrow"/>
          <w:sz w:val="20"/>
          <w:szCs w:val="20"/>
        </w:rPr>
        <w:t>…………</w:t>
      </w:r>
      <w:r w:rsidR="001E7600" w:rsidRPr="001E7600">
        <w:rPr>
          <w:rFonts w:ascii="Bookman Old Style" w:hAnsi="Bookman Old Style" w:cs="Arial Narrow"/>
          <w:sz w:val="20"/>
          <w:szCs w:val="20"/>
        </w:rPr>
        <w:t xml:space="preserve">, </w:t>
      </w:r>
      <w:r w:rsidR="001B558B" w:rsidRPr="001E7600">
        <w:rPr>
          <w:rFonts w:ascii="Bookman Old Style" w:hAnsi="Bookman Old Style" w:cs="Arial Narrow"/>
          <w:sz w:val="20"/>
          <w:szCs w:val="20"/>
        </w:rPr>
        <w:t>posiadając</w:t>
      </w:r>
      <w:r>
        <w:rPr>
          <w:rFonts w:ascii="Bookman Old Style" w:hAnsi="Bookman Old Style" w:cs="Arial Narrow"/>
          <w:sz w:val="20"/>
          <w:szCs w:val="20"/>
        </w:rPr>
        <w:t xml:space="preserve">ym </w:t>
      </w:r>
      <w:r w:rsidR="001B558B" w:rsidRPr="001E7600">
        <w:rPr>
          <w:rFonts w:ascii="Bookman Old Style" w:hAnsi="Bookman Old Style" w:cs="Arial Narrow"/>
          <w:sz w:val="20"/>
          <w:szCs w:val="20"/>
        </w:rPr>
        <w:t>prawo wykonywania zawodu</w:t>
      </w:r>
      <w:r w:rsidR="003C56F7" w:rsidRPr="001E7600">
        <w:rPr>
          <w:rFonts w:ascii="Bookman Old Style" w:hAnsi="Bookman Old Style" w:cs="Arial Narrow"/>
          <w:sz w:val="20"/>
          <w:szCs w:val="20"/>
        </w:rPr>
        <w:t xml:space="preserve"> </w:t>
      </w:r>
      <w:r>
        <w:rPr>
          <w:rFonts w:ascii="Bookman Old Style" w:hAnsi="Bookman Old Style" w:cs="Arial Narrow"/>
          <w:b/>
          <w:sz w:val="20"/>
          <w:szCs w:val="20"/>
        </w:rPr>
        <w:t>…………</w:t>
      </w:r>
      <w:r w:rsidR="001B558B" w:rsidRPr="001E7600">
        <w:rPr>
          <w:rFonts w:ascii="Bookman Old Style" w:hAnsi="Bookman Old Style" w:cs="Arial Narrow"/>
          <w:sz w:val="20"/>
          <w:szCs w:val="20"/>
        </w:rPr>
        <w:t>,</w:t>
      </w:r>
      <w:r w:rsidR="001B558B" w:rsidRPr="001E7600">
        <w:rPr>
          <w:rFonts w:ascii="Bookman Old Style" w:hAnsi="Bookman Old Style" w:cs="Arial Narrow"/>
          <w:b/>
          <w:sz w:val="20"/>
          <w:szCs w:val="20"/>
        </w:rPr>
        <w:t xml:space="preserve"> </w:t>
      </w:r>
      <w:r>
        <w:rPr>
          <w:rFonts w:ascii="Bookman Old Style" w:hAnsi="Bookman Old Style" w:cs="Arial Narrow"/>
          <w:sz w:val="20"/>
          <w:szCs w:val="20"/>
        </w:rPr>
        <w:t xml:space="preserve">wpisanym </w:t>
      </w:r>
      <w:r w:rsidR="001B558B" w:rsidRPr="001E7600">
        <w:rPr>
          <w:rFonts w:ascii="Bookman Old Style" w:hAnsi="Bookman Old Style" w:cs="Arial Narrow"/>
          <w:sz w:val="20"/>
          <w:szCs w:val="20"/>
        </w:rPr>
        <w:t>do rejestru podmiotów wykonujących działalność leczniczą pod numerem księgi rejestrowej</w:t>
      </w:r>
      <w:r w:rsidR="003C56F7" w:rsidRPr="001E7600">
        <w:rPr>
          <w:rFonts w:ascii="Bookman Old Style" w:hAnsi="Bookman Old Style" w:cs="Arial Narrow"/>
          <w:sz w:val="20"/>
          <w:szCs w:val="20"/>
        </w:rPr>
        <w:t xml:space="preserve"> </w:t>
      </w:r>
      <w:r>
        <w:rPr>
          <w:rFonts w:ascii="Bookman Old Style" w:hAnsi="Bookman Old Style" w:cs="Arial Narrow"/>
          <w:b/>
          <w:sz w:val="20"/>
          <w:szCs w:val="20"/>
        </w:rPr>
        <w:t>………………</w:t>
      </w:r>
      <w:r w:rsidR="001B558B" w:rsidRPr="001E7600">
        <w:rPr>
          <w:rFonts w:ascii="Bookman Old Style" w:hAnsi="Bookman Old Style" w:cs="Arial Narrow"/>
          <w:sz w:val="20"/>
          <w:szCs w:val="20"/>
        </w:rPr>
        <w:t>,</w:t>
      </w:r>
      <w:r w:rsidR="001B558B" w:rsidRPr="001E7600">
        <w:rPr>
          <w:rFonts w:ascii="Bookman Old Style" w:hAnsi="Bookman Old Style" w:cs="Arial Narrow"/>
          <w:b/>
          <w:sz w:val="20"/>
          <w:szCs w:val="20"/>
        </w:rPr>
        <w:t xml:space="preserve"> </w:t>
      </w:r>
      <w:r w:rsidR="001E7600" w:rsidRPr="001E7600">
        <w:rPr>
          <w:rFonts w:ascii="Bookman Old Style" w:hAnsi="Bookman Old Style"/>
          <w:sz w:val="20"/>
          <w:szCs w:val="20"/>
        </w:rPr>
        <w:t xml:space="preserve">posługującym się NIP: </w:t>
      </w:r>
      <w:r>
        <w:rPr>
          <w:rStyle w:val="Pogrubienie"/>
          <w:rFonts w:ascii="Bookman Old Style" w:hAnsi="Bookman Old Style"/>
          <w:b w:val="0"/>
          <w:sz w:val="20"/>
        </w:rPr>
        <w:t xml:space="preserve">……………………… </w:t>
      </w:r>
      <w:r w:rsidR="003C56F7" w:rsidRPr="001E7600">
        <w:rPr>
          <w:rFonts w:ascii="Bookman Old Style" w:hAnsi="Bookman Old Style"/>
          <w:sz w:val="20"/>
          <w:szCs w:val="20"/>
        </w:rPr>
        <w:t>o</w:t>
      </w:r>
      <w:r w:rsidR="001B558B" w:rsidRPr="001E7600">
        <w:rPr>
          <w:rFonts w:ascii="Bookman Old Style" w:hAnsi="Bookman Old Style"/>
          <w:sz w:val="20"/>
          <w:szCs w:val="20"/>
        </w:rPr>
        <w:t>raz</w:t>
      </w:r>
      <w:r w:rsidR="003C56F7" w:rsidRPr="001E7600">
        <w:rPr>
          <w:rFonts w:ascii="Bookman Old Style" w:hAnsi="Bookman Old Style"/>
          <w:sz w:val="20"/>
          <w:szCs w:val="20"/>
        </w:rPr>
        <w:t xml:space="preserve"> </w:t>
      </w:r>
      <w:r w:rsidR="001B558B" w:rsidRPr="001E7600">
        <w:rPr>
          <w:rFonts w:ascii="Bookman Old Style" w:hAnsi="Bookman Old Style"/>
          <w:sz w:val="20"/>
          <w:szCs w:val="20"/>
        </w:rPr>
        <w:t>REGON</w:t>
      </w:r>
      <w:r w:rsidR="001E7600" w:rsidRPr="001E7600">
        <w:rPr>
          <w:rFonts w:ascii="Bookman Old Style" w:hAnsi="Bookman Old Style"/>
          <w:sz w:val="20"/>
          <w:szCs w:val="20"/>
        </w:rPr>
        <w:t xml:space="preserve">: </w:t>
      </w:r>
      <w:r>
        <w:rPr>
          <w:rStyle w:val="Pogrubienie"/>
          <w:rFonts w:ascii="Bookman Old Style" w:hAnsi="Bookman Old Style"/>
          <w:b w:val="0"/>
          <w:sz w:val="20"/>
        </w:rPr>
        <w:t>…………………………</w:t>
      </w:r>
      <w:r w:rsidR="0032516F" w:rsidRPr="001E7600">
        <w:rPr>
          <w:rFonts w:ascii="Bookman Old Style" w:hAnsi="Bookman Old Style"/>
          <w:sz w:val="20"/>
          <w:szCs w:val="20"/>
        </w:rPr>
        <w:t xml:space="preserve">, </w:t>
      </w:r>
    </w:p>
    <w:p w:rsidR="001B558B" w:rsidRPr="00E430AE" w:rsidRDefault="001B558B" w:rsidP="00B31D86">
      <w:pPr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zwan</w:t>
      </w:r>
      <w:r w:rsidR="001E7600">
        <w:rPr>
          <w:rFonts w:ascii="Bookman Old Style" w:hAnsi="Bookman Old Style"/>
          <w:sz w:val="20"/>
          <w:szCs w:val="20"/>
        </w:rPr>
        <w:t xml:space="preserve">ą </w:t>
      </w:r>
      <w:r w:rsidRPr="00E430AE">
        <w:rPr>
          <w:rFonts w:ascii="Bookman Old Style" w:hAnsi="Bookman Old Style"/>
          <w:sz w:val="20"/>
          <w:szCs w:val="20"/>
        </w:rPr>
        <w:t xml:space="preserve">dalej </w:t>
      </w:r>
      <w:r w:rsidR="00D76963" w:rsidRPr="00E430AE">
        <w:rPr>
          <w:rFonts w:ascii="Bookman Old Style" w:hAnsi="Bookman Old Style"/>
          <w:b/>
          <w:sz w:val="20"/>
          <w:szCs w:val="20"/>
        </w:rPr>
        <w:t>Przyjmującym Z</w:t>
      </w:r>
      <w:r w:rsidRPr="00E430AE">
        <w:rPr>
          <w:rFonts w:ascii="Bookman Old Style" w:hAnsi="Bookman Old Style"/>
          <w:b/>
          <w:sz w:val="20"/>
          <w:szCs w:val="20"/>
        </w:rPr>
        <w:t>amówienie</w:t>
      </w:r>
      <w:r w:rsidR="00D76963" w:rsidRPr="00E430AE">
        <w:rPr>
          <w:rFonts w:ascii="Bookman Old Style" w:hAnsi="Bookman Old Style"/>
          <w:b/>
          <w:sz w:val="20"/>
          <w:szCs w:val="20"/>
        </w:rPr>
        <w:t>,</w:t>
      </w:r>
    </w:p>
    <w:p w:rsidR="00261C90" w:rsidRPr="00E430AE" w:rsidRDefault="00261C90" w:rsidP="00B31D86">
      <w:pPr>
        <w:jc w:val="both"/>
        <w:rPr>
          <w:rFonts w:ascii="Bookman Old Style" w:eastAsia="Bookman Old Style" w:hAnsi="Bookman Old Style" w:cs="Bookman Old Style"/>
          <w:b/>
          <w:bCs/>
          <w:sz w:val="20"/>
          <w:szCs w:val="20"/>
        </w:rPr>
      </w:pPr>
    </w:p>
    <w:p w:rsidR="001B558B" w:rsidRDefault="001B558B" w:rsidP="00B31D86">
      <w:pPr>
        <w:jc w:val="both"/>
        <w:rPr>
          <w:rFonts w:ascii="Bookman Old Style" w:eastAsia="Bookman Old Style" w:hAnsi="Bookman Old Style" w:cs="Bookman Old Style"/>
          <w:b/>
          <w:bCs/>
          <w:sz w:val="20"/>
          <w:szCs w:val="20"/>
        </w:rPr>
      </w:pPr>
    </w:p>
    <w:p w:rsidR="007F52DA" w:rsidRPr="00E430AE" w:rsidRDefault="007F52DA" w:rsidP="00B31D86">
      <w:pPr>
        <w:jc w:val="both"/>
        <w:rPr>
          <w:rFonts w:ascii="Bookman Old Style" w:eastAsia="Bookman Old Style" w:hAnsi="Bookman Old Style"/>
          <w:sz w:val="20"/>
          <w:szCs w:val="20"/>
        </w:rPr>
      </w:pPr>
      <w:r w:rsidRPr="00E430AE">
        <w:rPr>
          <w:rFonts w:ascii="Bookman Old Style" w:eastAsia="Bookman Old Style" w:hAnsi="Bookman Old Style"/>
          <w:sz w:val="20"/>
          <w:szCs w:val="20"/>
        </w:rPr>
        <w:t>stosownie do przepisów art. 26-27 ustawy z dnia 15 kwietnia 2011r. o działalności leczniczej (tekst jedn.: Dz. U. z 2013r. poz. 217), w wyniku przeprowadzenia konkursu ofert na wykonywanie świadczeń zdrowotnych w zakresie pełnienia obowiązków lekarza, zawarto umowę o następującej treści:</w:t>
      </w:r>
    </w:p>
    <w:p w:rsidR="00261C90" w:rsidRPr="00E430AE" w:rsidRDefault="00261C90" w:rsidP="00B31D86">
      <w:pPr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1.</w:t>
      </w:r>
    </w:p>
    <w:p w:rsidR="007F52DA" w:rsidRPr="00E430AE" w:rsidRDefault="00D76963" w:rsidP="00B31D86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Bookman Old Style" w:hAnsi="Bookman Old Style"/>
          <w:b/>
          <w:color w:val="000000"/>
          <w:kern w:val="144"/>
        </w:rPr>
      </w:pPr>
      <w:r w:rsidRPr="00E430AE">
        <w:rPr>
          <w:rFonts w:ascii="Bookman Old Style" w:hAnsi="Bookman Old Style"/>
        </w:rPr>
        <w:t xml:space="preserve">Udzielający </w:t>
      </w:r>
      <w:r w:rsidR="00597E52" w:rsidRPr="00E430AE">
        <w:rPr>
          <w:rFonts w:ascii="Bookman Old Style" w:hAnsi="Bookman Old Style"/>
        </w:rPr>
        <w:t>Z</w:t>
      </w:r>
      <w:r w:rsidRPr="00E430AE">
        <w:rPr>
          <w:rFonts w:ascii="Bookman Old Style" w:hAnsi="Bookman Old Style"/>
        </w:rPr>
        <w:t xml:space="preserve">amówienia zleca a Przyjmujący </w:t>
      </w:r>
      <w:r w:rsidR="00597E52" w:rsidRPr="00E430AE">
        <w:rPr>
          <w:rFonts w:ascii="Bookman Old Style" w:hAnsi="Bookman Old Style"/>
        </w:rPr>
        <w:t>Z</w:t>
      </w:r>
      <w:r w:rsidR="00261C90" w:rsidRPr="00E430AE">
        <w:rPr>
          <w:rFonts w:ascii="Bookman Old Style" w:hAnsi="Bookman Old Style"/>
        </w:rPr>
        <w:t xml:space="preserve">amówienie przyjmuje zamówienie na udzielanie świadczeń zdrowotnych </w:t>
      </w:r>
      <w:r w:rsidR="00261C90" w:rsidRPr="00E430AE">
        <w:rPr>
          <w:rFonts w:ascii="Bookman Old Style" w:eastAsia="Bookman Old Style" w:hAnsi="Bookman Old Style"/>
        </w:rPr>
        <w:t xml:space="preserve">polegających na pełnieniu </w:t>
      </w:r>
      <w:r w:rsidR="00261C90" w:rsidRPr="00E430AE">
        <w:rPr>
          <w:rFonts w:ascii="Bookman Old Style" w:hAnsi="Bookman Old Style"/>
          <w:color w:val="000000"/>
          <w:kern w:val="144"/>
        </w:rPr>
        <w:t>obowiązków</w:t>
      </w:r>
      <w:r w:rsidR="009D7803" w:rsidRPr="00E430AE">
        <w:rPr>
          <w:rFonts w:ascii="Bookman Old Style" w:hAnsi="Bookman Old Style"/>
          <w:color w:val="000000"/>
          <w:kern w:val="144"/>
        </w:rPr>
        <w:t xml:space="preserve"> </w:t>
      </w:r>
      <w:r w:rsidR="009D7803" w:rsidRPr="00E430AE">
        <w:rPr>
          <w:rFonts w:ascii="Bookman Old Style" w:hAnsi="Bookman Old Style"/>
          <w:b/>
          <w:color w:val="000000"/>
          <w:kern w:val="144"/>
        </w:rPr>
        <w:t xml:space="preserve">lekarza </w:t>
      </w:r>
      <w:r w:rsidR="00A33FD5" w:rsidRPr="00E430AE">
        <w:rPr>
          <w:rFonts w:ascii="Bookman Old Style" w:hAnsi="Bookman Old Style"/>
          <w:b/>
          <w:color w:val="000000"/>
          <w:kern w:val="144"/>
        </w:rPr>
        <w:t xml:space="preserve">Oddziału </w:t>
      </w:r>
      <w:r w:rsidR="008A0BAA">
        <w:rPr>
          <w:rFonts w:ascii="Bookman Old Style" w:hAnsi="Bookman Old Style"/>
          <w:b/>
          <w:color w:val="000000"/>
          <w:kern w:val="144"/>
        </w:rPr>
        <w:t>Geriatrycznego</w:t>
      </w:r>
      <w:r w:rsidR="006C333D">
        <w:rPr>
          <w:rFonts w:ascii="Bookman Old Style" w:hAnsi="Bookman Old Style"/>
          <w:b/>
          <w:color w:val="000000"/>
          <w:kern w:val="144"/>
        </w:rPr>
        <w:t xml:space="preserve">/lekarza </w:t>
      </w:r>
      <w:r w:rsidR="008A0BAA">
        <w:rPr>
          <w:rFonts w:ascii="Bookman Old Style" w:hAnsi="Bookman Old Style"/>
          <w:b/>
          <w:color w:val="000000"/>
          <w:kern w:val="144"/>
        </w:rPr>
        <w:t>POZ</w:t>
      </w:r>
      <w:r w:rsidR="007B30AF">
        <w:rPr>
          <w:rFonts w:ascii="Bookman Old Style" w:hAnsi="Bookman Old Style"/>
          <w:b/>
          <w:color w:val="000000"/>
          <w:kern w:val="144"/>
        </w:rPr>
        <w:t>*</w:t>
      </w:r>
      <w:r w:rsidR="008A0BAA">
        <w:rPr>
          <w:rFonts w:ascii="Bookman Old Style" w:hAnsi="Bookman Old Style"/>
          <w:b/>
          <w:color w:val="000000"/>
          <w:kern w:val="144"/>
        </w:rPr>
        <w:t xml:space="preserve"> </w:t>
      </w:r>
    </w:p>
    <w:p w:rsidR="009D7803" w:rsidRPr="00E430AE" w:rsidRDefault="00B551DF" w:rsidP="00B31D86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>
        <w:rPr>
          <w:rFonts w:ascii="Bookman Old Style" w:hAnsi="Bookman Old Style"/>
        </w:rPr>
        <w:t>Obowiązki</w:t>
      </w:r>
      <w:r w:rsidR="00261C90" w:rsidRPr="00E430AE">
        <w:rPr>
          <w:rFonts w:ascii="Bookman Old Style" w:hAnsi="Bookman Old Style"/>
        </w:rPr>
        <w:t xml:space="preserve"> lekarza będą pełnio</w:t>
      </w:r>
      <w:r w:rsidR="007E284F" w:rsidRPr="00E430AE">
        <w:rPr>
          <w:rFonts w:ascii="Bookman Old Style" w:hAnsi="Bookman Old Style"/>
        </w:rPr>
        <w:t>ne zgodnie z</w:t>
      </w:r>
      <w:r w:rsidR="00261C90" w:rsidRPr="00E430AE">
        <w:rPr>
          <w:rFonts w:ascii="Bookman Old Style" w:hAnsi="Bookman Old Style"/>
        </w:rPr>
        <w:t xml:space="preserve"> harmonogramem </w:t>
      </w:r>
      <w:r w:rsidR="007E284F" w:rsidRPr="00E430AE">
        <w:rPr>
          <w:rFonts w:ascii="Bookman Old Style" w:hAnsi="Bookman Old Style"/>
        </w:rPr>
        <w:t>ustalonym z Kierownik</w:t>
      </w:r>
      <w:r w:rsidR="004A1381" w:rsidRPr="00E430AE">
        <w:rPr>
          <w:rFonts w:ascii="Bookman Old Style" w:hAnsi="Bookman Old Style"/>
        </w:rPr>
        <w:t xml:space="preserve">iem </w:t>
      </w:r>
      <w:r w:rsidR="007E284F" w:rsidRPr="00E430AE">
        <w:rPr>
          <w:rFonts w:ascii="Bookman Old Style" w:hAnsi="Bookman Old Style"/>
        </w:rPr>
        <w:t>Oddział</w:t>
      </w:r>
      <w:r w:rsidR="004A1381" w:rsidRPr="00E430AE">
        <w:rPr>
          <w:rFonts w:ascii="Bookman Old Style" w:hAnsi="Bookman Old Style"/>
        </w:rPr>
        <w:t>u</w:t>
      </w:r>
      <w:r w:rsidR="001313E7" w:rsidRPr="00E430AE">
        <w:rPr>
          <w:rFonts w:ascii="Bookman Old Style" w:hAnsi="Bookman Old Style"/>
        </w:rPr>
        <w:t>, zatwierdzonym</w:t>
      </w:r>
      <w:r w:rsidR="007E284F" w:rsidRPr="00E430AE">
        <w:rPr>
          <w:rFonts w:ascii="Bookman Old Style" w:hAnsi="Bookman Old Style"/>
        </w:rPr>
        <w:t xml:space="preserve"> przez Dyrektora ds. Lecznictwa</w:t>
      </w:r>
      <w:r w:rsidR="00597E52" w:rsidRPr="00E430AE">
        <w:rPr>
          <w:rFonts w:ascii="Bookman Old Style" w:hAnsi="Bookman Old Style"/>
        </w:rPr>
        <w:t xml:space="preserve"> </w:t>
      </w:r>
      <w:r w:rsidR="001313E7" w:rsidRPr="00E430AE">
        <w:rPr>
          <w:rFonts w:ascii="Bookman Old Style" w:hAnsi="Bookman Old Style"/>
        </w:rPr>
        <w:t xml:space="preserve">i </w:t>
      </w:r>
      <w:r w:rsidR="00261C90" w:rsidRPr="00E430AE">
        <w:rPr>
          <w:rFonts w:ascii="Bookman Old Style" w:hAnsi="Bookman Old Style"/>
        </w:rPr>
        <w:t>uwzględniającym a</w:t>
      </w:r>
      <w:r w:rsidR="00D76963" w:rsidRPr="00E430AE">
        <w:rPr>
          <w:rFonts w:ascii="Bookman Old Style" w:hAnsi="Bookman Old Style"/>
        </w:rPr>
        <w:t>ktualne potrzeby Udzielającego z</w:t>
      </w:r>
      <w:r w:rsidR="00261C90" w:rsidRPr="00E430AE">
        <w:rPr>
          <w:rFonts w:ascii="Bookman Old Style" w:hAnsi="Bookman Old Style"/>
        </w:rPr>
        <w:t>amówienia.</w:t>
      </w:r>
    </w:p>
    <w:p w:rsidR="009D7803" w:rsidRPr="00B551DF" w:rsidRDefault="009D7803" w:rsidP="00B31D86">
      <w:pPr>
        <w:pStyle w:val="Tekstpodstawowy2"/>
        <w:numPr>
          <w:ilvl w:val="0"/>
          <w:numId w:val="1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E430AE">
        <w:rPr>
          <w:rFonts w:ascii="Bookman Old Style" w:hAnsi="Bookman Old Style"/>
        </w:rPr>
        <w:t xml:space="preserve">Przyjmujący </w:t>
      </w:r>
      <w:r w:rsidR="00426446">
        <w:rPr>
          <w:rFonts w:ascii="Bookman Old Style" w:hAnsi="Bookman Old Style"/>
        </w:rPr>
        <w:t>Z</w:t>
      </w:r>
      <w:r w:rsidRPr="00E430AE">
        <w:rPr>
          <w:rFonts w:ascii="Bookman Old Style" w:hAnsi="Bookman Old Style"/>
        </w:rPr>
        <w:t xml:space="preserve">amówienie zobowiązuje się do wykonywania codziennych obchodów (wizyt) lekarskich i czynnego uczestnictwa w obchodach ordynatorskich i raportach lekarskich </w:t>
      </w:r>
      <w:r w:rsidR="00264D69" w:rsidRPr="00E430AE">
        <w:rPr>
          <w:rFonts w:ascii="Bookman Old Style" w:hAnsi="Bookman Old Style"/>
        </w:rPr>
        <w:t xml:space="preserve">              </w:t>
      </w:r>
      <w:r w:rsidRPr="00E430AE">
        <w:rPr>
          <w:rFonts w:ascii="Bookman Old Style" w:hAnsi="Bookman Old Style"/>
        </w:rPr>
        <w:t>w terminach ustalonym przez Kierownika</w:t>
      </w:r>
      <w:r w:rsidR="004A1381" w:rsidRPr="00E430AE">
        <w:rPr>
          <w:rFonts w:ascii="Bookman Old Style" w:hAnsi="Bookman Old Style"/>
        </w:rPr>
        <w:t xml:space="preserve"> </w:t>
      </w:r>
      <w:r w:rsidRPr="00E430AE">
        <w:rPr>
          <w:rFonts w:ascii="Bookman Old Style" w:hAnsi="Bookman Old Style"/>
        </w:rPr>
        <w:t>Oddziału</w:t>
      </w:r>
      <w:r w:rsidR="00973DB4" w:rsidRPr="00973DB4">
        <w:rPr>
          <w:rFonts w:ascii="Bookman Old Style" w:hAnsi="Bookman Old Style"/>
          <w:b/>
        </w:rPr>
        <w:t>*</w:t>
      </w:r>
      <w:r w:rsidR="004A1381" w:rsidRPr="00E430AE">
        <w:rPr>
          <w:rFonts w:ascii="Bookman Old Style" w:hAnsi="Bookman Old Style"/>
        </w:rPr>
        <w:t>.</w:t>
      </w:r>
    </w:p>
    <w:p w:rsidR="00B551DF" w:rsidRPr="00E430AE" w:rsidRDefault="00426446" w:rsidP="00B31D86">
      <w:pPr>
        <w:pStyle w:val="Tekstpodstawowy2"/>
        <w:numPr>
          <w:ilvl w:val="0"/>
          <w:numId w:val="1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>
        <w:rPr>
          <w:rFonts w:ascii="Bookman Old Style" w:hAnsi="Bookman Old Style"/>
        </w:rPr>
        <w:t>Przyjmujący Zamówienie zobowiązuje się do wykonywania badań diagnostycznych                  w zakresie swojej specjalizacji na rzecz pacjentów Udzielającego Zamówienia.</w:t>
      </w:r>
    </w:p>
    <w:p w:rsidR="00AF0269" w:rsidRPr="00EC1407" w:rsidRDefault="00AF0269" w:rsidP="00B31D86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EC1407">
        <w:rPr>
          <w:rFonts w:ascii="Bookman Old Style" w:hAnsi="Bookman Old Style"/>
          <w:color w:val="000000"/>
          <w:kern w:val="144"/>
        </w:rPr>
        <w:t xml:space="preserve">Przyjmujący Zamówienie będzie zobowiązany do udzielania świadczeń zdrowotnych również na rzecz pacjentów Izby </w:t>
      </w:r>
      <w:r w:rsidR="00426446">
        <w:rPr>
          <w:rFonts w:ascii="Bookman Old Style" w:hAnsi="Bookman Old Style"/>
          <w:color w:val="000000"/>
          <w:kern w:val="144"/>
        </w:rPr>
        <w:t>Przyjęć Udzielającego Zamówienia</w:t>
      </w:r>
      <w:r w:rsidRPr="00EC1407">
        <w:rPr>
          <w:rFonts w:ascii="Bookman Old Style" w:hAnsi="Bookman Old Style"/>
          <w:color w:val="000000"/>
          <w:kern w:val="144"/>
        </w:rPr>
        <w:t xml:space="preserve">, </w:t>
      </w:r>
      <w:r w:rsidR="00EC1407" w:rsidRPr="00EC1407">
        <w:rPr>
          <w:rFonts w:ascii="Bookman Old Style" w:hAnsi="Bookman Old Style"/>
          <w:color w:val="000000"/>
          <w:kern w:val="144"/>
        </w:rPr>
        <w:t>w zakresie swojej specjalizacji</w:t>
      </w:r>
      <w:r w:rsidR="00973DB4" w:rsidRPr="00973DB4">
        <w:rPr>
          <w:rFonts w:ascii="Bookman Old Style" w:hAnsi="Bookman Old Style"/>
          <w:b/>
          <w:color w:val="000000"/>
          <w:kern w:val="144"/>
        </w:rPr>
        <w:t>*</w:t>
      </w:r>
      <w:r w:rsidRPr="00EC1407">
        <w:rPr>
          <w:rFonts w:ascii="Bookman Old Style" w:hAnsi="Bookman Old Style"/>
          <w:color w:val="000000"/>
          <w:kern w:val="144"/>
        </w:rPr>
        <w:t>.</w:t>
      </w:r>
    </w:p>
    <w:p w:rsidR="00F44F0F" w:rsidRPr="00E430AE" w:rsidRDefault="00F44F0F" w:rsidP="00B31D86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E430AE">
        <w:rPr>
          <w:rFonts w:ascii="Bookman Old Style" w:hAnsi="Bookman Old Style"/>
        </w:rPr>
        <w:t>W stanach wyższej konieczności, a w szczególności w obliczu katastrofy, klęski żywiołowej lub epidemii, Udzielający zamówienia będzie uprawniony do zobowiązania Przyjmującego zamówienie do pozostawania w jego dyspozycji również w czasie wykraczającym poza czas określony w ust. 1-</w:t>
      </w:r>
      <w:r w:rsidR="00AF0269" w:rsidRPr="00E430AE">
        <w:rPr>
          <w:rFonts w:ascii="Bookman Old Style" w:hAnsi="Bookman Old Style"/>
        </w:rPr>
        <w:t>4</w:t>
      </w:r>
      <w:r w:rsidRPr="00E430AE">
        <w:rPr>
          <w:rFonts w:ascii="Bookman Old Style" w:hAnsi="Bookman Old Style"/>
        </w:rPr>
        <w:t xml:space="preserve"> oraz miesięcznymi harmonogramami.</w:t>
      </w:r>
    </w:p>
    <w:p w:rsidR="004C479A" w:rsidRPr="00E430AE" w:rsidRDefault="004C479A" w:rsidP="00B31D86">
      <w:pPr>
        <w:jc w:val="center"/>
        <w:rPr>
          <w:rFonts w:ascii="Bookman Old Style" w:hAnsi="Bookman Old Style"/>
          <w:sz w:val="20"/>
          <w:szCs w:val="20"/>
        </w:rPr>
      </w:pPr>
    </w:p>
    <w:p w:rsidR="00261C90" w:rsidRPr="00E430AE" w:rsidRDefault="00261C90" w:rsidP="00B31D86">
      <w:pPr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2.</w:t>
      </w:r>
    </w:p>
    <w:p w:rsidR="00261C90" w:rsidRPr="00E430AE" w:rsidRDefault="00261C90" w:rsidP="00B31D86">
      <w:pPr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Integralną częścią umowy są:</w:t>
      </w:r>
    </w:p>
    <w:p w:rsidR="00261C90" w:rsidRPr="00E430AE" w:rsidRDefault="00261C90" w:rsidP="00B31D86">
      <w:p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1)</w:t>
      </w:r>
      <w:r w:rsidRPr="00E430AE">
        <w:rPr>
          <w:rFonts w:ascii="Bookman Old Style" w:hAnsi="Bookman Old Style"/>
          <w:sz w:val="20"/>
          <w:szCs w:val="20"/>
        </w:rPr>
        <w:tab/>
        <w:t>Szc</w:t>
      </w:r>
      <w:r w:rsidR="00905DF3" w:rsidRPr="00E430AE">
        <w:rPr>
          <w:rFonts w:ascii="Bookman Old Style" w:hAnsi="Bookman Old Style"/>
          <w:sz w:val="20"/>
          <w:szCs w:val="20"/>
        </w:rPr>
        <w:t>zegółowe Warunki Konkursu Ofert,</w:t>
      </w:r>
    </w:p>
    <w:p w:rsidR="00261C90" w:rsidRPr="00E430AE" w:rsidRDefault="00261C90" w:rsidP="00B31D86">
      <w:p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2)</w:t>
      </w:r>
      <w:r w:rsidRPr="00E430AE">
        <w:rPr>
          <w:rFonts w:ascii="Bookman Old Style" w:hAnsi="Bookman Old Style"/>
          <w:sz w:val="20"/>
          <w:szCs w:val="20"/>
        </w:rPr>
        <w:tab/>
        <w:t xml:space="preserve">oferta Przyjmującego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amówienie.</w:t>
      </w:r>
    </w:p>
    <w:p w:rsidR="004C479A" w:rsidRDefault="004C479A" w:rsidP="00B31D86">
      <w:pPr>
        <w:ind w:left="120"/>
        <w:jc w:val="center"/>
        <w:rPr>
          <w:rFonts w:ascii="Bookman Old Style" w:hAnsi="Bookman Old Style"/>
          <w:sz w:val="20"/>
          <w:szCs w:val="20"/>
        </w:rPr>
      </w:pPr>
    </w:p>
    <w:p w:rsidR="00261C90" w:rsidRPr="00E430AE" w:rsidRDefault="00261C90" w:rsidP="00B31D86">
      <w:pPr>
        <w:ind w:left="120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3.</w:t>
      </w:r>
    </w:p>
    <w:p w:rsidR="00261C90" w:rsidRPr="00E430AE" w:rsidRDefault="00B74541" w:rsidP="00B31D86">
      <w:pPr>
        <w:numPr>
          <w:ilvl w:val="0"/>
          <w:numId w:val="5"/>
        </w:numPr>
        <w:tabs>
          <w:tab w:val="clear" w:pos="720"/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="00261C90" w:rsidRPr="00E430AE">
        <w:rPr>
          <w:rFonts w:ascii="Bookman Old Style" w:hAnsi="Bookman Old Style"/>
          <w:sz w:val="20"/>
          <w:szCs w:val="20"/>
        </w:rPr>
        <w:t xml:space="preserve">amówienie zobowiązuje się do należytego wykonywania przedmiotu umowy, w sposób odpowiadający wymaganiom aktualnej wiedzy medycznej, a także wymaganiom przepisów powszechnie obowiązującego prawa, standardom udzielania świadczeń zdrowotnych ustalonych przez Udzielającego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="00261C90" w:rsidRPr="00E430AE">
        <w:rPr>
          <w:rFonts w:ascii="Bookman Old Style" w:hAnsi="Bookman Old Style"/>
          <w:sz w:val="20"/>
          <w:szCs w:val="20"/>
        </w:rPr>
        <w:t xml:space="preserve">amówienia oraz standardom dotyczącym </w:t>
      </w:r>
      <w:r w:rsidR="00264D69" w:rsidRPr="00E430AE">
        <w:rPr>
          <w:rFonts w:ascii="Bookman Old Style" w:hAnsi="Bookman Old Style"/>
          <w:sz w:val="20"/>
          <w:szCs w:val="20"/>
        </w:rPr>
        <w:t>A</w:t>
      </w:r>
      <w:r w:rsidR="00261C90" w:rsidRPr="00E430AE">
        <w:rPr>
          <w:rFonts w:ascii="Bookman Old Style" w:hAnsi="Bookman Old Style"/>
          <w:sz w:val="20"/>
          <w:szCs w:val="20"/>
        </w:rPr>
        <w:t xml:space="preserve">kredytacji i </w:t>
      </w:r>
      <w:r w:rsidR="00264D69" w:rsidRPr="00E430AE">
        <w:rPr>
          <w:rFonts w:ascii="Bookman Old Style" w:hAnsi="Bookman Old Style"/>
          <w:sz w:val="20"/>
          <w:szCs w:val="20"/>
        </w:rPr>
        <w:t xml:space="preserve">Zintegrowanego Systemu Zarządzania </w:t>
      </w:r>
      <w:r w:rsidR="00261C90" w:rsidRPr="00E430AE">
        <w:rPr>
          <w:rFonts w:ascii="Bookman Old Style" w:hAnsi="Bookman Old Style"/>
          <w:sz w:val="20"/>
          <w:szCs w:val="20"/>
        </w:rPr>
        <w:t>oraz wewnętrzn</w:t>
      </w:r>
      <w:r w:rsidR="00737E43" w:rsidRPr="00E430AE">
        <w:rPr>
          <w:rFonts w:ascii="Bookman Old Style" w:hAnsi="Bookman Old Style"/>
          <w:sz w:val="20"/>
          <w:szCs w:val="20"/>
        </w:rPr>
        <w:t>ym uregulowaniom Udzielającego Zamówienia w zakresie</w:t>
      </w:r>
      <w:r w:rsidR="00416B16" w:rsidRPr="00E430AE">
        <w:rPr>
          <w:rFonts w:ascii="Bookman Old Style" w:hAnsi="Bookman Old Style"/>
          <w:sz w:val="20"/>
          <w:szCs w:val="20"/>
        </w:rPr>
        <w:t xml:space="preserve"> organizacji pracy o</w:t>
      </w:r>
      <w:r w:rsidR="001313E7" w:rsidRPr="00E430AE">
        <w:rPr>
          <w:rFonts w:ascii="Bookman Old Style" w:hAnsi="Bookman Old Style"/>
          <w:sz w:val="20"/>
          <w:szCs w:val="20"/>
        </w:rPr>
        <w:t>ddział</w:t>
      </w:r>
      <w:r w:rsidR="00D75A28" w:rsidRPr="00E430AE">
        <w:rPr>
          <w:rFonts w:ascii="Bookman Old Style" w:hAnsi="Bookman Old Style"/>
          <w:sz w:val="20"/>
          <w:szCs w:val="20"/>
        </w:rPr>
        <w:t xml:space="preserve">ów, </w:t>
      </w:r>
      <w:r w:rsidR="00597E52" w:rsidRPr="00E430AE">
        <w:rPr>
          <w:rFonts w:ascii="Bookman Old Style" w:hAnsi="Bookman Old Style"/>
          <w:sz w:val="20"/>
          <w:szCs w:val="20"/>
        </w:rPr>
        <w:t>a w szczególności</w:t>
      </w:r>
      <w:r w:rsidR="00803170" w:rsidRPr="00E430AE">
        <w:rPr>
          <w:rFonts w:ascii="Bookman Old Style" w:hAnsi="Bookman Old Style"/>
          <w:sz w:val="20"/>
          <w:szCs w:val="20"/>
        </w:rPr>
        <w:t>:</w:t>
      </w:r>
    </w:p>
    <w:p w:rsidR="00F44F0F" w:rsidRPr="00E430AE" w:rsidRDefault="002B5A4A" w:rsidP="00B31D86">
      <w:pPr>
        <w:pStyle w:val="Akapitzlist"/>
        <w:numPr>
          <w:ilvl w:val="0"/>
          <w:numId w:val="17"/>
        </w:numPr>
        <w:tabs>
          <w:tab w:val="left" w:pos="567"/>
        </w:tabs>
        <w:spacing w:after="0" w:line="240" w:lineRule="auto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przestrzegania postanowień </w:t>
      </w:r>
      <w:r w:rsidR="00F44F0F" w:rsidRPr="00E430AE">
        <w:rPr>
          <w:rFonts w:ascii="Bookman Old Style" w:hAnsi="Bookman Old Style"/>
          <w:sz w:val="20"/>
          <w:szCs w:val="20"/>
        </w:rPr>
        <w:t xml:space="preserve">Regulaminu Organizacyjnego </w:t>
      </w:r>
      <w:r w:rsidR="00FB27E9" w:rsidRPr="00E430AE">
        <w:rPr>
          <w:rFonts w:ascii="Bookman Old Style" w:hAnsi="Bookman Old Style"/>
          <w:sz w:val="20"/>
          <w:szCs w:val="20"/>
        </w:rPr>
        <w:t>SCM Sp. z o. o.</w:t>
      </w:r>
      <w:r w:rsidR="00F44F0F" w:rsidRPr="00E430AE">
        <w:rPr>
          <w:rFonts w:ascii="Bookman Old Style" w:hAnsi="Bookman Old Style"/>
          <w:sz w:val="20"/>
          <w:szCs w:val="20"/>
        </w:rPr>
        <w:t>,</w:t>
      </w:r>
    </w:p>
    <w:p w:rsidR="00D75A28" w:rsidRDefault="00D75A28" w:rsidP="00B31D86">
      <w:pPr>
        <w:pStyle w:val="Akapitzlist"/>
        <w:numPr>
          <w:ilvl w:val="0"/>
          <w:numId w:val="17"/>
        </w:numPr>
        <w:tabs>
          <w:tab w:val="left" w:pos="567"/>
        </w:tabs>
        <w:spacing w:after="0" w:line="240" w:lineRule="auto"/>
        <w:ind w:left="567" w:hanging="284"/>
        <w:jc w:val="both"/>
        <w:rPr>
          <w:rFonts w:ascii="Bookman Old Style" w:hAnsi="Bookman Old Style"/>
          <w:strike/>
          <w:sz w:val="20"/>
          <w:szCs w:val="20"/>
        </w:rPr>
      </w:pPr>
      <w:r w:rsidRPr="00973DB4">
        <w:rPr>
          <w:rFonts w:ascii="Bookman Old Style" w:hAnsi="Bookman Old Style"/>
          <w:strike/>
          <w:sz w:val="20"/>
          <w:szCs w:val="20"/>
        </w:rPr>
        <w:t>przestrzegania postanowień Regulaminu prowadzenia dyżurów lekarskich,</w:t>
      </w:r>
    </w:p>
    <w:p w:rsidR="00973DB4" w:rsidRDefault="00973DB4" w:rsidP="00973DB4">
      <w:pPr>
        <w:tabs>
          <w:tab w:val="left" w:pos="567"/>
        </w:tabs>
        <w:jc w:val="both"/>
        <w:rPr>
          <w:rFonts w:ascii="Bookman Old Style" w:hAnsi="Bookman Old Style"/>
          <w:strike/>
          <w:sz w:val="20"/>
          <w:szCs w:val="20"/>
        </w:rPr>
      </w:pPr>
    </w:p>
    <w:p w:rsidR="00973DB4" w:rsidRPr="00973DB4" w:rsidRDefault="00973DB4" w:rsidP="00973DB4">
      <w:pPr>
        <w:tabs>
          <w:tab w:val="left" w:pos="567"/>
        </w:tabs>
        <w:jc w:val="both"/>
        <w:rPr>
          <w:rFonts w:ascii="Bookman Old Style" w:hAnsi="Bookman Old Style"/>
          <w:i/>
          <w:sz w:val="16"/>
          <w:szCs w:val="20"/>
        </w:rPr>
      </w:pPr>
      <w:r w:rsidRPr="00973DB4">
        <w:rPr>
          <w:rFonts w:ascii="Bookman Old Style" w:hAnsi="Bookman Old Style"/>
          <w:i/>
          <w:sz w:val="16"/>
          <w:szCs w:val="20"/>
        </w:rPr>
        <w:t>*-niepotrzebne skreślić</w:t>
      </w:r>
    </w:p>
    <w:p w:rsidR="00597E52" w:rsidRDefault="00803170" w:rsidP="00B31D86">
      <w:pPr>
        <w:pStyle w:val="Akapitzlist"/>
        <w:numPr>
          <w:ilvl w:val="0"/>
          <w:numId w:val="17"/>
        </w:numPr>
        <w:tabs>
          <w:tab w:val="left" w:pos="567"/>
        </w:tabs>
        <w:spacing w:after="0" w:line="240" w:lineRule="auto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lastRenderedPageBreak/>
        <w:t>znajomości i przestrzegania praw pacjenta,</w:t>
      </w:r>
    </w:p>
    <w:p w:rsidR="00597E52" w:rsidRPr="00E430AE" w:rsidRDefault="00803170" w:rsidP="00B31D86">
      <w:pPr>
        <w:pStyle w:val="Akapitzlist"/>
        <w:numPr>
          <w:ilvl w:val="0"/>
          <w:numId w:val="17"/>
        </w:numPr>
        <w:tabs>
          <w:tab w:val="left" w:pos="567"/>
        </w:tabs>
        <w:spacing w:after="0" w:line="240" w:lineRule="auto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aktywnej pracy na rzecz podnoszenia jakości realizowanych świadczeń zdrowotnych,</w:t>
      </w:r>
    </w:p>
    <w:p w:rsidR="00597E52" w:rsidRPr="00E430AE" w:rsidRDefault="00803170" w:rsidP="00B31D86">
      <w:pPr>
        <w:pStyle w:val="Akapitzlist"/>
        <w:numPr>
          <w:ilvl w:val="0"/>
          <w:numId w:val="17"/>
        </w:numPr>
        <w:tabs>
          <w:tab w:val="left" w:pos="567"/>
        </w:tabs>
        <w:spacing w:after="0" w:line="240" w:lineRule="auto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prowadzenia na bieżąco dokładnej i systematycznej dokumentacji medycznej pacjentów, zgodnie z obowiązującymi przepisami i wymaganymi standardami Narodowego Funduszu Zdrowia</w:t>
      </w:r>
      <w:r w:rsidR="00F44F0F" w:rsidRPr="00E430AE">
        <w:rPr>
          <w:rFonts w:ascii="Bookman Old Style" w:hAnsi="Bookman Old Style"/>
          <w:sz w:val="20"/>
          <w:szCs w:val="20"/>
        </w:rPr>
        <w:t xml:space="preserve"> i Ministra Zdrowia</w:t>
      </w:r>
      <w:r w:rsidRPr="00E430AE">
        <w:rPr>
          <w:rFonts w:ascii="Bookman Old Style" w:hAnsi="Bookman Old Style"/>
          <w:sz w:val="20"/>
          <w:szCs w:val="20"/>
        </w:rPr>
        <w:t>,</w:t>
      </w:r>
    </w:p>
    <w:p w:rsidR="00597E52" w:rsidRPr="00EC1407" w:rsidRDefault="00803170" w:rsidP="00B31D86">
      <w:pPr>
        <w:pStyle w:val="Akapitzlist"/>
        <w:numPr>
          <w:ilvl w:val="0"/>
          <w:numId w:val="17"/>
        </w:numPr>
        <w:tabs>
          <w:tab w:val="left" w:pos="567"/>
        </w:tabs>
        <w:spacing w:after="0" w:line="240" w:lineRule="auto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C1407">
        <w:rPr>
          <w:rFonts w:ascii="Bookman Old Style" w:hAnsi="Bookman Old Style"/>
          <w:sz w:val="20"/>
          <w:szCs w:val="20"/>
        </w:rPr>
        <w:t xml:space="preserve">dbania o pozytywny wizerunek </w:t>
      </w:r>
      <w:r w:rsidR="00FB27E9" w:rsidRPr="00EC1407">
        <w:rPr>
          <w:rFonts w:ascii="Bookman Old Style" w:hAnsi="Bookman Old Style"/>
          <w:sz w:val="20"/>
          <w:szCs w:val="20"/>
        </w:rPr>
        <w:t>SCM Sp. z o. o.</w:t>
      </w:r>
      <w:r w:rsidR="00B74541" w:rsidRPr="00EC1407">
        <w:rPr>
          <w:rFonts w:ascii="Bookman Old Style" w:hAnsi="Bookman Old Style"/>
          <w:sz w:val="20"/>
          <w:szCs w:val="20"/>
        </w:rPr>
        <w:t>,</w:t>
      </w:r>
      <w:r w:rsidR="0088305E" w:rsidRPr="00EC1407">
        <w:rPr>
          <w:rFonts w:ascii="Bookman Old Style" w:hAnsi="Bookman Old Style"/>
          <w:sz w:val="20"/>
          <w:szCs w:val="20"/>
        </w:rPr>
        <w:t xml:space="preserve"> w szczególności poprzez uprzejme i traktowanie pacjentów Udzielającego Zamówienie,</w:t>
      </w:r>
    </w:p>
    <w:p w:rsidR="00597E52" w:rsidRPr="00E430AE" w:rsidRDefault="00B74541" w:rsidP="00B31D86">
      <w:pPr>
        <w:pStyle w:val="Akapitzlist"/>
        <w:numPr>
          <w:ilvl w:val="0"/>
          <w:numId w:val="17"/>
        </w:numPr>
        <w:tabs>
          <w:tab w:val="left" w:pos="567"/>
        </w:tabs>
        <w:spacing w:after="0" w:line="240" w:lineRule="auto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przestrzegania </w:t>
      </w:r>
      <w:r w:rsidR="002B5A4A" w:rsidRPr="00E430AE">
        <w:rPr>
          <w:rFonts w:ascii="Bookman Old Style" w:hAnsi="Bookman Old Style"/>
          <w:sz w:val="20"/>
          <w:szCs w:val="20"/>
        </w:rPr>
        <w:t xml:space="preserve">zasad </w:t>
      </w:r>
      <w:r w:rsidRPr="00E430AE">
        <w:rPr>
          <w:rFonts w:ascii="Bookman Old Style" w:hAnsi="Bookman Old Style"/>
          <w:sz w:val="20"/>
          <w:szCs w:val="20"/>
        </w:rPr>
        <w:t>ochrony danych osobowych zgodnie z obowiązującymi przepisami,</w:t>
      </w:r>
    </w:p>
    <w:p w:rsidR="007A4645" w:rsidRPr="00E430AE" w:rsidRDefault="00B74541" w:rsidP="00B31D86">
      <w:pPr>
        <w:pStyle w:val="Akapitzlist"/>
        <w:numPr>
          <w:ilvl w:val="0"/>
          <w:numId w:val="17"/>
        </w:numPr>
        <w:tabs>
          <w:tab w:val="left" w:pos="567"/>
        </w:tabs>
        <w:spacing w:after="0" w:line="240" w:lineRule="auto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posiadania</w:t>
      </w:r>
      <w:r w:rsidR="00A21188" w:rsidRPr="00E430AE">
        <w:rPr>
          <w:rFonts w:ascii="Bookman Old Style" w:hAnsi="Bookman Old Style"/>
          <w:sz w:val="20"/>
          <w:szCs w:val="20"/>
        </w:rPr>
        <w:t xml:space="preserve"> </w:t>
      </w:r>
      <w:r w:rsidR="007A4645" w:rsidRPr="00E430AE">
        <w:rPr>
          <w:rFonts w:ascii="Bookman Old Style" w:hAnsi="Bookman Old Style"/>
          <w:sz w:val="20"/>
          <w:szCs w:val="20"/>
        </w:rPr>
        <w:t xml:space="preserve">aktualnych uprawnień </w:t>
      </w:r>
      <w:r w:rsidRPr="00E430AE">
        <w:rPr>
          <w:rFonts w:ascii="Bookman Old Style" w:hAnsi="Bookman Old Style"/>
          <w:sz w:val="20"/>
          <w:szCs w:val="20"/>
        </w:rPr>
        <w:t>do orzekania o czasowej niezdolności do pracy,</w:t>
      </w:r>
      <w:r w:rsidR="00803170" w:rsidRPr="00E430AE">
        <w:rPr>
          <w:rFonts w:ascii="Bookman Old Style" w:hAnsi="Bookman Old Style"/>
          <w:sz w:val="20"/>
          <w:szCs w:val="20"/>
        </w:rPr>
        <w:t xml:space="preserve"> </w:t>
      </w:r>
    </w:p>
    <w:p w:rsidR="00F63592" w:rsidRPr="00E430AE" w:rsidRDefault="00F63592" w:rsidP="00B31D86">
      <w:pPr>
        <w:pStyle w:val="Akapitzlist"/>
        <w:numPr>
          <w:ilvl w:val="0"/>
          <w:numId w:val="17"/>
        </w:numPr>
        <w:tabs>
          <w:tab w:val="left" w:pos="567"/>
        </w:tabs>
        <w:spacing w:after="0" w:line="240" w:lineRule="auto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uczestniczenia we wszystkich szkoleniach z zakresu BHP, epidemiologi</w:t>
      </w:r>
      <w:r w:rsidR="002B5A4A" w:rsidRPr="00E430AE">
        <w:rPr>
          <w:rFonts w:ascii="Bookman Old Style" w:hAnsi="Bookman Old Style"/>
          <w:sz w:val="20"/>
          <w:szCs w:val="20"/>
        </w:rPr>
        <w:t>i</w:t>
      </w:r>
      <w:r w:rsidRPr="00E430AE">
        <w:rPr>
          <w:rFonts w:ascii="Bookman Old Style" w:hAnsi="Bookman Old Style"/>
          <w:sz w:val="20"/>
          <w:szCs w:val="20"/>
        </w:rPr>
        <w:t>, akredytacji i systemu zarządzania jakością organizowanych przez U</w:t>
      </w:r>
      <w:r w:rsidR="002B5A4A" w:rsidRPr="00E430AE">
        <w:rPr>
          <w:rFonts w:ascii="Bookman Old Style" w:hAnsi="Bookman Old Style"/>
          <w:sz w:val="20"/>
          <w:szCs w:val="20"/>
        </w:rPr>
        <w:t>dzielającego zamówienia</w:t>
      </w:r>
      <w:r w:rsidR="003C7BD9" w:rsidRPr="00E430AE">
        <w:rPr>
          <w:rFonts w:ascii="Bookman Old Style" w:hAnsi="Bookman Old Style"/>
          <w:sz w:val="20"/>
          <w:szCs w:val="20"/>
        </w:rPr>
        <w:t>,</w:t>
      </w:r>
    </w:p>
    <w:p w:rsidR="00E430AE" w:rsidRPr="00EC1407" w:rsidRDefault="00E430AE" w:rsidP="00B31D86">
      <w:pPr>
        <w:pStyle w:val="Akapitzlist"/>
        <w:numPr>
          <w:ilvl w:val="0"/>
          <w:numId w:val="17"/>
        </w:numPr>
        <w:tabs>
          <w:tab w:val="left" w:pos="567"/>
        </w:tabs>
        <w:spacing w:after="0" w:line="240" w:lineRule="auto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C1407">
        <w:rPr>
          <w:rFonts w:ascii="Bookman Old Style" w:hAnsi="Bookman Old Style"/>
          <w:sz w:val="20"/>
          <w:szCs w:val="20"/>
        </w:rPr>
        <w:t>poddawania się kontroli zarządczej,</w:t>
      </w:r>
    </w:p>
    <w:p w:rsidR="003C7BD9" w:rsidRPr="00E430AE" w:rsidRDefault="00EC1407" w:rsidP="00B31D86">
      <w:pPr>
        <w:pStyle w:val="Akapitzlist"/>
        <w:numPr>
          <w:ilvl w:val="0"/>
          <w:numId w:val="17"/>
        </w:numPr>
        <w:tabs>
          <w:tab w:val="left" w:pos="567"/>
        </w:tabs>
        <w:spacing w:after="0" w:line="240" w:lineRule="auto"/>
        <w:ind w:left="567" w:hanging="284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poddawania się profilaktycznym badaniom lekarskim, realizowanym na podstawie skierowania wystawionego przez Udzielającego Zamówienia i </w:t>
      </w:r>
      <w:r w:rsidR="003C7BD9" w:rsidRPr="00E430AE">
        <w:rPr>
          <w:rFonts w:ascii="Bookman Old Style" w:hAnsi="Bookman Old Style"/>
          <w:sz w:val="20"/>
          <w:szCs w:val="20"/>
        </w:rPr>
        <w:t xml:space="preserve">na </w:t>
      </w:r>
      <w:r>
        <w:rPr>
          <w:rFonts w:ascii="Bookman Old Style" w:hAnsi="Bookman Old Style"/>
          <w:sz w:val="20"/>
          <w:szCs w:val="20"/>
        </w:rPr>
        <w:t xml:space="preserve">jego </w:t>
      </w:r>
      <w:r w:rsidR="003C7BD9" w:rsidRPr="00E430AE">
        <w:rPr>
          <w:rFonts w:ascii="Bookman Old Style" w:hAnsi="Bookman Old Style"/>
          <w:sz w:val="20"/>
          <w:szCs w:val="20"/>
        </w:rPr>
        <w:t>koszt.</w:t>
      </w:r>
    </w:p>
    <w:p w:rsidR="00261C90" w:rsidRPr="00E430AE" w:rsidRDefault="00261C90" w:rsidP="00B31D86">
      <w:pPr>
        <w:numPr>
          <w:ilvl w:val="0"/>
          <w:numId w:val="5"/>
        </w:numPr>
        <w:tabs>
          <w:tab w:val="clear" w:pos="720"/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Odpowiedzialność za szkody wyrządzone przy udzielaniu świadczeń objętych przedmiotem niniejszej umowy ponoszą solidarnie Udzielający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amówienia i Przyjmujący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amówienie.</w:t>
      </w:r>
    </w:p>
    <w:p w:rsidR="00261C90" w:rsidRPr="00E430AE" w:rsidRDefault="00261C90" w:rsidP="00B31D86">
      <w:pPr>
        <w:numPr>
          <w:ilvl w:val="0"/>
          <w:numId w:val="5"/>
        </w:numPr>
        <w:tabs>
          <w:tab w:val="clear" w:pos="720"/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amówienie ma prawo do </w:t>
      </w:r>
      <w:r w:rsidR="00650C61" w:rsidRPr="00E430AE">
        <w:rPr>
          <w:rFonts w:ascii="Bookman Old Style" w:hAnsi="Bookman Old Style"/>
          <w:sz w:val="20"/>
          <w:szCs w:val="20"/>
        </w:rPr>
        <w:t xml:space="preserve">planowej </w:t>
      </w:r>
      <w:r w:rsidRPr="00E430AE">
        <w:rPr>
          <w:rFonts w:ascii="Bookman Old Style" w:hAnsi="Bookman Old Style"/>
          <w:sz w:val="20"/>
          <w:szCs w:val="20"/>
        </w:rPr>
        <w:t>nieodpłatnej przerwy w wykonywaniu obowiązków wynikających z niniejszej umowy</w:t>
      </w:r>
      <w:r w:rsidR="007F2110" w:rsidRPr="00E430AE">
        <w:rPr>
          <w:rFonts w:ascii="Bookman Old Style" w:hAnsi="Bookman Old Style"/>
          <w:sz w:val="20"/>
          <w:szCs w:val="20"/>
        </w:rPr>
        <w:t>,</w:t>
      </w:r>
      <w:r w:rsidRPr="00E430AE">
        <w:rPr>
          <w:rFonts w:ascii="Bookman Old Style" w:hAnsi="Bookman Old Style"/>
          <w:sz w:val="20"/>
          <w:szCs w:val="20"/>
        </w:rPr>
        <w:t xml:space="preserve"> na okres nieprz</w:t>
      </w:r>
      <w:r w:rsidR="002978A5" w:rsidRPr="00E430AE">
        <w:rPr>
          <w:rFonts w:ascii="Bookman Old Style" w:hAnsi="Bookman Old Style"/>
          <w:sz w:val="20"/>
          <w:szCs w:val="20"/>
        </w:rPr>
        <w:t xml:space="preserve">ekraczający </w:t>
      </w:r>
      <w:r w:rsidR="00852174">
        <w:rPr>
          <w:rFonts w:ascii="Bookman Old Style" w:hAnsi="Bookman Old Style"/>
          <w:b/>
          <w:sz w:val="20"/>
          <w:szCs w:val="20"/>
        </w:rPr>
        <w:t xml:space="preserve">28 </w:t>
      </w:r>
      <w:r w:rsidR="002978A5" w:rsidRPr="00E430AE">
        <w:rPr>
          <w:rFonts w:ascii="Bookman Old Style" w:hAnsi="Bookman Old Style"/>
          <w:b/>
          <w:sz w:val="20"/>
          <w:szCs w:val="20"/>
        </w:rPr>
        <w:t>dni kalendarzowych</w:t>
      </w:r>
      <w:r w:rsidR="002978A5" w:rsidRPr="00E430AE">
        <w:rPr>
          <w:rFonts w:ascii="Bookman Old Style" w:hAnsi="Bookman Old Style"/>
          <w:sz w:val="20"/>
          <w:szCs w:val="20"/>
        </w:rPr>
        <w:t xml:space="preserve"> w </w:t>
      </w:r>
      <w:r w:rsidR="00852174">
        <w:rPr>
          <w:rFonts w:ascii="Bookman Old Style" w:hAnsi="Bookman Old Style"/>
          <w:sz w:val="20"/>
          <w:szCs w:val="20"/>
        </w:rPr>
        <w:t xml:space="preserve">każdym roku obowiązywania </w:t>
      </w:r>
      <w:r w:rsidR="002978A5" w:rsidRPr="00E430AE">
        <w:rPr>
          <w:rFonts w:ascii="Bookman Old Style" w:hAnsi="Bookman Old Style"/>
          <w:sz w:val="20"/>
          <w:szCs w:val="20"/>
        </w:rPr>
        <w:t>umowy,</w:t>
      </w:r>
      <w:r w:rsidRPr="00E430AE">
        <w:rPr>
          <w:rFonts w:ascii="Bookman Old Style" w:hAnsi="Bookman Old Style"/>
          <w:sz w:val="20"/>
          <w:szCs w:val="20"/>
        </w:rPr>
        <w:t xml:space="preserve"> w terminie uzgodn</w:t>
      </w:r>
      <w:r w:rsidR="002978A5" w:rsidRPr="00E430AE">
        <w:rPr>
          <w:rFonts w:ascii="Bookman Old Style" w:hAnsi="Bookman Old Style"/>
          <w:sz w:val="20"/>
          <w:szCs w:val="20"/>
        </w:rPr>
        <w:t xml:space="preserve">ionym z Udzielającym </w:t>
      </w:r>
      <w:r w:rsidR="002B5A4A" w:rsidRPr="00E430AE">
        <w:rPr>
          <w:rFonts w:ascii="Bookman Old Style" w:hAnsi="Bookman Old Style"/>
          <w:sz w:val="20"/>
          <w:szCs w:val="20"/>
        </w:rPr>
        <w:t>z</w:t>
      </w:r>
      <w:r w:rsidR="002978A5" w:rsidRPr="00E430AE">
        <w:rPr>
          <w:rFonts w:ascii="Bookman Old Style" w:hAnsi="Bookman Old Style"/>
          <w:sz w:val="20"/>
          <w:szCs w:val="20"/>
        </w:rPr>
        <w:t xml:space="preserve">amówienia, </w:t>
      </w:r>
      <w:r w:rsidR="002B5A4A" w:rsidRPr="00E430AE">
        <w:rPr>
          <w:rFonts w:ascii="Bookman Old Style" w:hAnsi="Bookman Old Style"/>
          <w:sz w:val="20"/>
          <w:szCs w:val="20"/>
        </w:rPr>
        <w:t xml:space="preserve">przy </w:t>
      </w:r>
      <w:r w:rsidR="00874E76" w:rsidRPr="00E430AE">
        <w:rPr>
          <w:rFonts w:ascii="Bookman Old Style" w:hAnsi="Bookman Old Style"/>
          <w:sz w:val="20"/>
          <w:szCs w:val="20"/>
        </w:rPr>
        <w:t xml:space="preserve">czym minimum jedna przerwa w wykonywaniu obowiązków wynikających z niniejszej umowy </w:t>
      </w:r>
      <w:r w:rsidR="002B5A4A" w:rsidRPr="00E430AE">
        <w:rPr>
          <w:rFonts w:ascii="Bookman Old Style" w:hAnsi="Bookman Old Style"/>
          <w:sz w:val="20"/>
          <w:szCs w:val="20"/>
        </w:rPr>
        <w:t xml:space="preserve">musi </w:t>
      </w:r>
      <w:r w:rsidR="00874E76" w:rsidRPr="00E430AE">
        <w:rPr>
          <w:rFonts w:ascii="Bookman Old Style" w:hAnsi="Bookman Old Style"/>
          <w:sz w:val="20"/>
          <w:szCs w:val="20"/>
        </w:rPr>
        <w:t xml:space="preserve">wynosić co najmniej </w:t>
      </w:r>
      <w:r w:rsidR="00FB27E9" w:rsidRPr="00E430AE">
        <w:rPr>
          <w:rFonts w:ascii="Bookman Old Style" w:hAnsi="Bookman Old Style"/>
          <w:sz w:val="20"/>
          <w:szCs w:val="20"/>
        </w:rPr>
        <w:t xml:space="preserve">14 </w:t>
      </w:r>
      <w:r w:rsidR="00874E76" w:rsidRPr="00E430AE">
        <w:rPr>
          <w:rFonts w:ascii="Bookman Old Style" w:hAnsi="Bookman Old Style"/>
          <w:sz w:val="20"/>
          <w:szCs w:val="20"/>
        </w:rPr>
        <w:t>dni kalendarzowych</w:t>
      </w:r>
      <w:r w:rsidR="00852174">
        <w:rPr>
          <w:rFonts w:ascii="Bookman Old Style" w:hAnsi="Bookman Old Style"/>
          <w:sz w:val="20"/>
          <w:szCs w:val="20"/>
        </w:rPr>
        <w:t xml:space="preserve"> </w:t>
      </w:r>
      <w:r w:rsidR="00852174" w:rsidRPr="00E430AE">
        <w:rPr>
          <w:rFonts w:ascii="Bookman Old Style" w:hAnsi="Bookman Old Style"/>
          <w:sz w:val="20"/>
          <w:szCs w:val="20"/>
        </w:rPr>
        <w:t xml:space="preserve">w </w:t>
      </w:r>
      <w:r w:rsidR="00852174">
        <w:rPr>
          <w:rFonts w:ascii="Bookman Old Style" w:hAnsi="Bookman Old Style"/>
          <w:sz w:val="20"/>
          <w:szCs w:val="20"/>
        </w:rPr>
        <w:t xml:space="preserve">każdym roku obowiązywania </w:t>
      </w:r>
      <w:r w:rsidR="00852174" w:rsidRPr="00E430AE">
        <w:rPr>
          <w:rFonts w:ascii="Bookman Old Style" w:hAnsi="Bookman Old Style"/>
          <w:sz w:val="20"/>
          <w:szCs w:val="20"/>
        </w:rPr>
        <w:t>umowy</w:t>
      </w:r>
      <w:r w:rsidR="00973DB4" w:rsidRPr="00973DB4">
        <w:rPr>
          <w:rFonts w:ascii="Bookman Old Style" w:hAnsi="Bookman Old Style"/>
          <w:b/>
          <w:sz w:val="20"/>
          <w:szCs w:val="20"/>
        </w:rPr>
        <w:t>*</w:t>
      </w:r>
      <w:r w:rsidR="002978A5" w:rsidRPr="00973DB4">
        <w:rPr>
          <w:rFonts w:ascii="Bookman Old Style" w:hAnsi="Bookman Old Style"/>
          <w:b/>
          <w:sz w:val="20"/>
          <w:szCs w:val="20"/>
        </w:rPr>
        <w:t>.</w:t>
      </w:r>
    </w:p>
    <w:p w:rsidR="00261C90" w:rsidRPr="00E430AE" w:rsidRDefault="00261C90" w:rsidP="00B31D86">
      <w:pPr>
        <w:numPr>
          <w:ilvl w:val="0"/>
          <w:numId w:val="5"/>
        </w:numPr>
        <w:tabs>
          <w:tab w:val="clear" w:pos="720"/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Prz</w:t>
      </w:r>
      <w:r w:rsidR="00650C61" w:rsidRPr="00E430AE">
        <w:rPr>
          <w:rFonts w:ascii="Bookman Old Style" w:hAnsi="Bookman Old Style"/>
          <w:sz w:val="20"/>
          <w:szCs w:val="20"/>
        </w:rPr>
        <w:t xml:space="preserve">yjmujący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="00650C61" w:rsidRPr="00E430AE">
        <w:rPr>
          <w:rFonts w:ascii="Bookman Old Style" w:hAnsi="Bookman Old Style"/>
          <w:sz w:val="20"/>
          <w:szCs w:val="20"/>
        </w:rPr>
        <w:t xml:space="preserve">amówienie ma prawo do </w:t>
      </w:r>
      <w:r w:rsidRPr="00E430AE">
        <w:rPr>
          <w:rFonts w:ascii="Bookman Old Style" w:hAnsi="Bookman Old Style"/>
          <w:sz w:val="20"/>
          <w:szCs w:val="20"/>
        </w:rPr>
        <w:t xml:space="preserve">odpłatnej przerwy w wykonywaniu obowiązków wynikających z niniejszej umowy </w:t>
      </w:r>
      <w:r w:rsidR="007F2110" w:rsidRPr="00E430AE">
        <w:rPr>
          <w:rFonts w:ascii="Bookman Old Style" w:hAnsi="Bookman Old Style"/>
          <w:sz w:val="20"/>
          <w:szCs w:val="20"/>
        </w:rPr>
        <w:t>na okres nieprzekraczający jednego</w:t>
      </w:r>
      <w:r w:rsidRPr="00E430AE">
        <w:rPr>
          <w:rFonts w:ascii="Bookman Old Style" w:hAnsi="Bookman Old Style"/>
          <w:sz w:val="20"/>
          <w:szCs w:val="20"/>
        </w:rPr>
        <w:t xml:space="preserve"> dni</w:t>
      </w:r>
      <w:r w:rsidR="007F2110" w:rsidRPr="00E430AE">
        <w:rPr>
          <w:rFonts w:ascii="Bookman Old Style" w:hAnsi="Bookman Old Style"/>
          <w:sz w:val="20"/>
          <w:szCs w:val="20"/>
        </w:rPr>
        <w:t>a</w:t>
      </w:r>
      <w:r w:rsidRPr="00E430AE">
        <w:rPr>
          <w:rFonts w:ascii="Bookman Old Style" w:hAnsi="Bookman Old Style"/>
          <w:sz w:val="20"/>
          <w:szCs w:val="20"/>
        </w:rPr>
        <w:t xml:space="preserve"> roboc</w:t>
      </w:r>
      <w:r w:rsidR="007F2110" w:rsidRPr="00E430AE">
        <w:rPr>
          <w:rFonts w:ascii="Bookman Old Style" w:hAnsi="Bookman Old Style"/>
          <w:sz w:val="20"/>
          <w:szCs w:val="20"/>
        </w:rPr>
        <w:t>zego (maksymalnie do rozliczenia 8</w:t>
      </w:r>
      <w:r w:rsidRPr="00E430AE">
        <w:rPr>
          <w:rFonts w:ascii="Bookman Old Style" w:hAnsi="Bookman Old Style"/>
          <w:sz w:val="20"/>
          <w:szCs w:val="20"/>
        </w:rPr>
        <w:t xml:space="preserve"> godzin świadczenia </w:t>
      </w:r>
      <w:r w:rsidR="00597E52" w:rsidRPr="00E430AE">
        <w:rPr>
          <w:rFonts w:ascii="Bookman Old Style" w:hAnsi="Bookman Old Style"/>
          <w:sz w:val="20"/>
          <w:szCs w:val="20"/>
        </w:rPr>
        <w:t>usług zdrowotnych</w:t>
      </w:r>
      <w:r w:rsidR="007F2110" w:rsidRPr="00E430AE">
        <w:rPr>
          <w:rFonts w:ascii="Bookman Old Style" w:hAnsi="Bookman Old Style"/>
          <w:sz w:val="20"/>
          <w:szCs w:val="20"/>
        </w:rPr>
        <w:t>)</w:t>
      </w:r>
      <w:r w:rsidR="00597E52" w:rsidRPr="00E430AE">
        <w:rPr>
          <w:rFonts w:ascii="Bookman Old Style" w:hAnsi="Bookman Old Style"/>
          <w:sz w:val="20"/>
          <w:szCs w:val="20"/>
        </w:rPr>
        <w:t xml:space="preserve"> </w:t>
      </w:r>
      <w:r w:rsidR="00852174">
        <w:rPr>
          <w:rFonts w:ascii="Bookman Old Style" w:hAnsi="Bookman Old Style"/>
          <w:sz w:val="20"/>
          <w:szCs w:val="20"/>
        </w:rPr>
        <w:t xml:space="preserve">w każdym roku obowiązywania umowy </w:t>
      </w:r>
      <w:r w:rsidR="007F2110" w:rsidRPr="00E430AE">
        <w:rPr>
          <w:rFonts w:ascii="Bookman Old Style" w:hAnsi="Bookman Old Style"/>
          <w:sz w:val="20"/>
          <w:szCs w:val="20"/>
        </w:rPr>
        <w:t>oraz ma prawo do nieodp</w:t>
      </w:r>
      <w:r w:rsidR="00597E52" w:rsidRPr="00E430AE">
        <w:rPr>
          <w:rFonts w:ascii="Bookman Old Style" w:hAnsi="Bookman Old Style"/>
          <w:sz w:val="20"/>
          <w:szCs w:val="20"/>
        </w:rPr>
        <w:t>łatnej przerwy na okres nie</w:t>
      </w:r>
      <w:r w:rsidR="007F2110" w:rsidRPr="00E430AE">
        <w:rPr>
          <w:rFonts w:ascii="Bookman Old Style" w:hAnsi="Bookman Old Style"/>
          <w:sz w:val="20"/>
          <w:szCs w:val="20"/>
        </w:rPr>
        <w:t xml:space="preserve">przekraczający </w:t>
      </w:r>
      <w:r w:rsidR="003533D5" w:rsidRPr="00E430AE">
        <w:rPr>
          <w:rFonts w:ascii="Bookman Old Style" w:hAnsi="Bookman Old Style"/>
          <w:sz w:val="20"/>
          <w:szCs w:val="20"/>
        </w:rPr>
        <w:t xml:space="preserve">dwóch </w:t>
      </w:r>
      <w:r w:rsidR="007F2110" w:rsidRPr="00E430AE">
        <w:rPr>
          <w:rFonts w:ascii="Bookman Old Style" w:hAnsi="Bookman Old Style"/>
          <w:sz w:val="20"/>
          <w:szCs w:val="20"/>
        </w:rPr>
        <w:t xml:space="preserve">dni (maksymalnie do rozliczenia </w:t>
      </w:r>
      <w:r w:rsidR="003533D5" w:rsidRPr="00E430AE">
        <w:rPr>
          <w:rFonts w:ascii="Bookman Old Style" w:hAnsi="Bookman Old Style"/>
          <w:sz w:val="20"/>
          <w:szCs w:val="20"/>
        </w:rPr>
        <w:t xml:space="preserve">16 </w:t>
      </w:r>
      <w:r w:rsidR="007F2110" w:rsidRPr="00E430AE">
        <w:rPr>
          <w:rFonts w:ascii="Bookman Old Style" w:hAnsi="Bookman Old Style"/>
          <w:sz w:val="20"/>
          <w:szCs w:val="20"/>
        </w:rPr>
        <w:t>god</w:t>
      </w:r>
      <w:r w:rsidR="007F2436" w:rsidRPr="00E430AE">
        <w:rPr>
          <w:rFonts w:ascii="Bookman Old Style" w:hAnsi="Bookman Old Style"/>
          <w:sz w:val="20"/>
          <w:szCs w:val="20"/>
        </w:rPr>
        <w:t>zin</w:t>
      </w:r>
      <w:r w:rsidR="003533D5" w:rsidRPr="00E430AE">
        <w:rPr>
          <w:rFonts w:ascii="Bookman Old Style" w:hAnsi="Bookman Old Style"/>
          <w:sz w:val="20"/>
          <w:szCs w:val="20"/>
        </w:rPr>
        <w:t xml:space="preserve"> </w:t>
      </w:r>
      <w:r w:rsidR="007F2436" w:rsidRPr="00E430AE">
        <w:rPr>
          <w:rFonts w:ascii="Bookman Old Style" w:hAnsi="Bookman Old Style"/>
          <w:sz w:val="20"/>
          <w:szCs w:val="20"/>
        </w:rPr>
        <w:t>świadczenia usług zdrowotnych)</w:t>
      </w:r>
      <w:r w:rsidR="002978A5" w:rsidRPr="00E430AE">
        <w:rPr>
          <w:rFonts w:ascii="Bookman Old Style" w:hAnsi="Bookman Old Style"/>
          <w:sz w:val="20"/>
          <w:szCs w:val="20"/>
        </w:rPr>
        <w:t xml:space="preserve"> w </w:t>
      </w:r>
      <w:r w:rsidR="00852174">
        <w:rPr>
          <w:rFonts w:ascii="Bookman Old Style" w:hAnsi="Bookman Old Style"/>
          <w:sz w:val="20"/>
          <w:szCs w:val="20"/>
        </w:rPr>
        <w:t xml:space="preserve">każdym roku obowiązywania </w:t>
      </w:r>
      <w:r w:rsidR="002978A5" w:rsidRPr="00E430AE">
        <w:rPr>
          <w:rFonts w:ascii="Bookman Old Style" w:hAnsi="Bookman Old Style"/>
          <w:sz w:val="20"/>
          <w:szCs w:val="20"/>
        </w:rPr>
        <w:t>umowy,</w:t>
      </w:r>
      <w:r w:rsidRPr="00E430AE">
        <w:rPr>
          <w:rFonts w:ascii="Bookman Old Style" w:hAnsi="Bookman Old Style"/>
          <w:sz w:val="20"/>
          <w:szCs w:val="20"/>
        </w:rPr>
        <w:t xml:space="preserve"> w celu podnoszenia swoich kwalifikacji zawodowych związanych z realizacją świadczeń zdrowotnych realizowanych na rzecz Udzielającego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amówienia, w terminie uzgodnionym z Udzielającym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amówienia</w:t>
      </w:r>
      <w:r w:rsidR="00973DB4" w:rsidRPr="00973DB4">
        <w:rPr>
          <w:rFonts w:ascii="Bookman Old Style" w:hAnsi="Bookman Old Style"/>
          <w:b/>
          <w:sz w:val="20"/>
          <w:szCs w:val="20"/>
        </w:rPr>
        <w:t>*</w:t>
      </w:r>
      <w:r w:rsidRPr="00973DB4">
        <w:rPr>
          <w:rFonts w:ascii="Bookman Old Style" w:hAnsi="Bookman Old Style"/>
          <w:b/>
          <w:sz w:val="20"/>
          <w:szCs w:val="20"/>
        </w:rPr>
        <w:t>.</w:t>
      </w:r>
    </w:p>
    <w:p w:rsidR="00264D69" w:rsidRPr="00E430AE" w:rsidRDefault="00264D69" w:rsidP="00B31D86">
      <w:pPr>
        <w:numPr>
          <w:ilvl w:val="0"/>
          <w:numId w:val="5"/>
        </w:numPr>
        <w:tabs>
          <w:tab w:val="clear" w:pos="720"/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Warunkiem niezbędnym do wyrażenia zgody przez Udzielającego Zamówienia</w:t>
      </w:r>
      <w:r w:rsidR="009B6CE7" w:rsidRPr="00E430AE">
        <w:rPr>
          <w:rFonts w:ascii="Bookman Old Style" w:hAnsi="Bookman Old Style"/>
          <w:sz w:val="20"/>
          <w:szCs w:val="20"/>
        </w:rPr>
        <w:t xml:space="preserve"> na planowaną przerwę w wykonywaniu obowiązków wynikających z niniejszej umowy jest pisemne powiadomienie Udzielającego Zamówienia o takim zamiarze, złożone przez Przyjmującego Zamówienie nie późni</w:t>
      </w:r>
      <w:r w:rsidR="00852174">
        <w:rPr>
          <w:rFonts w:ascii="Bookman Old Style" w:hAnsi="Bookman Old Style"/>
          <w:sz w:val="20"/>
          <w:szCs w:val="20"/>
        </w:rPr>
        <w:t>e</w:t>
      </w:r>
      <w:r w:rsidR="009B6CE7" w:rsidRPr="00E430AE">
        <w:rPr>
          <w:rFonts w:ascii="Bookman Old Style" w:hAnsi="Bookman Old Style"/>
          <w:sz w:val="20"/>
          <w:szCs w:val="20"/>
        </w:rPr>
        <w:t xml:space="preserve">j niż </w:t>
      </w:r>
      <w:r w:rsidR="009B6CE7" w:rsidRPr="00E430AE">
        <w:rPr>
          <w:rFonts w:ascii="Bookman Old Style" w:hAnsi="Bookman Old Style"/>
          <w:b/>
          <w:sz w:val="20"/>
          <w:szCs w:val="20"/>
        </w:rPr>
        <w:t>30 dni przed</w:t>
      </w:r>
      <w:r w:rsidR="009B6CE7" w:rsidRPr="00E430AE">
        <w:rPr>
          <w:rFonts w:ascii="Bookman Old Style" w:hAnsi="Bookman Old Style"/>
          <w:sz w:val="20"/>
          <w:szCs w:val="20"/>
        </w:rPr>
        <w:t xml:space="preserve"> pierwszym dniem planowanej przerwy w wykonywaniu jego obowiązków </w:t>
      </w:r>
      <w:r w:rsidR="009B6CE7" w:rsidRPr="00E430AE">
        <w:rPr>
          <w:rFonts w:ascii="Bookman Old Style" w:hAnsi="Bookman Old Style" w:cs="Arial Narrow"/>
          <w:sz w:val="20"/>
          <w:szCs w:val="20"/>
        </w:rPr>
        <w:t>(dotyczy to zarówno nieodpłatnej jak i odpłatnej przerwy, o których mowa w §3 ust. 3 i 4 niniejszej umowy</w:t>
      </w:r>
      <w:r w:rsidR="009B6CE7" w:rsidRPr="00973DB4">
        <w:rPr>
          <w:rFonts w:ascii="Bookman Old Style" w:hAnsi="Bookman Old Style" w:cs="Arial Narrow"/>
          <w:sz w:val="20"/>
          <w:szCs w:val="20"/>
        </w:rPr>
        <w:t>)</w:t>
      </w:r>
      <w:r w:rsidR="00973DB4" w:rsidRPr="00973DB4">
        <w:rPr>
          <w:rFonts w:ascii="Bookman Old Style" w:hAnsi="Bookman Old Style" w:cs="Arial Narrow"/>
          <w:b/>
          <w:sz w:val="20"/>
          <w:szCs w:val="20"/>
        </w:rPr>
        <w:t>*</w:t>
      </w:r>
      <w:r w:rsidR="009B6CE7" w:rsidRPr="00E430AE">
        <w:rPr>
          <w:rFonts w:ascii="Bookman Old Style" w:hAnsi="Bookman Old Style" w:cs="Arial Narrow"/>
          <w:sz w:val="20"/>
          <w:szCs w:val="20"/>
        </w:rPr>
        <w:t>.</w:t>
      </w:r>
    </w:p>
    <w:p w:rsidR="00261C90" w:rsidRPr="00E430AE" w:rsidRDefault="00261C90" w:rsidP="00B31D86">
      <w:pPr>
        <w:numPr>
          <w:ilvl w:val="0"/>
          <w:numId w:val="5"/>
        </w:numPr>
        <w:tabs>
          <w:tab w:val="clear" w:pos="720"/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 w:cs="Arial Narrow"/>
          <w:bCs/>
          <w:sz w:val="20"/>
          <w:szCs w:val="20"/>
        </w:rPr>
        <w:t xml:space="preserve">Przyjmujący </w:t>
      </w:r>
      <w:r w:rsidR="00597E52" w:rsidRPr="00E430AE">
        <w:rPr>
          <w:rFonts w:ascii="Bookman Old Style" w:hAnsi="Bookman Old Style" w:cs="Arial Narrow"/>
          <w:bCs/>
          <w:sz w:val="20"/>
          <w:szCs w:val="20"/>
        </w:rPr>
        <w:t>Z</w:t>
      </w:r>
      <w:r w:rsidRPr="00E430AE">
        <w:rPr>
          <w:rFonts w:ascii="Bookman Old Style" w:hAnsi="Bookman Old Style" w:cs="Arial Narrow"/>
          <w:bCs/>
          <w:sz w:val="20"/>
          <w:szCs w:val="20"/>
        </w:rPr>
        <w:t>amówienie</w:t>
      </w:r>
      <w:r w:rsidRPr="00E430AE">
        <w:rPr>
          <w:rFonts w:ascii="Bookman Old Style" w:hAnsi="Bookman Old Style" w:cs="Arial Narrow"/>
          <w:sz w:val="20"/>
          <w:szCs w:val="20"/>
        </w:rPr>
        <w:t xml:space="preserve"> zobowiązuje się do:</w:t>
      </w:r>
    </w:p>
    <w:p w:rsidR="00597E52" w:rsidRPr="00E430AE" w:rsidRDefault="00261C90" w:rsidP="00B31D86">
      <w:pPr>
        <w:pStyle w:val="Akapitzlist"/>
        <w:numPr>
          <w:ilvl w:val="0"/>
          <w:numId w:val="18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 xml:space="preserve">zawarcia umowy ubezpieczenia od odpowiedzialności cywilnej zgodnie z przepisami powszechnie obowiązującego prawa, a w szczególności zgodnie z przepisami art. 18 i 25 ust. 1 pkt 1 ustawy z dnia 15 kwietnia 2011r. o działalności leczniczej (Dz. U. </w:t>
      </w:r>
      <w:r w:rsidR="00F8161E" w:rsidRPr="00E430AE">
        <w:rPr>
          <w:rFonts w:ascii="Bookman Old Style" w:hAnsi="Bookman Old Style" w:cs="Arial Narrow"/>
          <w:sz w:val="20"/>
          <w:szCs w:val="20"/>
        </w:rPr>
        <w:t>z 2013r.</w:t>
      </w:r>
      <w:r w:rsidRPr="00E430AE">
        <w:rPr>
          <w:rFonts w:ascii="Bookman Old Style" w:hAnsi="Bookman Old Style" w:cs="Arial Narrow"/>
          <w:sz w:val="20"/>
          <w:szCs w:val="20"/>
        </w:rPr>
        <w:t xml:space="preserve">, poz. </w:t>
      </w:r>
      <w:r w:rsidR="00F8161E" w:rsidRPr="00E430AE">
        <w:rPr>
          <w:rFonts w:ascii="Bookman Old Style" w:hAnsi="Bookman Old Style" w:cs="Arial Narrow"/>
          <w:sz w:val="20"/>
          <w:szCs w:val="20"/>
        </w:rPr>
        <w:t>217</w:t>
      </w:r>
      <w:r w:rsidR="00A33FD5" w:rsidRPr="00E430AE">
        <w:rPr>
          <w:rFonts w:ascii="Bookman Old Style" w:hAnsi="Bookman Old Style" w:cs="Arial Narrow"/>
          <w:sz w:val="20"/>
          <w:szCs w:val="20"/>
        </w:rPr>
        <w:t xml:space="preserve"> </w:t>
      </w:r>
      <w:r w:rsidR="00A33FD5" w:rsidRPr="00E430AE">
        <w:rPr>
          <w:rFonts w:ascii="Bookman Old Style" w:hAnsi="Bookman Old Style" w:cs="Arial Narrow"/>
          <w:sz w:val="20"/>
        </w:rPr>
        <w:t>z późn. zm.</w:t>
      </w:r>
      <w:r w:rsidRPr="00E430AE">
        <w:rPr>
          <w:rFonts w:ascii="Bookman Old Style" w:hAnsi="Bookman Old Style" w:cs="Arial Narrow"/>
          <w:sz w:val="20"/>
          <w:szCs w:val="20"/>
        </w:rPr>
        <w:t>) oraz przepisów rozporządzenia Ministra Finansów z dnia 22 grudnia 2011r. w sprawie obowiązkowego ubezpieczenia odpowiedzialności cywilnej podmiotu wykonującego działalność leczn</w:t>
      </w:r>
      <w:r w:rsidR="00A21188" w:rsidRPr="00E430AE">
        <w:rPr>
          <w:rFonts w:ascii="Bookman Old Style" w:hAnsi="Bookman Old Style" w:cs="Arial Narrow"/>
          <w:sz w:val="20"/>
          <w:szCs w:val="20"/>
        </w:rPr>
        <w:t>iczą (Dz. U. Nr 293, poz. 1729);</w:t>
      </w:r>
    </w:p>
    <w:p w:rsidR="00597E52" w:rsidRPr="00E430AE" w:rsidRDefault="00261C90" w:rsidP="00B31D86">
      <w:pPr>
        <w:pStyle w:val="Akapitzlist"/>
        <w:numPr>
          <w:ilvl w:val="0"/>
          <w:numId w:val="18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>systematycznego przedłużania umowy ubezpieczenia od odpowiedzialności cywilnej</w:t>
      </w:r>
      <w:r w:rsidR="00905DF3" w:rsidRPr="00E430AE">
        <w:rPr>
          <w:rFonts w:ascii="Bookman Old Style" w:hAnsi="Bookman Old Style" w:cs="Arial Narrow"/>
          <w:sz w:val="20"/>
          <w:szCs w:val="20"/>
        </w:rPr>
        <w:t xml:space="preserve"> </w:t>
      </w:r>
      <w:r w:rsidRPr="00E430AE">
        <w:rPr>
          <w:rFonts w:ascii="Bookman Old Style" w:hAnsi="Bookman Old Style" w:cs="Arial Narrow"/>
          <w:sz w:val="20"/>
          <w:szCs w:val="20"/>
        </w:rPr>
        <w:t>w czasie trwania umowy i przedkładania uwierzytelnionej kopii przedłużonej polisy Udzielającemu zamówienia najpóźniej w następnym dniu roboczym od upływu daty obowiązywania uprzedniej umowy ubezpieczenia;</w:t>
      </w:r>
    </w:p>
    <w:p w:rsidR="00597E52" w:rsidRPr="00E430AE" w:rsidRDefault="00261C90" w:rsidP="00B31D86">
      <w:pPr>
        <w:pStyle w:val="Akapitzlist"/>
        <w:numPr>
          <w:ilvl w:val="0"/>
          <w:numId w:val="18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>współpracy z lekarzami i pielęgniarkami oraz innymi pracownikami udzielającymi świadczeń zdrowotnych na rzecz pac</w:t>
      </w:r>
      <w:r w:rsidR="00650C61" w:rsidRPr="00E430AE">
        <w:rPr>
          <w:rFonts w:ascii="Bookman Old Style" w:hAnsi="Bookman Old Style" w:cs="Arial Narrow"/>
          <w:sz w:val="20"/>
          <w:szCs w:val="20"/>
        </w:rPr>
        <w:t xml:space="preserve">jentów Udzielającego </w:t>
      </w:r>
      <w:r w:rsidR="00597E52" w:rsidRPr="00E430AE">
        <w:rPr>
          <w:rFonts w:ascii="Bookman Old Style" w:hAnsi="Bookman Old Style" w:cs="Arial Narrow"/>
          <w:sz w:val="20"/>
          <w:szCs w:val="20"/>
        </w:rPr>
        <w:t>Z</w:t>
      </w:r>
      <w:r w:rsidR="002978A5" w:rsidRPr="00E430AE">
        <w:rPr>
          <w:rFonts w:ascii="Bookman Old Style" w:hAnsi="Bookman Old Style" w:cs="Arial Narrow"/>
          <w:sz w:val="20"/>
          <w:szCs w:val="20"/>
        </w:rPr>
        <w:t>amówienia</w:t>
      </w:r>
      <w:r w:rsidR="00A21188" w:rsidRPr="00E430AE">
        <w:rPr>
          <w:rFonts w:ascii="Bookman Old Style" w:hAnsi="Bookman Old Style" w:cs="Arial Narrow"/>
          <w:sz w:val="20"/>
          <w:szCs w:val="20"/>
        </w:rPr>
        <w:t>;</w:t>
      </w:r>
    </w:p>
    <w:p w:rsidR="00597E52" w:rsidRDefault="00A21188" w:rsidP="00B31D86">
      <w:pPr>
        <w:pStyle w:val="Akapitzlist"/>
        <w:numPr>
          <w:ilvl w:val="0"/>
          <w:numId w:val="18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>rzetelnego wykonywania świadczeń zdrowotnych</w:t>
      </w:r>
      <w:r w:rsidR="00D76963" w:rsidRPr="00E430AE">
        <w:rPr>
          <w:rFonts w:ascii="Bookman Old Style" w:hAnsi="Bookman Old Style" w:cs="Arial Narrow"/>
          <w:sz w:val="20"/>
          <w:szCs w:val="20"/>
        </w:rPr>
        <w:t xml:space="preserve"> oraz badań diagnostycznych </w:t>
      </w:r>
      <w:r w:rsidR="00F44F0F" w:rsidRPr="00E430AE">
        <w:rPr>
          <w:rFonts w:ascii="Bookman Old Style" w:hAnsi="Bookman Old Style" w:cs="Arial Narrow"/>
          <w:sz w:val="20"/>
          <w:szCs w:val="20"/>
        </w:rPr>
        <w:t xml:space="preserve">dla prowadzonych przez siebie pacjentów, </w:t>
      </w:r>
      <w:r w:rsidRPr="00E430AE">
        <w:rPr>
          <w:rFonts w:ascii="Bookman Old Style" w:hAnsi="Bookman Old Style" w:cs="Arial Narrow"/>
          <w:sz w:val="20"/>
          <w:szCs w:val="20"/>
        </w:rPr>
        <w:t>przy wykorzystaniu wiedzy i umiejętności fachowych, z uwzględnieniem postępu nauk medycznych i zachowaniem najwyższej staranności oraz zgodnie z zasadami etyki zawodowej lekarza;</w:t>
      </w:r>
    </w:p>
    <w:p w:rsidR="00973DB4" w:rsidRDefault="00973DB4" w:rsidP="00973DB4">
      <w:pPr>
        <w:tabs>
          <w:tab w:val="left" w:pos="567"/>
        </w:tabs>
        <w:jc w:val="both"/>
        <w:rPr>
          <w:rFonts w:ascii="Bookman Old Style" w:hAnsi="Bookman Old Style" w:cs="Arial Narrow"/>
          <w:sz w:val="20"/>
          <w:szCs w:val="20"/>
        </w:rPr>
      </w:pPr>
    </w:p>
    <w:p w:rsidR="00973DB4" w:rsidRPr="00973DB4" w:rsidRDefault="00973DB4" w:rsidP="007B30AF">
      <w:pPr>
        <w:tabs>
          <w:tab w:val="left" w:pos="567"/>
          <w:tab w:val="left" w:pos="2325"/>
        </w:tabs>
        <w:jc w:val="both"/>
        <w:rPr>
          <w:rFonts w:ascii="Bookman Old Style" w:hAnsi="Bookman Old Style"/>
          <w:i/>
          <w:sz w:val="16"/>
          <w:szCs w:val="20"/>
        </w:rPr>
      </w:pPr>
      <w:r w:rsidRPr="00973DB4">
        <w:rPr>
          <w:rFonts w:ascii="Bookman Old Style" w:hAnsi="Bookman Old Style"/>
          <w:i/>
          <w:sz w:val="16"/>
          <w:szCs w:val="20"/>
        </w:rPr>
        <w:t>*-niepotrzebne skreślić</w:t>
      </w:r>
      <w:r w:rsidR="007B30AF">
        <w:rPr>
          <w:rFonts w:ascii="Bookman Old Style" w:hAnsi="Bookman Old Style"/>
          <w:i/>
          <w:sz w:val="16"/>
          <w:szCs w:val="20"/>
        </w:rPr>
        <w:tab/>
      </w:r>
    </w:p>
    <w:p w:rsidR="007A4645" w:rsidRPr="00E430AE" w:rsidRDefault="007A4645" w:rsidP="00B31D86">
      <w:pPr>
        <w:pStyle w:val="Akapitzlist"/>
        <w:numPr>
          <w:ilvl w:val="0"/>
          <w:numId w:val="18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lastRenderedPageBreak/>
        <w:t xml:space="preserve">brania czynnego udziału w pracach komisji, zespołów i komitetów działających w </w:t>
      </w:r>
      <w:r w:rsidR="00B551DF">
        <w:rPr>
          <w:rFonts w:ascii="Bookman Old Style" w:hAnsi="Bookman Old Style" w:cs="Arial Narrow"/>
          <w:sz w:val="20"/>
          <w:szCs w:val="20"/>
        </w:rPr>
        <w:t xml:space="preserve">SCM Sp. z o. o. </w:t>
      </w:r>
      <w:r w:rsidRPr="00E430AE">
        <w:rPr>
          <w:rFonts w:ascii="Bookman Old Style" w:hAnsi="Bookman Old Style" w:cs="Arial Narrow"/>
          <w:sz w:val="20"/>
          <w:szCs w:val="20"/>
        </w:rPr>
        <w:t xml:space="preserve">, w przypadku powołania do ich składu, nie więcej niż w trzech zespołach, komitetach </w:t>
      </w:r>
      <w:r w:rsidR="002B5A4A" w:rsidRPr="00E430AE">
        <w:rPr>
          <w:rFonts w:ascii="Bookman Old Style" w:hAnsi="Bookman Old Style" w:cs="Arial Narrow"/>
          <w:sz w:val="20"/>
          <w:szCs w:val="20"/>
        </w:rPr>
        <w:t xml:space="preserve">lub </w:t>
      </w:r>
      <w:r w:rsidRPr="00E430AE">
        <w:rPr>
          <w:rFonts w:ascii="Bookman Old Style" w:hAnsi="Bookman Old Style" w:cs="Arial Narrow"/>
          <w:sz w:val="20"/>
          <w:szCs w:val="20"/>
        </w:rPr>
        <w:t xml:space="preserve">komisjach, </w:t>
      </w:r>
    </w:p>
    <w:p w:rsidR="00597E52" w:rsidRPr="00E430AE" w:rsidRDefault="00F30B7F" w:rsidP="00B31D86">
      <w:pPr>
        <w:pStyle w:val="Akapitzlist"/>
        <w:numPr>
          <w:ilvl w:val="0"/>
          <w:numId w:val="18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>kierowania na badania i konsultacje do pracowni i specjalistów, z którymi Udzielający zamówienie ma podpisaną w tym zakresie</w:t>
      </w:r>
      <w:r w:rsidR="00926544" w:rsidRPr="00E430AE">
        <w:rPr>
          <w:rFonts w:ascii="Bookman Old Style" w:hAnsi="Bookman Old Style" w:cs="Arial Narrow"/>
          <w:sz w:val="20"/>
          <w:szCs w:val="20"/>
        </w:rPr>
        <w:t xml:space="preserve"> umowę,</w:t>
      </w:r>
      <w:r w:rsidR="00A33FD5" w:rsidRPr="00E430AE">
        <w:rPr>
          <w:rFonts w:ascii="Bookman Old Style" w:hAnsi="Bookman Old Style" w:cs="Arial Narrow"/>
          <w:sz w:val="20"/>
          <w:szCs w:val="20"/>
        </w:rPr>
        <w:t xml:space="preserve">  jedynie w przypadkach</w:t>
      </w:r>
      <w:r w:rsidRPr="00E430AE">
        <w:rPr>
          <w:rFonts w:ascii="Bookman Old Style" w:hAnsi="Bookman Old Style" w:cs="Arial Narrow"/>
          <w:sz w:val="20"/>
          <w:szCs w:val="20"/>
        </w:rPr>
        <w:t>, gdy jest to celowe i uzasadnione;</w:t>
      </w:r>
    </w:p>
    <w:p w:rsidR="00597E52" w:rsidRPr="00E430AE" w:rsidRDefault="00926544" w:rsidP="00B31D86">
      <w:pPr>
        <w:pStyle w:val="Akapitzlist"/>
        <w:numPr>
          <w:ilvl w:val="0"/>
          <w:numId w:val="18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 xml:space="preserve">udzielania konsultacji na </w:t>
      </w:r>
      <w:r w:rsidR="00F44F0F" w:rsidRPr="00E430AE">
        <w:rPr>
          <w:rFonts w:ascii="Bookman Old Style" w:hAnsi="Bookman Old Style" w:cs="Arial Narrow"/>
          <w:sz w:val="20"/>
          <w:szCs w:val="20"/>
        </w:rPr>
        <w:t xml:space="preserve">rzecz pacjentów </w:t>
      </w:r>
      <w:r w:rsidR="00FB27E9" w:rsidRPr="00E430AE">
        <w:rPr>
          <w:rFonts w:ascii="Bookman Old Style" w:hAnsi="Bookman Old Style" w:cs="Arial Narrow"/>
          <w:sz w:val="20"/>
          <w:szCs w:val="20"/>
        </w:rPr>
        <w:t>SCM Sp. z o. o.</w:t>
      </w:r>
      <w:r w:rsidRPr="00E430AE">
        <w:rPr>
          <w:rFonts w:ascii="Bookman Old Style" w:hAnsi="Bookman Old Style" w:cs="Arial Narrow"/>
          <w:sz w:val="20"/>
          <w:szCs w:val="20"/>
        </w:rPr>
        <w:t>;</w:t>
      </w:r>
    </w:p>
    <w:p w:rsidR="00261C90" w:rsidRPr="00E430AE" w:rsidRDefault="00261C90" w:rsidP="00B31D86">
      <w:pPr>
        <w:pStyle w:val="Akapitzlist"/>
        <w:numPr>
          <w:ilvl w:val="0"/>
          <w:numId w:val="18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>zachowania w tajemnicy wszelkich informacji i danych dotyczących Udzielającego zamówienia oraz danych osobowych uzyskanych w związku z</w:t>
      </w:r>
      <w:r w:rsidR="00905DF3" w:rsidRPr="00E430AE">
        <w:rPr>
          <w:rFonts w:ascii="Bookman Old Style" w:hAnsi="Bookman Old Style" w:cs="Arial Narrow"/>
          <w:sz w:val="20"/>
          <w:szCs w:val="20"/>
        </w:rPr>
        <w:t xml:space="preserve"> wykonywaniem umowy </w:t>
      </w:r>
      <w:r w:rsidRPr="00E430AE">
        <w:rPr>
          <w:rFonts w:ascii="Bookman Old Style" w:hAnsi="Bookman Old Style" w:cs="Arial Narrow"/>
          <w:sz w:val="20"/>
          <w:szCs w:val="20"/>
        </w:rPr>
        <w:t>w czasie jej trwania jak i po jej zakończeniu</w:t>
      </w:r>
      <w:r w:rsidR="00413EB6" w:rsidRPr="00E430AE">
        <w:rPr>
          <w:rFonts w:ascii="Bookman Old Style" w:hAnsi="Bookman Old Style" w:cs="Arial Narrow"/>
          <w:sz w:val="20"/>
          <w:szCs w:val="20"/>
        </w:rPr>
        <w:t>.</w:t>
      </w:r>
    </w:p>
    <w:p w:rsidR="00261C90" w:rsidRPr="007B30AF" w:rsidRDefault="00261C90" w:rsidP="00B31D86">
      <w:pPr>
        <w:jc w:val="both"/>
        <w:rPr>
          <w:rFonts w:ascii="Bookman Old Style" w:hAnsi="Bookman Old Style"/>
          <w:sz w:val="10"/>
          <w:szCs w:val="20"/>
        </w:rPr>
      </w:pPr>
    </w:p>
    <w:p w:rsidR="00261C90" w:rsidRPr="00E430AE" w:rsidRDefault="00261C90" w:rsidP="00B31D86">
      <w:pPr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4.</w:t>
      </w:r>
    </w:p>
    <w:p w:rsidR="00261C90" w:rsidRPr="00E430AE" w:rsidRDefault="00261C90" w:rsidP="00B31D86">
      <w:pPr>
        <w:pStyle w:val="Akapitzlist"/>
        <w:numPr>
          <w:ilvl w:val="0"/>
          <w:numId w:val="15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amówienie zobowiązuje się do prowadzenia dokumentacji medycznej zgodnie z przepisami powszechnie obowiązującego prawa, w tym rozporządzeniem Ministra Zdrowia z dnia 21 grudnia 2010r. </w:t>
      </w:r>
      <w:r w:rsidRPr="00E430AE">
        <w:rPr>
          <w:rFonts w:ascii="Bookman Old Style" w:hAnsi="Bookman Old Style"/>
          <w:bCs/>
          <w:sz w:val="20"/>
          <w:szCs w:val="20"/>
        </w:rPr>
        <w:t>w sprawie rodzajów i zakresu dokumentacji medycznej oraz sposobu jej przetwarzania</w:t>
      </w:r>
      <w:r w:rsidRPr="00E430AE">
        <w:rPr>
          <w:rFonts w:ascii="Bookman Old Style" w:hAnsi="Bookman Old Style"/>
          <w:sz w:val="20"/>
          <w:szCs w:val="20"/>
        </w:rPr>
        <w:t xml:space="preserve"> (</w:t>
      </w:r>
      <w:r w:rsidR="00710C38" w:rsidRPr="00D175C5">
        <w:rPr>
          <w:rFonts w:ascii="Bookman Old Style" w:hAnsi="Bookman Old Style"/>
          <w:sz w:val="20"/>
          <w:szCs w:val="20"/>
        </w:rPr>
        <w:t xml:space="preserve">Dz. U. </w:t>
      </w:r>
      <w:r w:rsidR="00710C38">
        <w:rPr>
          <w:rFonts w:ascii="Bookman Old Style" w:hAnsi="Bookman Old Style"/>
          <w:sz w:val="20"/>
          <w:szCs w:val="20"/>
        </w:rPr>
        <w:t>z 2014r.</w:t>
      </w:r>
      <w:r w:rsidR="00710C38" w:rsidRPr="00D175C5">
        <w:rPr>
          <w:rFonts w:ascii="Bookman Old Style" w:hAnsi="Bookman Old Style"/>
          <w:sz w:val="20"/>
          <w:szCs w:val="20"/>
        </w:rPr>
        <w:t xml:space="preserve">, poz. </w:t>
      </w:r>
      <w:r w:rsidR="00710C38">
        <w:rPr>
          <w:rFonts w:ascii="Bookman Old Style" w:hAnsi="Bookman Old Style"/>
          <w:sz w:val="20"/>
          <w:szCs w:val="20"/>
        </w:rPr>
        <w:t>177</w:t>
      </w:r>
      <w:r w:rsidRPr="00E430AE">
        <w:rPr>
          <w:rFonts w:ascii="Bookman Old Style" w:hAnsi="Bookman Old Style"/>
          <w:sz w:val="20"/>
          <w:szCs w:val="20"/>
        </w:rPr>
        <w:t>).</w:t>
      </w:r>
    </w:p>
    <w:p w:rsidR="00BB0A16" w:rsidRPr="00EC1407" w:rsidRDefault="00597E52" w:rsidP="00B31D86">
      <w:pPr>
        <w:pStyle w:val="Akapitzlist"/>
        <w:numPr>
          <w:ilvl w:val="0"/>
          <w:numId w:val="15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C1407">
        <w:rPr>
          <w:rFonts w:ascii="Bookman Old Style" w:hAnsi="Bookman Old Style"/>
          <w:sz w:val="20"/>
          <w:szCs w:val="20"/>
        </w:rPr>
        <w:t>Przyjmujący Z</w:t>
      </w:r>
      <w:r w:rsidR="00261C90" w:rsidRPr="00EC1407">
        <w:rPr>
          <w:rFonts w:ascii="Bookman Old Style" w:hAnsi="Bookman Old Style"/>
          <w:sz w:val="20"/>
          <w:szCs w:val="20"/>
        </w:rPr>
        <w:t xml:space="preserve">amówienie ponosi pełną odpowiedzialność za terminowość, jakość </w:t>
      </w:r>
      <w:r w:rsidR="00852174">
        <w:rPr>
          <w:rFonts w:ascii="Bookman Old Style" w:hAnsi="Bookman Old Style"/>
          <w:sz w:val="20"/>
          <w:szCs w:val="20"/>
        </w:rPr>
        <w:t xml:space="preserve">                      </w:t>
      </w:r>
      <w:r w:rsidR="00261C90" w:rsidRPr="00EC1407">
        <w:rPr>
          <w:rFonts w:ascii="Bookman Old Style" w:hAnsi="Bookman Old Style"/>
          <w:sz w:val="20"/>
          <w:szCs w:val="20"/>
        </w:rPr>
        <w:t>i rzetelność prowadzonej dokumentacji medycznej.</w:t>
      </w:r>
      <w:r w:rsidR="00BB0A16" w:rsidRPr="00EC1407">
        <w:rPr>
          <w:rFonts w:ascii="Bookman Old Style" w:hAnsi="Bookman Old Style"/>
          <w:sz w:val="20"/>
          <w:szCs w:val="20"/>
        </w:rPr>
        <w:t xml:space="preserve"> </w:t>
      </w:r>
    </w:p>
    <w:p w:rsidR="00261C90" w:rsidRPr="00EC1407" w:rsidRDefault="00BB0A16" w:rsidP="00B31D86">
      <w:pPr>
        <w:pStyle w:val="Akapitzlist"/>
        <w:numPr>
          <w:ilvl w:val="0"/>
          <w:numId w:val="15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C1407">
        <w:rPr>
          <w:rFonts w:ascii="Bookman Old Style" w:hAnsi="Bookman Old Style"/>
          <w:sz w:val="20"/>
          <w:szCs w:val="20"/>
        </w:rPr>
        <w:t>W każdym przypadku, gdy Udzielający Zamówienie poniesie jakąkolwiek szkodę w związku z niewykonaniem lub nienależytym wykonaniem przez Przyjmującego Zamówienie zobowiązania, o którym mowa w ust. 2, Przyjmujący Zamówienie będzie zobowiązany do naprawienia tejże szkody, w tym także do pokrycia zwrotu środków publicznych na rzecz Narodowego Funduszu Zdrowia oraz nałożonej przez ten podmiot kary umownej.</w:t>
      </w:r>
    </w:p>
    <w:p w:rsidR="00BB0A16" w:rsidRPr="00EC1407" w:rsidRDefault="00BB0A16" w:rsidP="00B31D86">
      <w:pPr>
        <w:pStyle w:val="Akapitzlist"/>
        <w:numPr>
          <w:ilvl w:val="0"/>
          <w:numId w:val="15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C1407">
        <w:rPr>
          <w:rFonts w:ascii="Bookman Old Style" w:hAnsi="Bookman Old Style"/>
          <w:sz w:val="20"/>
          <w:szCs w:val="20"/>
        </w:rPr>
        <w:t>Naprawienie szkody nastąpi w terminie 7 dni liczonych od dnia wystąpienia z żądaniem przez Udzielającego Zamówienie.</w:t>
      </w:r>
    </w:p>
    <w:p w:rsidR="00BB0A16" w:rsidRPr="00EC1407" w:rsidRDefault="00BB0A16" w:rsidP="00B31D86">
      <w:pPr>
        <w:pStyle w:val="Akapitzlist"/>
        <w:numPr>
          <w:ilvl w:val="0"/>
          <w:numId w:val="15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C1407">
        <w:rPr>
          <w:rFonts w:ascii="Bookman Old Style" w:hAnsi="Bookman Old Style"/>
          <w:sz w:val="20"/>
          <w:szCs w:val="20"/>
        </w:rPr>
        <w:t>Udzielający Zamówienia w razie opóźnienia w naprawieniu szkody przez Przyjmującego Zamówienie będzie mógł potrącić równowartość tejże szkody z dowolnej należności Przyjmującego Zamówienie.</w:t>
      </w:r>
    </w:p>
    <w:p w:rsidR="00BB0A16" w:rsidRPr="00EC1407" w:rsidRDefault="00BB0A16" w:rsidP="00B31D86">
      <w:pPr>
        <w:pStyle w:val="Akapitzlist"/>
        <w:numPr>
          <w:ilvl w:val="0"/>
          <w:numId w:val="15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C1407">
        <w:rPr>
          <w:rFonts w:ascii="Bookman Old Style" w:hAnsi="Bookman Old Style"/>
          <w:sz w:val="20"/>
          <w:szCs w:val="20"/>
        </w:rPr>
        <w:t>Strony wspólnie oświadczają, iż odstąpienie od umowy przez którąkolwiek ze stron nie pozbawia Udzielającego Zamówienie uprawnień wynikających z postanowień ust. 2-5.</w:t>
      </w:r>
    </w:p>
    <w:p w:rsidR="004C479A" w:rsidRPr="007B30AF" w:rsidRDefault="004C479A" w:rsidP="00B31D86">
      <w:pPr>
        <w:ind w:right="-426"/>
        <w:jc w:val="center"/>
        <w:rPr>
          <w:rFonts w:ascii="Bookman Old Style" w:hAnsi="Bookman Old Style" w:cs="Arial Narrow"/>
          <w:sz w:val="10"/>
          <w:szCs w:val="20"/>
        </w:rPr>
      </w:pPr>
    </w:p>
    <w:p w:rsidR="00261C90" w:rsidRPr="00E430AE" w:rsidRDefault="00261C90" w:rsidP="00B31D86">
      <w:pPr>
        <w:ind w:right="-426"/>
        <w:jc w:val="center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>§ 5.</w:t>
      </w:r>
    </w:p>
    <w:p w:rsidR="007F52DA" w:rsidRPr="00E430AE" w:rsidRDefault="007F52DA" w:rsidP="00B31D86">
      <w:pPr>
        <w:pStyle w:val="Tekstblokowy"/>
        <w:numPr>
          <w:ilvl w:val="0"/>
          <w:numId w:val="3"/>
        </w:numPr>
        <w:tabs>
          <w:tab w:val="clear" w:pos="360"/>
          <w:tab w:val="num" w:pos="284"/>
        </w:tabs>
        <w:ind w:left="284" w:right="0" w:hanging="284"/>
        <w:jc w:val="both"/>
        <w:rPr>
          <w:rFonts w:ascii="Bookman Old Style" w:hAnsi="Bookman Old Style" w:cs="Times New Roman"/>
          <w:sz w:val="20"/>
          <w:szCs w:val="20"/>
        </w:rPr>
      </w:pPr>
      <w:r w:rsidRPr="00E430AE">
        <w:rPr>
          <w:rFonts w:ascii="Bookman Old Style" w:hAnsi="Bookman Old Style" w:cs="Times New Roman"/>
          <w:bCs/>
          <w:sz w:val="20"/>
          <w:szCs w:val="20"/>
        </w:rPr>
        <w:t xml:space="preserve">W ramach realizacji przedmiotu niniejszej umowy Przyjmujący zamówienie zobowiązuje się do </w:t>
      </w:r>
      <w:r w:rsidRPr="00E430AE">
        <w:rPr>
          <w:rFonts w:ascii="Bookman Old Style" w:hAnsi="Bookman Old Style" w:cs="Times New Roman"/>
          <w:sz w:val="20"/>
          <w:szCs w:val="20"/>
        </w:rPr>
        <w:t xml:space="preserve">wykonywania czynności zleconych przez Dyrektora ds. Lecznictwa, a także Kierownika Oddziału </w:t>
      </w:r>
      <w:r w:rsidR="007B30AF">
        <w:rPr>
          <w:rFonts w:ascii="Bookman Old Style" w:hAnsi="Bookman Old Style" w:cs="Times New Roman"/>
          <w:sz w:val="20"/>
          <w:szCs w:val="20"/>
        </w:rPr>
        <w:t>Geriatrycznego</w:t>
      </w:r>
      <w:r w:rsidR="007B30AF" w:rsidRPr="007B30AF">
        <w:rPr>
          <w:rFonts w:ascii="Bookman Old Style" w:hAnsi="Bookman Old Style" w:cs="Times New Roman"/>
          <w:b/>
          <w:sz w:val="20"/>
          <w:szCs w:val="20"/>
        </w:rPr>
        <w:t>*</w:t>
      </w:r>
      <w:r w:rsidR="00426446">
        <w:rPr>
          <w:rFonts w:ascii="Bookman Old Style" w:hAnsi="Bookman Old Style" w:cs="Times New Roman"/>
          <w:sz w:val="20"/>
          <w:szCs w:val="20"/>
        </w:rPr>
        <w:t xml:space="preserve"> </w:t>
      </w:r>
      <w:r w:rsidRPr="00E430AE">
        <w:rPr>
          <w:rFonts w:ascii="Bookman Old Style" w:hAnsi="Bookman Old Style" w:cs="Times New Roman"/>
          <w:sz w:val="20"/>
          <w:szCs w:val="20"/>
        </w:rPr>
        <w:t>w zakresie związanym z przedmiotem umowy.</w:t>
      </w:r>
    </w:p>
    <w:p w:rsidR="00261C90" w:rsidRPr="00E430AE" w:rsidRDefault="00261C90" w:rsidP="00B31D86">
      <w:pPr>
        <w:pStyle w:val="Tekstblokowy"/>
        <w:numPr>
          <w:ilvl w:val="0"/>
          <w:numId w:val="3"/>
        </w:numPr>
        <w:tabs>
          <w:tab w:val="num" w:pos="284"/>
        </w:tabs>
        <w:ind w:left="284" w:right="0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W czasie pełnienia czynności wynikających z umowy </w:t>
      </w:r>
      <w:r w:rsidRPr="00E430AE">
        <w:rPr>
          <w:rFonts w:ascii="Bookman Old Style" w:hAnsi="Bookman Old Style"/>
          <w:bCs/>
          <w:sz w:val="20"/>
          <w:szCs w:val="20"/>
        </w:rPr>
        <w:t xml:space="preserve">Przyjmujący </w:t>
      </w:r>
      <w:r w:rsidR="00597E52" w:rsidRPr="00E430AE">
        <w:rPr>
          <w:rFonts w:ascii="Bookman Old Style" w:hAnsi="Bookman Old Style"/>
          <w:bCs/>
          <w:sz w:val="20"/>
          <w:szCs w:val="20"/>
        </w:rPr>
        <w:t>Z</w:t>
      </w:r>
      <w:r w:rsidRPr="00E430AE">
        <w:rPr>
          <w:rFonts w:ascii="Bookman Old Style" w:hAnsi="Bookman Old Style"/>
          <w:bCs/>
          <w:sz w:val="20"/>
          <w:szCs w:val="20"/>
        </w:rPr>
        <w:t>amówienie</w:t>
      </w:r>
      <w:r w:rsidRPr="00E430AE">
        <w:rPr>
          <w:rFonts w:ascii="Bookman Old Style" w:hAnsi="Bookman Old Style"/>
          <w:sz w:val="20"/>
          <w:szCs w:val="20"/>
        </w:rPr>
        <w:t xml:space="preserve"> nie może udzielać świadczeń zdrowotnych osobom nie będącym pacj</w:t>
      </w:r>
      <w:r w:rsidR="007B56F2" w:rsidRPr="00E430AE">
        <w:rPr>
          <w:rFonts w:ascii="Bookman Old Style" w:hAnsi="Bookman Old Style"/>
          <w:sz w:val="20"/>
          <w:szCs w:val="20"/>
        </w:rPr>
        <w:t xml:space="preserve">entami Udzielającego </w:t>
      </w:r>
      <w:r w:rsidR="00363337" w:rsidRPr="00E430AE">
        <w:rPr>
          <w:rFonts w:ascii="Bookman Old Style" w:hAnsi="Bookman Old Style"/>
          <w:sz w:val="20"/>
          <w:szCs w:val="20"/>
        </w:rPr>
        <w:t>Z</w:t>
      </w:r>
      <w:r w:rsidR="007B56F2" w:rsidRPr="00E430AE">
        <w:rPr>
          <w:rFonts w:ascii="Bookman Old Style" w:hAnsi="Bookman Old Style"/>
          <w:sz w:val="20"/>
          <w:szCs w:val="20"/>
        </w:rPr>
        <w:t>amówienia oraz nie ma prawa do pobierania dla siebie żadnych opłat od pacjentów za świadczenia zdrowotne wykonywane w ramach niniejszej umowy. Stwierdzenie takiego faktu, będzie skutkować  rozwiązaniem umowy bez wypowiedzenia</w:t>
      </w:r>
      <w:r w:rsidR="009B6CE7" w:rsidRPr="00E430AE">
        <w:rPr>
          <w:rFonts w:ascii="Bookman Old Style" w:hAnsi="Bookman Old Style"/>
          <w:sz w:val="20"/>
          <w:szCs w:val="20"/>
        </w:rPr>
        <w:t>, z przyczyn leżących po stronie Przyjmującego Zamówienie</w:t>
      </w:r>
      <w:r w:rsidR="007B56F2" w:rsidRPr="00E430AE">
        <w:rPr>
          <w:rFonts w:ascii="Bookman Old Style" w:hAnsi="Bookman Old Style"/>
          <w:sz w:val="20"/>
          <w:szCs w:val="20"/>
        </w:rPr>
        <w:t>.</w:t>
      </w:r>
    </w:p>
    <w:p w:rsidR="00261C90" w:rsidRPr="00E430AE" w:rsidRDefault="00261C90" w:rsidP="00B31D86">
      <w:pPr>
        <w:pStyle w:val="Tekstblokowy"/>
        <w:numPr>
          <w:ilvl w:val="0"/>
          <w:numId w:val="3"/>
        </w:numPr>
        <w:tabs>
          <w:tab w:val="num" w:pos="284"/>
        </w:tabs>
        <w:ind w:left="284" w:right="0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bCs/>
          <w:sz w:val="20"/>
          <w:szCs w:val="20"/>
        </w:rPr>
        <w:t>Przyjmujący zamówienie</w:t>
      </w:r>
      <w:r w:rsidRPr="00E430AE">
        <w:rPr>
          <w:rFonts w:ascii="Bookman Old Style" w:hAnsi="Bookman Old Style"/>
          <w:sz w:val="20"/>
          <w:szCs w:val="20"/>
        </w:rPr>
        <w:t xml:space="preserve"> zobowiązuje się do stosowania w zakresie wydawania orzeczeń lekarskich, w tym o czasowej niezdolności do pracy, skierowań, opinii, zaświadczeń przepisów obowiązujących w </w:t>
      </w:r>
      <w:r w:rsidR="00EC1407">
        <w:rPr>
          <w:rFonts w:ascii="Bookman Old Style" w:hAnsi="Bookman Old Style"/>
          <w:sz w:val="20"/>
          <w:szCs w:val="20"/>
        </w:rPr>
        <w:t>podmiotach leczniczych</w:t>
      </w:r>
      <w:r w:rsidRPr="00E430AE">
        <w:rPr>
          <w:rFonts w:ascii="Bookman Old Style" w:hAnsi="Bookman Old Style"/>
          <w:sz w:val="20"/>
          <w:szCs w:val="20"/>
        </w:rPr>
        <w:t>.</w:t>
      </w:r>
    </w:p>
    <w:p w:rsidR="004C479A" w:rsidRPr="00E430AE" w:rsidRDefault="004C479A" w:rsidP="00B31D86">
      <w:pPr>
        <w:pStyle w:val="Tekstpodstawowy3"/>
        <w:spacing w:after="0"/>
        <w:jc w:val="center"/>
        <w:rPr>
          <w:rFonts w:ascii="Bookman Old Style" w:hAnsi="Bookman Old Style"/>
          <w:sz w:val="20"/>
          <w:szCs w:val="20"/>
        </w:rPr>
      </w:pPr>
    </w:p>
    <w:p w:rsidR="00261C90" w:rsidRPr="00E430AE" w:rsidRDefault="00261C90" w:rsidP="00B31D86">
      <w:pPr>
        <w:pStyle w:val="Tekstpodstawowy3"/>
        <w:spacing w:after="0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6.</w:t>
      </w:r>
    </w:p>
    <w:p w:rsidR="00261C90" w:rsidRPr="00E430AE" w:rsidRDefault="00261C90" w:rsidP="00B31D86">
      <w:pPr>
        <w:numPr>
          <w:ilvl w:val="0"/>
          <w:numId w:val="6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 udzielaniu świadczeń zdrowotnych objętych przedmiotem niniejszej umowy, Przyjmujący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będzie korzystał nieodpłatnie ze składników majątku udzielającego zamówienia, a w szczególności z:</w:t>
      </w:r>
    </w:p>
    <w:p w:rsidR="00F30B7F" w:rsidRPr="00E430AE" w:rsidRDefault="00261C90" w:rsidP="00B31D86">
      <w:pPr>
        <w:pStyle w:val="Akapitzlist"/>
        <w:numPr>
          <w:ilvl w:val="0"/>
          <w:numId w:val="13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bazy lokalowej;</w:t>
      </w:r>
    </w:p>
    <w:p w:rsidR="00F30B7F" w:rsidRPr="00E430AE" w:rsidRDefault="00261C90" w:rsidP="00B31D86">
      <w:pPr>
        <w:pStyle w:val="Akapitzlist"/>
        <w:numPr>
          <w:ilvl w:val="0"/>
          <w:numId w:val="13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aparatury i sprzętu medycznego;</w:t>
      </w:r>
    </w:p>
    <w:p w:rsidR="00261C90" w:rsidRPr="00E430AE" w:rsidRDefault="00261C90" w:rsidP="00B31D86">
      <w:pPr>
        <w:pStyle w:val="Akapitzlist"/>
        <w:numPr>
          <w:ilvl w:val="0"/>
          <w:numId w:val="13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leków i materiałów opatrunkowych oraz sprzętu jednorazowego użytku.</w:t>
      </w:r>
    </w:p>
    <w:p w:rsidR="007B30AF" w:rsidRDefault="00261C90" w:rsidP="007B30AF">
      <w:pPr>
        <w:numPr>
          <w:ilvl w:val="0"/>
          <w:numId w:val="6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zobowiązuje się do korzystania ze składników majątku Udzielającego Zamówienia wymienionych w ust. 1 wyłącznie w zakresie niezbędnym do udzielania świadczeń zdrowotnych na podstawie niniejsze</w:t>
      </w:r>
      <w:r w:rsidR="00B30CCF" w:rsidRPr="00E430AE">
        <w:rPr>
          <w:rFonts w:ascii="Bookman Old Style" w:hAnsi="Bookman Old Style"/>
          <w:sz w:val="20"/>
          <w:szCs w:val="20"/>
        </w:rPr>
        <w:t>j umowy i oświadcza, że zna zasady użytkowania aparatury i sprzętu medycznego oraz zobowiązuje się go używać w sposób odpowiadający ich właściwościom i przeznaczeniu zgodnie z instrukcjami obsługi i przepisami BHP.</w:t>
      </w:r>
    </w:p>
    <w:p w:rsidR="007B30AF" w:rsidRDefault="007B30AF" w:rsidP="007B30AF">
      <w:pPr>
        <w:tabs>
          <w:tab w:val="left" w:pos="567"/>
          <w:tab w:val="left" w:pos="2325"/>
        </w:tabs>
        <w:jc w:val="both"/>
        <w:rPr>
          <w:rFonts w:ascii="Bookman Old Style" w:hAnsi="Bookman Old Style"/>
          <w:i/>
          <w:sz w:val="16"/>
          <w:szCs w:val="20"/>
        </w:rPr>
      </w:pPr>
    </w:p>
    <w:p w:rsidR="007B30AF" w:rsidRPr="007B30AF" w:rsidRDefault="007B30AF" w:rsidP="007B30AF">
      <w:pPr>
        <w:tabs>
          <w:tab w:val="left" w:pos="567"/>
          <w:tab w:val="left" w:pos="2325"/>
        </w:tabs>
        <w:jc w:val="both"/>
        <w:rPr>
          <w:rFonts w:ascii="Bookman Old Style" w:hAnsi="Bookman Old Style"/>
          <w:i/>
          <w:sz w:val="16"/>
          <w:szCs w:val="20"/>
        </w:rPr>
      </w:pPr>
      <w:r w:rsidRPr="007B30AF">
        <w:rPr>
          <w:rFonts w:ascii="Bookman Old Style" w:hAnsi="Bookman Old Style"/>
          <w:i/>
          <w:sz w:val="16"/>
          <w:szCs w:val="20"/>
        </w:rPr>
        <w:t>*-niepotrzebne skreślić</w:t>
      </w:r>
      <w:r w:rsidRPr="007B30AF">
        <w:rPr>
          <w:rFonts w:ascii="Bookman Old Style" w:hAnsi="Bookman Old Style"/>
          <w:i/>
          <w:sz w:val="16"/>
          <w:szCs w:val="20"/>
        </w:rPr>
        <w:tab/>
      </w:r>
    </w:p>
    <w:p w:rsidR="00F30B7F" w:rsidRPr="00E430AE" w:rsidRDefault="00F30B7F" w:rsidP="00B31D86">
      <w:pPr>
        <w:numPr>
          <w:ilvl w:val="0"/>
          <w:numId w:val="6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lastRenderedPageBreak/>
        <w:t xml:space="preserve">Przyjmujący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nie odpowiada za szkody spowodowane przez pacjenta, w tym również dotyczące aparatury i sprzętu medycznego.</w:t>
      </w:r>
    </w:p>
    <w:p w:rsidR="007F52DA" w:rsidRPr="00E430AE" w:rsidRDefault="00261C90" w:rsidP="00B31D86">
      <w:pPr>
        <w:numPr>
          <w:ilvl w:val="0"/>
          <w:numId w:val="6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Konserwacja i naprawa składników majątku, o których mowa w ust. 1,  odb</w:t>
      </w:r>
      <w:r w:rsidR="003C56F7" w:rsidRPr="00E430AE">
        <w:rPr>
          <w:rFonts w:ascii="Bookman Old Style" w:hAnsi="Bookman Old Style"/>
          <w:sz w:val="20"/>
          <w:szCs w:val="20"/>
        </w:rPr>
        <w:t xml:space="preserve">ywa się na koszt Udzielającego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amówienia. Przyjmujący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amówienie nie może wykorzystywać składników majątku, o których mowa w ust. 1, na cele odpłatnego udzielania świadczeń zdrowotnych chyba, że odpłatność </w:t>
      </w:r>
      <w:r w:rsidR="00EC1407">
        <w:rPr>
          <w:rFonts w:ascii="Bookman Old Style" w:hAnsi="Bookman Old Style"/>
          <w:sz w:val="20"/>
          <w:szCs w:val="20"/>
        </w:rPr>
        <w:t xml:space="preserve">jest pobierana na rzecz </w:t>
      </w:r>
      <w:r w:rsidRPr="00E430AE">
        <w:rPr>
          <w:rFonts w:ascii="Bookman Old Style" w:hAnsi="Bookman Old Style"/>
          <w:sz w:val="20"/>
          <w:szCs w:val="20"/>
        </w:rPr>
        <w:t xml:space="preserve">Udzielającego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amówienia</w:t>
      </w:r>
      <w:r w:rsidR="00EC1407">
        <w:rPr>
          <w:rFonts w:ascii="Bookman Old Style" w:hAnsi="Bookman Old Style"/>
          <w:sz w:val="20"/>
          <w:szCs w:val="20"/>
        </w:rPr>
        <w:t xml:space="preserve"> zgodnie z cennikami obowiązującymi u Udzielającego Zamówienia.</w:t>
      </w:r>
    </w:p>
    <w:p w:rsidR="004C479A" w:rsidRPr="00E430AE" w:rsidRDefault="004C479A" w:rsidP="00B31D86">
      <w:pPr>
        <w:jc w:val="center"/>
        <w:rPr>
          <w:rFonts w:ascii="Bookman Old Style" w:hAnsi="Bookman Old Style"/>
          <w:sz w:val="20"/>
          <w:szCs w:val="20"/>
        </w:rPr>
      </w:pPr>
    </w:p>
    <w:p w:rsidR="00261C90" w:rsidRPr="00E430AE" w:rsidRDefault="00261C90" w:rsidP="00B31D86">
      <w:pPr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7.</w:t>
      </w:r>
    </w:p>
    <w:p w:rsidR="00261C90" w:rsidRPr="00E430AE" w:rsidRDefault="00261C90" w:rsidP="00B31D86">
      <w:pPr>
        <w:numPr>
          <w:ilvl w:val="0"/>
          <w:numId w:val="12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zobowiązuje się poddawać kontroli</w:t>
      </w:r>
      <w:r w:rsidR="00B7370C" w:rsidRPr="00E430AE">
        <w:rPr>
          <w:rFonts w:ascii="Bookman Old Style" w:hAnsi="Bookman Old Style"/>
          <w:sz w:val="20"/>
          <w:szCs w:val="20"/>
        </w:rPr>
        <w:t xml:space="preserve"> przebiegu i jakości udzielanych świadczeń zdrowotnych </w:t>
      </w:r>
      <w:r w:rsidRPr="00E430AE">
        <w:rPr>
          <w:rFonts w:ascii="Bookman Old Style" w:hAnsi="Bookman Old Style"/>
          <w:sz w:val="20"/>
          <w:szCs w:val="20"/>
        </w:rPr>
        <w:t xml:space="preserve"> przeprowadzanej</w:t>
      </w:r>
      <w:r w:rsidR="003C56F7" w:rsidRPr="00E430AE">
        <w:rPr>
          <w:rFonts w:ascii="Bookman Old Style" w:hAnsi="Bookman Old Style"/>
          <w:sz w:val="20"/>
          <w:szCs w:val="20"/>
        </w:rPr>
        <w:t xml:space="preserve"> przez Udzielającego </w:t>
      </w:r>
      <w:r w:rsidR="002B5A4A" w:rsidRPr="00E430AE">
        <w:rPr>
          <w:rFonts w:ascii="Bookman Old Style" w:hAnsi="Bookman Old Style"/>
          <w:sz w:val="20"/>
          <w:szCs w:val="20"/>
        </w:rPr>
        <w:t>Z</w:t>
      </w:r>
      <w:r w:rsidR="00B7370C" w:rsidRPr="00E430AE">
        <w:rPr>
          <w:rFonts w:ascii="Bookman Old Style" w:hAnsi="Bookman Old Style"/>
          <w:sz w:val="20"/>
          <w:szCs w:val="20"/>
        </w:rPr>
        <w:t>amówieni</w:t>
      </w:r>
      <w:r w:rsidR="002B5A4A" w:rsidRPr="00E430AE">
        <w:rPr>
          <w:rFonts w:ascii="Bookman Old Style" w:hAnsi="Bookman Old Style"/>
          <w:sz w:val="20"/>
          <w:szCs w:val="20"/>
        </w:rPr>
        <w:t>a</w:t>
      </w:r>
      <w:r w:rsidR="00B7370C" w:rsidRPr="00E430AE">
        <w:rPr>
          <w:rFonts w:ascii="Bookman Old Style" w:hAnsi="Bookman Old Style"/>
          <w:sz w:val="20"/>
          <w:szCs w:val="20"/>
        </w:rPr>
        <w:t xml:space="preserve"> w zakresie:</w:t>
      </w:r>
    </w:p>
    <w:p w:rsidR="00B7370C" w:rsidRPr="00E430AE" w:rsidRDefault="00B7370C" w:rsidP="00B31D86">
      <w:pPr>
        <w:pStyle w:val="Akapitzlist"/>
        <w:numPr>
          <w:ilvl w:val="0"/>
          <w:numId w:val="16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sposobu udzielania świadczeń zdrowotnych,</w:t>
      </w:r>
    </w:p>
    <w:p w:rsidR="00B7370C" w:rsidRPr="00E430AE" w:rsidRDefault="00B7370C" w:rsidP="00B31D86">
      <w:pPr>
        <w:pStyle w:val="Akapitzlist"/>
        <w:numPr>
          <w:ilvl w:val="0"/>
          <w:numId w:val="16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gospodarowania mieniem szpitala,</w:t>
      </w:r>
    </w:p>
    <w:p w:rsidR="00B7370C" w:rsidRPr="00E430AE" w:rsidRDefault="00B7370C" w:rsidP="00B31D86">
      <w:pPr>
        <w:pStyle w:val="Akapitzlist"/>
        <w:numPr>
          <w:ilvl w:val="0"/>
          <w:numId w:val="16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prowadzenia dokumentacji medycznej i sprawozdawczo-rozliczeniowej.</w:t>
      </w:r>
    </w:p>
    <w:p w:rsidR="00261C90" w:rsidRPr="00E430AE" w:rsidRDefault="00261C90" w:rsidP="00B31D86">
      <w:pPr>
        <w:numPr>
          <w:ilvl w:val="0"/>
          <w:numId w:val="12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zobowiązuje się ponadto poddawać kontroli uprawnionych służb, inspekcji i straży, a także Narodowego Funduszu Zdrowia, na zasadach określonych w przepisach powszechnie obowiązującego prawa, w ty</w:t>
      </w:r>
      <w:r w:rsidR="00905DF3" w:rsidRPr="00E430AE">
        <w:rPr>
          <w:rFonts w:ascii="Bookman Old Style" w:hAnsi="Bookman Old Style"/>
          <w:sz w:val="20"/>
          <w:szCs w:val="20"/>
        </w:rPr>
        <w:t xml:space="preserve">m także w ustawie </w:t>
      </w:r>
      <w:r w:rsidRPr="00E430AE">
        <w:rPr>
          <w:rFonts w:ascii="Bookman Old Style" w:hAnsi="Bookman Old Style"/>
          <w:sz w:val="20"/>
          <w:szCs w:val="20"/>
        </w:rPr>
        <w:t>z dnia 27 sierpnia 2004r. o świadczeniach opieki zdrowotnej finansowanych ze środków publicznych (Dz. U. z 2008r. Nr 164, poz. 1027 z późn. zm.).</w:t>
      </w:r>
    </w:p>
    <w:p w:rsidR="00B7370C" w:rsidRPr="00E430AE" w:rsidRDefault="00B7370C" w:rsidP="00B31D86">
      <w:pPr>
        <w:numPr>
          <w:ilvl w:val="0"/>
          <w:numId w:val="12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amówienie nie może w żadnych okolicznościach opuścić terenu </w:t>
      </w:r>
      <w:r w:rsidR="00F70D96" w:rsidRPr="00E430AE">
        <w:rPr>
          <w:rFonts w:ascii="Bookman Old Style" w:hAnsi="Bookman Old Style"/>
          <w:sz w:val="20"/>
          <w:szCs w:val="20"/>
        </w:rPr>
        <w:t xml:space="preserve">miejsca udzielania świadczeń zdrowotnych </w:t>
      </w:r>
      <w:r w:rsidRPr="00E430AE">
        <w:rPr>
          <w:rFonts w:ascii="Bookman Old Style" w:hAnsi="Bookman Old Style"/>
          <w:sz w:val="20"/>
          <w:szCs w:val="20"/>
        </w:rPr>
        <w:t xml:space="preserve">w czasie </w:t>
      </w:r>
      <w:r w:rsidR="00F70D96" w:rsidRPr="00E430AE">
        <w:rPr>
          <w:rFonts w:ascii="Bookman Old Style" w:hAnsi="Bookman Old Style"/>
          <w:sz w:val="20"/>
          <w:szCs w:val="20"/>
        </w:rPr>
        <w:t xml:space="preserve">ich </w:t>
      </w:r>
      <w:r w:rsidRPr="00E430AE">
        <w:rPr>
          <w:rFonts w:ascii="Bookman Old Style" w:hAnsi="Bookman Old Style"/>
          <w:sz w:val="20"/>
          <w:szCs w:val="20"/>
        </w:rPr>
        <w:t xml:space="preserve">realizacji, chyba, ze uzyska zgodę </w:t>
      </w:r>
      <w:r w:rsidR="002B5A4A" w:rsidRPr="00E430AE">
        <w:rPr>
          <w:rFonts w:ascii="Bookman Old Style" w:hAnsi="Bookman Old Style"/>
          <w:sz w:val="20"/>
          <w:szCs w:val="20"/>
        </w:rPr>
        <w:t>Udzielającego Zamówienia</w:t>
      </w:r>
      <w:r w:rsidR="007B56F2" w:rsidRPr="00E430AE">
        <w:rPr>
          <w:rFonts w:ascii="Bookman Old Style" w:hAnsi="Bookman Old Style"/>
          <w:sz w:val="20"/>
          <w:szCs w:val="20"/>
        </w:rPr>
        <w:t>.</w:t>
      </w:r>
      <w:r w:rsidRPr="00E430AE">
        <w:rPr>
          <w:rFonts w:ascii="Bookman Old Style" w:hAnsi="Bookman Old Style"/>
          <w:sz w:val="20"/>
          <w:szCs w:val="20"/>
        </w:rPr>
        <w:t xml:space="preserve"> </w:t>
      </w:r>
    </w:p>
    <w:p w:rsidR="009B184C" w:rsidRPr="00E430AE" w:rsidRDefault="00FD0188" w:rsidP="00B31D86">
      <w:pPr>
        <w:numPr>
          <w:ilvl w:val="0"/>
          <w:numId w:val="12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Przyjmujący Z</w:t>
      </w:r>
      <w:r w:rsidR="009B184C" w:rsidRPr="00E430AE">
        <w:rPr>
          <w:rFonts w:ascii="Bookman Old Style" w:hAnsi="Bookman Old Style"/>
          <w:sz w:val="20"/>
          <w:szCs w:val="20"/>
        </w:rPr>
        <w:t>amówienie we własnym zakresie będzie dokonywał rozliczeń w ramach   ubezpieczenia społecznego, zdrowotnego i podatku dochodowego.</w:t>
      </w:r>
    </w:p>
    <w:p w:rsidR="004C479A" w:rsidRDefault="004C479A" w:rsidP="00B31D86">
      <w:pPr>
        <w:jc w:val="center"/>
        <w:rPr>
          <w:rFonts w:ascii="Bookman Old Style" w:hAnsi="Bookman Old Style"/>
          <w:sz w:val="20"/>
          <w:szCs w:val="20"/>
        </w:rPr>
      </w:pPr>
    </w:p>
    <w:p w:rsidR="00261C90" w:rsidRPr="00E430AE" w:rsidRDefault="00261C90" w:rsidP="00B31D86">
      <w:pPr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8.</w:t>
      </w:r>
    </w:p>
    <w:p w:rsidR="00E36A3D" w:rsidRPr="001E7600" w:rsidRDefault="00261C90" w:rsidP="00B31D86">
      <w:pPr>
        <w:numPr>
          <w:ilvl w:val="0"/>
          <w:numId w:val="4"/>
        </w:numPr>
        <w:suppressAutoHyphens w:val="0"/>
        <w:autoSpaceDE w:val="0"/>
        <w:autoSpaceDN w:val="0"/>
        <w:adjustRightInd w:val="0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>Z tytułu udzielania świadczeń zdrowotnych objętych zakresem niniejszej umowy</w:t>
      </w:r>
      <w:r w:rsidRPr="00E430AE">
        <w:rPr>
          <w:rFonts w:ascii="Bookman Old Style" w:hAnsi="Bookman Old Style" w:cs="Arial Narrow"/>
          <w:b/>
          <w:bCs/>
          <w:sz w:val="20"/>
          <w:szCs w:val="20"/>
        </w:rPr>
        <w:t xml:space="preserve"> </w:t>
      </w:r>
      <w:r w:rsidRPr="00E430AE">
        <w:rPr>
          <w:rFonts w:ascii="Bookman Old Style" w:hAnsi="Bookman Old Style" w:cs="Arial Narrow"/>
          <w:bCs/>
          <w:sz w:val="20"/>
          <w:szCs w:val="20"/>
        </w:rPr>
        <w:t xml:space="preserve">Udzielający </w:t>
      </w:r>
      <w:r w:rsidR="00FD0188" w:rsidRPr="00E430AE">
        <w:rPr>
          <w:rFonts w:ascii="Bookman Old Style" w:hAnsi="Bookman Old Style" w:cs="Arial Narrow"/>
          <w:bCs/>
          <w:sz w:val="20"/>
          <w:szCs w:val="20"/>
        </w:rPr>
        <w:t>Z</w:t>
      </w:r>
      <w:r w:rsidRPr="00E430AE">
        <w:rPr>
          <w:rFonts w:ascii="Bookman Old Style" w:hAnsi="Bookman Old Style" w:cs="Arial Narrow"/>
          <w:bCs/>
          <w:sz w:val="20"/>
          <w:szCs w:val="20"/>
        </w:rPr>
        <w:t xml:space="preserve">amówienia </w:t>
      </w:r>
      <w:r w:rsidRPr="00E430AE">
        <w:rPr>
          <w:rFonts w:ascii="Bookman Old Style" w:hAnsi="Bookman Old Style" w:cs="Arial Narrow"/>
          <w:sz w:val="20"/>
          <w:szCs w:val="20"/>
        </w:rPr>
        <w:t xml:space="preserve">zobowiązuje się zapłacić </w:t>
      </w:r>
      <w:r w:rsidRPr="00E430AE">
        <w:rPr>
          <w:rFonts w:ascii="Bookman Old Style" w:hAnsi="Bookman Old Style" w:cs="Arial Narrow"/>
          <w:bCs/>
          <w:sz w:val="20"/>
          <w:szCs w:val="20"/>
        </w:rPr>
        <w:t xml:space="preserve">Przyjmującemu </w:t>
      </w:r>
      <w:r w:rsidR="00FD0188" w:rsidRPr="00E430AE">
        <w:rPr>
          <w:rFonts w:ascii="Bookman Old Style" w:hAnsi="Bookman Old Style" w:cs="Arial Narrow"/>
          <w:bCs/>
          <w:sz w:val="20"/>
          <w:szCs w:val="20"/>
        </w:rPr>
        <w:t>Z</w:t>
      </w:r>
      <w:r w:rsidRPr="00E430AE">
        <w:rPr>
          <w:rFonts w:ascii="Bookman Old Style" w:hAnsi="Bookman Old Style" w:cs="Arial Narrow"/>
          <w:bCs/>
          <w:sz w:val="20"/>
          <w:szCs w:val="20"/>
        </w:rPr>
        <w:t>amówienie</w:t>
      </w:r>
      <w:r w:rsidR="004A1381" w:rsidRPr="00E430AE">
        <w:rPr>
          <w:rFonts w:ascii="Bookman Old Style" w:hAnsi="Bookman Old Style" w:cs="Arial Narrow"/>
          <w:bCs/>
          <w:sz w:val="20"/>
          <w:szCs w:val="20"/>
        </w:rPr>
        <w:t xml:space="preserve"> </w:t>
      </w:r>
      <w:r w:rsidRPr="00E430AE">
        <w:rPr>
          <w:rFonts w:ascii="Bookman Old Style" w:hAnsi="Bookman Old Style" w:cs="Arial Narrow"/>
          <w:sz w:val="20"/>
          <w:szCs w:val="20"/>
        </w:rPr>
        <w:t>wynagrodzenie w wysokości</w:t>
      </w:r>
      <w:r w:rsidR="001E7600">
        <w:rPr>
          <w:rFonts w:ascii="Bookman Old Style" w:hAnsi="Bookman Old Style" w:cs="Arial Narrow"/>
          <w:sz w:val="20"/>
          <w:szCs w:val="20"/>
        </w:rPr>
        <w:t xml:space="preserve"> </w:t>
      </w:r>
      <w:r w:rsidR="00426446">
        <w:rPr>
          <w:rFonts w:ascii="Bookman Old Style" w:hAnsi="Bookman Old Style" w:cs="Arial Narrow"/>
          <w:b/>
          <w:sz w:val="20"/>
          <w:szCs w:val="20"/>
        </w:rPr>
        <w:t xml:space="preserve">…… </w:t>
      </w:r>
      <w:r w:rsidRPr="001E7600">
        <w:rPr>
          <w:rFonts w:ascii="Bookman Old Style" w:hAnsi="Bookman Old Style" w:cs="Arial Narrow"/>
          <w:sz w:val="20"/>
          <w:szCs w:val="20"/>
        </w:rPr>
        <w:t xml:space="preserve">(słownie: </w:t>
      </w:r>
      <w:r w:rsidR="00426446">
        <w:rPr>
          <w:rFonts w:ascii="Bookman Old Style" w:hAnsi="Bookman Old Style" w:cs="Arial Narrow"/>
          <w:sz w:val="20"/>
          <w:szCs w:val="20"/>
        </w:rPr>
        <w:t xml:space="preserve">…………………… </w:t>
      </w:r>
      <w:r w:rsidRPr="001E7600">
        <w:rPr>
          <w:rFonts w:ascii="Bookman Old Style" w:hAnsi="Bookman Old Style" w:cs="Arial Narrow"/>
          <w:sz w:val="20"/>
          <w:szCs w:val="20"/>
        </w:rPr>
        <w:t>00/100)</w:t>
      </w:r>
      <w:r w:rsidR="00413EB6" w:rsidRPr="001E7600">
        <w:rPr>
          <w:rFonts w:ascii="Bookman Old Style" w:hAnsi="Bookman Old Style" w:cs="Arial Narrow"/>
          <w:sz w:val="20"/>
          <w:szCs w:val="20"/>
        </w:rPr>
        <w:t xml:space="preserve"> </w:t>
      </w:r>
      <w:r w:rsidRPr="001E7600">
        <w:rPr>
          <w:rFonts w:ascii="Bookman Old Style" w:hAnsi="Bookman Old Style" w:cs="Arial Narrow"/>
          <w:sz w:val="20"/>
          <w:szCs w:val="20"/>
        </w:rPr>
        <w:t xml:space="preserve">za </w:t>
      </w:r>
      <w:r w:rsidRPr="001E7600">
        <w:rPr>
          <w:rFonts w:ascii="Bookman Old Style" w:hAnsi="Bookman Old Style" w:cs="Arial Narrow"/>
          <w:b/>
          <w:sz w:val="20"/>
          <w:szCs w:val="20"/>
        </w:rPr>
        <w:t>jedną godzinę</w:t>
      </w:r>
      <w:r w:rsidRPr="001E7600">
        <w:rPr>
          <w:rFonts w:ascii="Bookman Old Style" w:hAnsi="Bookman Old Style" w:cs="Arial Narrow"/>
          <w:sz w:val="20"/>
          <w:szCs w:val="20"/>
        </w:rPr>
        <w:t xml:space="preserve"> </w:t>
      </w:r>
      <w:r w:rsidR="00413EB6" w:rsidRPr="001E7600">
        <w:rPr>
          <w:rFonts w:ascii="Bookman Old Style" w:hAnsi="Bookman Old Style" w:cs="Arial Narrow"/>
          <w:sz w:val="20"/>
          <w:szCs w:val="20"/>
        </w:rPr>
        <w:t>pe</w:t>
      </w:r>
      <w:r w:rsidR="00FD0188" w:rsidRPr="001E7600">
        <w:rPr>
          <w:rFonts w:ascii="Bookman Old Style" w:hAnsi="Bookman Old Style" w:cs="Arial Narrow"/>
          <w:sz w:val="20"/>
          <w:szCs w:val="20"/>
        </w:rPr>
        <w:t>łnienia obowiązków lekarza</w:t>
      </w:r>
      <w:r w:rsidR="00973DB4">
        <w:rPr>
          <w:rFonts w:ascii="Bookman Old Style" w:hAnsi="Bookman Old Style" w:cs="Arial Narrow"/>
          <w:sz w:val="20"/>
          <w:szCs w:val="20"/>
        </w:rPr>
        <w:t>.</w:t>
      </w:r>
    </w:p>
    <w:p w:rsidR="00261C90" w:rsidRPr="00E430AE" w:rsidRDefault="00D851A0" w:rsidP="00B31D86">
      <w:pPr>
        <w:numPr>
          <w:ilvl w:val="0"/>
          <w:numId w:val="4"/>
        </w:numPr>
        <w:suppressAutoHyphens w:val="0"/>
        <w:autoSpaceDE w:val="0"/>
        <w:autoSpaceDN w:val="0"/>
        <w:adjustRightInd w:val="0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 xml:space="preserve">Przyjmujący Zamówienie zobowiązany jest do przedłożenia rachunku w terminie do 7 dni po zakończeniu rozliczonego miesiąca. </w:t>
      </w:r>
      <w:r w:rsidR="00261C90" w:rsidRPr="00E430AE">
        <w:rPr>
          <w:rFonts w:ascii="Bookman Old Style" w:hAnsi="Bookman Old Style" w:cs="Arial Narrow"/>
          <w:sz w:val="20"/>
          <w:szCs w:val="20"/>
        </w:rPr>
        <w:t xml:space="preserve">Zapłata wynagrodzenia nastąpi na wskazany w przedłożonym przez </w:t>
      </w:r>
      <w:r w:rsidR="00FD0188" w:rsidRPr="00E430AE">
        <w:rPr>
          <w:rFonts w:ascii="Bookman Old Style" w:hAnsi="Bookman Old Style" w:cs="Arial Narrow"/>
          <w:bCs/>
          <w:sz w:val="20"/>
          <w:szCs w:val="20"/>
        </w:rPr>
        <w:t>Przyjmującego Z</w:t>
      </w:r>
      <w:r w:rsidR="00261C90" w:rsidRPr="00E430AE">
        <w:rPr>
          <w:rFonts w:ascii="Bookman Old Style" w:hAnsi="Bookman Old Style" w:cs="Arial Narrow"/>
          <w:bCs/>
          <w:sz w:val="20"/>
          <w:szCs w:val="20"/>
        </w:rPr>
        <w:t>amówienie</w:t>
      </w:r>
      <w:r w:rsidR="00261C90" w:rsidRPr="00E430AE">
        <w:rPr>
          <w:rFonts w:ascii="Bookman Old Style" w:hAnsi="Bookman Old Style" w:cs="Arial Narrow"/>
          <w:sz w:val="20"/>
          <w:szCs w:val="20"/>
        </w:rPr>
        <w:t xml:space="preserve"> rachunku numer konta, w terminie 14 dni po zakończeniu rozliczonego miesiąca.</w:t>
      </w:r>
      <w:r w:rsidRPr="00E430AE">
        <w:rPr>
          <w:rFonts w:ascii="Bookman Old Style" w:hAnsi="Bookman Old Style" w:cs="Arial Narrow"/>
          <w:sz w:val="20"/>
          <w:szCs w:val="20"/>
        </w:rPr>
        <w:t xml:space="preserve"> </w:t>
      </w:r>
    </w:p>
    <w:p w:rsidR="00261C90" w:rsidRPr="00E430AE" w:rsidRDefault="00261C90" w:rsidP="00B31D86">
      <w:pPr>
        <w:numPr>
          <w:ilvl w:val="0"/>
          <w:numId w:val="4"/>
        </w:numPr>
        <w:autoSpaceDN w:val="0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Załącznikiem do rachunku będzie godzinowy wykaz udzielonych świadczeń zdrowotnych w rozbiciu na poszczególne dni miesiąca</w:t>
      </w:r>
      <w:r w:rsidR="00B30CCF" w:rsidRPr="00E430AE">
        <w:rPr>
          <w:rFonts w:ascii="Bookman Old Style" w:hAnsi="Bookman Old Style"/>
          <w:sz w:val="20"/>
          <w:szCs w:val="20"/>
        </w:rPr>
        <w:t>,</w:t>
      </w:r>
      <w:r w:rsidRPr="00E430AE">
        <w:rPr>
          <w:rFonts w:ascii="Bookman Old Style" w:hAnsi="Bookman Old Style"/>
          <w:sz w:val="20"/>
          <w:szCs w:val="20"/>
        </w:rPr>
        <w:t xml:space="preserve"> zgodnie ze wzorem Udzielającego Zamówienia wraz z adnotacją potwierdzającą przekazanie w wyznaczonym terminie kompletnej dokumentacji medycznej prowadzonych pacjentów do Sekcji Dokumentacji Medycznej </w:t>
      </w:r>
      <w:r w:rsidR="001E7600">
        <w:rPr>
          <w:rFonts w:ascii="Bookman Old Style" w:hAnsi="Bookman Old Style"/>
          <w:sz w:val="20"/>
          <w:szCs w:val="20"/>
        </w:rPr>
        <w:t xml:space="preserve">            </w:t>
      </w:r>
      <w:r w:rsidRPr="00E430AE">
        <w:rPr>
          <w:rFonts w:ascii="Bookman Old Style" w:hAnsi="Bookman Old Style"/>
          <w:sz w:val="20"/>
          <w:szCs w:val="20"/>
        </w:rPr>
        <w:t xml:space="preserve">i </w:t>
      </w:r>
      <w:r w:rsidR="00F70D96" w:rsidRPr="00E430AE">
        <w:rPr>
          <w:rFonts w:ascii="Bookman Old Style" w:hAnsi="Bookman Old Style"/>
          <w:sz w:val="20"/>
          <w:szCs w:val="20"/>
        </w:rPr>
        <w:t>Archiwum Medycznego</w:t>
      </w:r>
      <w:r w:rsidRPr="00E430AE">
        <w:rPr>
          <w:rFonts w:ascii="Bookman Old Style" w:hAnsi="Bookman Old Style"/>
          <w:sz w:val="20"/>
          <w:szCs w:val="20"/>
        </w:rPr>
        <w:t>.</w:t>
      </w:r>
    </w:p>
    <w:p w:rsidR="00261C90" w:rsidRPr="00E430AE" w:rsidRDefault="00261C90" w:rsidP="00B31D86">
      <w:pPr>
        <w:numPr>
          <w:ilvl w:val="0"/>
          <w:numId w:val="4"/>
        </w:numPr>
        <w:autoSpaceDN w:val="0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Za dzień zapłaty Strony uznają datę </w:t>
      </w:r>
      <w:r w:rsidR="00FF093B" w:rsidRPr="00E430AE">
        <w:rPr>
          <w:rFonts w:ascii="Bookman Old Style" w:hAnsi="Bookman Old Style"/>
          <w:sz w:val="20"/>
          <w:szCs w:val="20"/>
        </w:rPr>
        <w:t xml:space="preserve">uznania </w:t>
      </w:r>
      <w:r w:rsidRPr="00E430AE">
        <w:rPr>
          <w:rFonts w:ascii="Bookman Old Style" w:hAnsi="Bookman Old Style"/>
          <w:sz w:val="20"/>
          <w:szCs w:val="20"/>
        </w:rPr>
        <w:t>ra</w:t>
      </w:r>
      <w:r w:rsidR="00FD0188" w:rsidRPr="00E430AE">
        <w:rPr>
          <w:rFonts w:ascii="Bookman Old Style" w:hAnsi="Bookman Old Style"/>
          <w:sz w:val="20"/>
          <w:szCs w:val="20"/>
        </w:rPr>
        <w:t xml:space="preserve">chunku bankowego </w:t>
      </w:r>
      <w:r w:rsidR="00FF093B" w:rsidRPr="00E430AE">
        <w:rPr>
          <w:rFonts w:ascii="Bookman Old Style" w:hAnsi="Bookman Old Style"/>
          <w:sz w:val="20"/>
          <w:szCs w:val="20"/>
        </w:rPr>
        <w:t xml:space="preserve">Przyjmującego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</w:t>
      </w:r>
      <w:r w:rsidR="00FF093B" w:rsidRPr="00E430AE">
        <w:rPr>
          <w:rFonts w:ascii="Bookman Old Style" w:hAnsi="Bookman Old Style"/>
          <w:sz w:val="20"/>
          <w:szCs w:val="20"/>
        </w:rPr>
        <w:t>e</w:t>
      </w:r>
      <w:r w:rsidRPr="00E430AE">
        <w:rPr>
          <w:rFonts w:ascii="Bookman Old Style" w:hAnsi="Bookman Old Style"/>
          <w:sz w:val="20"/>
          <w:szCs w:val="20"/>
        </w:rPr>
        <w:t xml:space="preserve">. </w:t>
      </w:r>
    </w:p>
    <w:p w:rsidR="00C53383" w:rsidRPr="00E430AE" w:rsidRDefault="00C53383" w:rsidP="00B31D86">
      <w:pPr>
        <w:jc w:val="center"/>
        <w:rPr>
          <w:rFonts w:ascii="Bookman Old Style" w:hAnsi="Bookman Old Style"/>
          <w:sz w:val="20"/>
          <w:szCs w:val="20"/>
        </w:rPr>
      </w:pPr>
    </w:p>
    <w:p w:rsidR="00261C90" w:rsidRPr="00E430AE" w:rsidRDefault="00261C90" w:rsidP="00B31D86">
      <w:pPr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9.</w:t>
      </w:r>
    </w:p>
    <w:p w:rsidR="00261C90" w:rsidRPr="00E430AE" w:rsidRDefault="00261C90" w:rsidP="00B31D86">
      <w:pPr>
        <w:numPr>
          <w:ilvl w:val="0"/>
          <w:numId w:val="7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Umowa zostaje zawarta na czas oznaczony, od dnia </w:t>
      </w:r>
      <w:r w:rsidR="00CC1F3F">
        <w:rPr>
          <w:rFonts w:ascii="Bookman Old Style" w:hAnsi="Bookman Old Style"/>
          <w:b/>
          <w:sz w:val="20"/>
          <w:szCs w:val="20"/>
        </w:rPr>
        <w:t>11</w:t>
      </w:r>
      <w:r w:rsidR="00973DB4">
        <w:rPr>
          <w:rFonts w:ascii="Bookman Old Style" w:hAnsi="Bookman Old Style"/>
          <w:b/>
          <w:sz w:val="20"/>
          <w:szCs w:val="20"/>
        </w:rPr>
        <w:t xml:space="preserve"> </w:t>
      </w:r>
      <w:r w:rsidR="008A0BAA">
        <w:rPr>
          <w:rFonts w:ascii="Bookman Old Style" w:hAnsi="Bookman Old Style"/>
          <w:b/>
          <w:sz w:val="20"/>
          <w:szCs w:val="20"/>
        </w:rPr>
        <w:t>stycznia</w:t>
      </w:r>
      <w:r w:rsidR="00426446">
        <w:rPr>
          <w:rFonts w:ascii="Bookman Old Style" w:hAnsi="Bookman Old Style"/>
          <w:b/>
          <w:sz w:val="20"/>
          <w:szCs w:val="20"/>
        </w:rPr>
        <w:t xml:space="preserve"> </w:t>
      </w:r>
      <w:r w:rsidR="00EC1407">
        <w:rPr>
          <w:rFonts w:ascii="Bookman Old Style" w:hAnsi="Bookman Old Style"/>
          <w:b/>
          <w:sz w:val="20"/>
          <w:szCs w:val="20"/>
        </w:rPr>
        <w:t>201</w:t>
      </w:r>
      <w:r w:rsidR="008A0BAA">
        <w:rPr>
          <w:rFonts w:ascii="Bookman Old Style" w:hAnsi="Bookman Old Style"/>
          <w:b/>
          <w:sz w:val="20"/>
          <w:szCs w:val="20"/>
        </w:rPr>
        <w:t>6</w:t>
      </w:r>
      <w:r w:rsidR="00EC1407">
        <w:rPr>
          <w:rFonts w:ascii="Bookman Old Style" w:hAnsi="Bookman Old Style"/>
          <w:b/>
          <w:sz w:val="20"/>
          <w:szCs w:val="20"/>
        </w:rPr>
        <w:t xml:space="preserve">r. </w:t>
      </w:r>
      <w:r w:rsidR="00F70D96" w:rsidRPr="00E430AE">
        <w:rPr>
          <w:rFonts w:ascii="Bookman Old Style" w:hAnsi="Bookman Old Style"/>
          <w:sz w:val="20"/>
          <w:szCs w:val="20"/>
        </w:rPr>
        <w:t>do dnia</w:t>
      </w:r>
      <w:r w:rsidR="00EC1407">
        <w:rPr>
          <w:rFonts w:ascii="Bookman Old Style" w:hAnsi="Bookman Old Style"/>
          <w:sz w:val="20"/>
          <w:szCs w:val="20"/>
        </w:rPr>
        <w:t xml:space="preserve"> </w:t>
      </w:r>
      <w:r w:rsidR="001E7600">
        <w:rPr>
          <w:rFonts w:ascii="Bookman Old Style" w:hAnsi="Bookman Old Style"/>
          <w:sz w:val="20"/>
          <w:szCs w:val="20"/>
        </w:rPr>
        <w:t xml:space="preserve">                      </w:t>
      </w:r>
      <w:r w:rsidR="001E7600">
        <w:rPr>
          <w:rFonts w:ascii="Bookman Old Style" w:hAnsi="Bookman Old Style"/>
          <w:b/>
          <w:sz w:val="20"/>
          <w:szCs w:val="20"/>
        </w:rPr>
        <w:t>31 grudnia 2016r.</w:t>
      </w:r>
    </w:p>
    <w:p w:rsidR="00261C90" w:rsidRPr="00E430AE" w:rsidRDefault="00261C90" w:rsidP="00B31D86">
      <w:pPr>
        <w:numPr>
          <w:ilvl w:val="0"/>
          <w:numId w:val="7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Umowa ulega rozwiązaniu:</w:t>
      </w:r>
      <w:bookmarkStart w:id="0" w:name="_GoBack"/>
      <w:bookmarkEnd w:id="0"/>
    </w:p>
    <w:p w:rsidR="00FD0188" w:rsidRPr="00E430AE" w:rsidRDefault="00261C90" w:rsidP="00B31D86">
      <w:pPr>
        <w:pStyle w:val="Akapitzlist"/>
        <w:numPr>
          <w:ilvl w:val="0"/>
          <w:numId w:val="19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z upływem terminu określonego w ust. 1;</w:t>
      </w:r>
    </w:p>
    <w:p w:rsidR="00FD0188" w:rsidRPr="00E430AE" w:rsidRDefault="00261C90" w:rsidP="00B31D86">
      <w:pPr>
        <w:pStyle w:val="Akapitzlist"/>
        <w:numPr>
          <w:ilvl w:val="0"/>
          <w:numId w:val="19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z dniem zakończenia przez Udzielającego </w:t>
      </w:r>
      <w:r w:rsidR="002B5A4A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amówienia ud</w:t>
      </w:r>
      <w:r w:rsidR="00DD76A9" w:rsidRPr="00E430AE">
        <w:rPr>
          <w:rFonts w:ascii="Bookman Old Style" w:hAnsi="Bookman Old Style"/>
          <w:sz w:val="20"/>
          <w:szCs w:val="20"/>
        </w:rPr>
        <w:t xml:space="preserve">zielania świadczeń zdrowotnych objętych umową, </w:t>
      </w:r>
      <w:r w:rsidRPr="00E430AE">
        <w:rPr>
          <w:rFonts w:ascii="Bookman Old Style" w:hAnsi="Bookman Old Style"/>
          <w:sz w:val="20"/>
          <w:szCs w:val="20"/>
        </w:rPr>
        <w:t xml:space="preserve">w szczególności z powodu likwidacji lub przekształcenia </w:t>
      </w:r>
      <w:r w:rsidR="002B5A4A" w:rsidRPr="00E430AE">
        <w:rPr>
          <w:rFonts w:ascii="Bookman Old Style" w:hAnsi="Bookman Old Style"/>
          <w:sz w:val="20"/>
          <w:szCs w:val="20"/>
        </w:rPr>
        <w:t xml:space="preserve">organizacyjno-prawnego Udzielającego Zamówienia </w:t>
      </w:r>
      <w:r w:rsidRPr="00E430AE">
        <w:rPr>
          <w:rFonts w:ascii="Bookman Old Style" w:hAnsi="Bookman Old Style"/>
          <w:sz w:val="20"/>
          <w:szCs w:val="20"/>
        </w:rPr>
        <w:t>albo</w:t>
      </w:r>
      <w:r w:rsidR="002B5A4A" w:rsidRPr="00E430AE">
        <w:rPr>
          <w:rFonts w:ascii="Bookman Old Style" w:hAnsi="Bookman Old Style"/>
          <w:sz w:val="20"/>
          <w:szCs w:val="20"/>
        </w:rPr>
        <w:t xml:space="preserve"> utraty finansowania                      </w:t>
      </w:r>
      <w:r w:rsidRPr="00E430AE">
        <w:rPr>
          <w:rFonts w:ascii="Bookman Old Style" w:hAnsi="Bookman Old Style"/>
          <w:sz w:val="20"/>
          <w:szCs w:val="20"/>
        </w:rPr>
        <w:t>z Narodowego Funduszu Zdrowia;</w:t>
      </w:r>
    </w:p>
    <w:p w:rsidR="00261C90" w:rsidRPr="00E430AE" w:rsidRDefault="00261C90" w:rsidP="00B31D86">
      <w:pPr>
        <w:pStyle w:val="Akapitzlist"/>
        <w:numPr>
          <w:ilvl w:val="0"/>
          <w:numId w:val="19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w przypadku jej wypowiedzenia przez Udzielającego zamówienie z zachowaniem </w:t>
      </w:r>
      <w:r w:rsidR="00EC1407">
        <w:rPr>
          <w:rFonts w:ascii="Bookman Old Style" w:hAnsi="Bookman Old Style"/>
          <w:sz w:val="20"/>
          <w:szCs w:val="20"/>
        </w:rPr>
        <w:t>trzy</w:t>
      </w:r>
      <w:r w:rsidRPr="00E430AE">
        <w:rPr>
          <w:rFonts w:ascii="Bookman Old Style" w:hAnsi="Bookman Old Style"/>
          <w:sz w:val="20"/>
          <w:szCs w:val="20"/>
        </w:rPr>
        <w:t>miesięcznego okresu wypowiedzenia na koniec miesiąca kalendarzowego</w:t>
      </w:r>
      <w:r w:rsidR="00EC1407">
        <w:rPr>
          <w:rFonts w:ascii="Bookman Old Style" w:hAnsi="Bookman Old Style"/>
          <w:sz w:val="20"/>
          <w:szCs w:val="20"/>
        </w:rPr>
        <w:t>.</w:t>
      </w:r>
    </w:p>
    <w:p w:rsidR="00261C90" w:rsidRPr="00E430AE" w:rsidRDefault="00261C90" w:rsidP="00B31D86">
      <w:pPr>
        <w:numPr>
          <w:ilvl w:val="0"/>
          <w:numId w:val="7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amówienie może rozwiązać umowę bez zachowania okresu wypowiedzenia, jeżeli Udzielający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amówienia rażąco narusza istotne postanowienia umowy,</w:t>
      </w:r>
      <w:r w:rsidR="00905DF3" w:rsidRPr="00E430AE">
        <w:rPr>
          <w:rFonts w:ascii="Bookman Old Style" w:hAnsi="Bookman Old Style"/>
          <w:sz w:val="20"/>
          <w:szCs w:val="20"/>
        </w:rPr>
        <w:t xml:space="preserve"> </w:t>
      </w:r>
      <w:r w:rsidR="00CD388B">
        <w:rPr>
          <w:rFonts w:ascii="Bookman Old Style" w:hAnsi="Bookman Old Style"/>
          <w:sz w:val="20"/>
          <w:szCs w:val="20"/>
        </w:rPr>
        <w:t xml:space="preserve">                          </w:t>
      </w:r>
      <w:r w:rsidRPr="00E430AE">
        <w:rPr>
          <w:rFonts w:ascii="Bookman Old Style" w:hAnsi="Bookman Old Style"/>
          <w:sz w:val="20"/>
          <w:szCs w:val="20"/>
        </w:rPr>
        <w:t xml:space="preserve">a w szczególności jest w zwłoce z dokonaniem zapłaty za udzielane na rzecz Udzielającego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amówienia świadczenia zdrowotne za dwa pełne okresy płatności.</w:t>
      </w:r>
    </w:p>
    <w:p w:rsidR="00261C90" w:rsidRDefault="00FD0188" w:rsidP="00B31D86">
      <w:pPr>
        <w:numPr>
          <w:ilvl w:val="0"/>
          <w:numId w:val="7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lastRenderedPageBreak/>
        <w:t>Udzielający Z</w:t>
      </w:r>
      <w:r w:rsidR="00261C90" w:rsidRPr="00E430AE">
        <w:rPr>
          <w:rFonts w:ascii="Bookman Old Style" w:hAnsi="Bookman Old Style"/>
          <w:sz w:val="20"/>
          <w:szCs w:val="20"/>
        </w:rPr>
        <w:t xml:space="preserve">amówienia może rozwiązać umowę bez zachowania okresu wypowiedzenia, jeżeli Przyjmujący </w:t>
      </w:r>
      <w:r w:rsidRPr="00E430AE">
        <w:rPr>
          <w:rFonts w:ascii="Bookman Old Style" w:hAnsi="Bookman Old Style"/>
          <w:sz w:val="20"/>
          <w:szCs w:val="20"/>
        </w:rPr>
        <w:t>Z</w:t>
      </w:r>
      <w:r w:rsidR="00261C90" w:rsidRPr="00E430AE">
        <w:rPr>
          <w:rFonts w:ascii="Bookman Old Style" w:hAnsi="Bookman Old Style"/>
          <w:sz w:val="20"/>
          <w:szCs w:val="20"/>
        </w:rPr>
        <w:t xml:space="preserve">amówienie rażąco narusza istotne postanowienia umowy, </w:t>
      </w:r>
      <w:r w:rsidR="00CD388B">
        <w:rPr>
          <w:rFonts w:ascii="Bookman Old Style" w:hAnsi="Bookman Old Style"/>
          <w:sz w:val="20"/>
          <w:szCs w:val="20"/>
        </w:rPr>
        <w:t xml:space="preserve">                          </w:t>
      </w:r>
      <w:r w:rsidR="00261C90" w:rsidRPr="00E430AE">
        <w:rPr>
          <w:rFonts w:ascii="Bookman Old Style" w:hAnsi="Bookman Old Style"/>
          <w:sz w:val="20"/>
          <w:szCs w:val="20"/>
        </w:rPr>
        <w:t>a w szczególności jeżeli:</w:t>
      </w:r>
    </w:p>
    <w:p w:rsidR="00FD0188" w:rsidRPr="00E430AE" w:rsidRDefault="00261C90" w:rsidP="00B31D86">
      <w:pPr>
        <w:pStyle w:val="Akapitzlist"/>
        <w:numPr>
          <w:ilvl w:val="0"/>
          <w:numId w:val="20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utraci uprawnienia niezbędne do wykonywania przedmiotu umowy, w szczególności w wyniku popełnienia przestępstwa, jeśli zostanie ono stwierdzone prawomocnym wyrokiem sądowym lub będzie oczywiste;</w:t>
      </w:r>
    </w:p>
    <w:p w:rsidR="00FD0188" w:rsidRDefault="00261C90" w:rsidP="00B31D86">
      <w:pPr>
        <w:pStyle w:val="Akapitzlist"/>
        <w:numPr>
          <w:ilvl w:val="0"/>
          <w:numId w:val="20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amówienie, pomimo uprzedniego pisemnego wezwania, nie będzie wykonywał bądź będzie niewłaściwie wykonywał obowiązki wynikające z łączącego strony stosunku prawnego wynikającego z niniejszej umowy;</w:t>
      </w:r>
    </w:p>
    <w:p w:rsidR="00EC1407" w:rsidRPr="00E430AE" w:rsidRDefault="00EC1407" w:rsidP="00B31D86">
      <w:pPr>
        <w:pStyle w:val="Akapitzlist"/>
        <w:numPr>
          <w:ilvl w:val="0"/>
          <w:numId w:val="20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Przyjmujący Zamówienie</w:t>
      </w:r>
      <w:r>
        <w:rPr>
          <w:rFonts w:ascii="Bookman Old Style" w:hAnsi="Bookman Old Style"/>
          <w:sz w:val="20"/>
          <w:szCs w:val="20"/>
        </w:rPr>
        <w:t xml:space="preserve"> nie powiadomi pisemnie Udzielającego Zamówienia o braku możliwości wykonywania świadczeń zdrowotnych będących przedmiotem niniejszej umowy w terminie dwóch dni od zaistnienia tego faktu;</w:t>
      </w:r>
    </w:p>
    <w:p w:rsidR="009F6902" w:rsidRPr="00EC1407" w:rsidRDefault="00FD0188" w:rsidP="00B31D86">
      <w:pPr>
        <w:pStyle w:val="Akapitzlist"/>
        <w:numPr>
          <w:ilvl w:val="0"/>
          <w:numId w:val="20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Przyjmujący Z</w:t>
      </w:r>
      <w:r w:rsidR="00261C90" w:rsidRPr="00E430AE">
        <w:rPr>
          <w:rFonts w:ascii="Bookman Old Style" w:hAnsi="Bookman Old Style"/>
          <w:sz w:val="20"/>
          <w:szCs w:val="20"/>
        </w:rPr>
        <w:t>amówieni</w:t>
      </w:r>
      <w:r w:rsidR="00642D78" w:rsidRPr="00E430AE">
        <w:rPr>
          <w:rFonts w:ascii="Bookman Old Style" w:hAnsi="Bookman Old Style"/>
          <w:sz w:val="20"/>
          <w:szCs w:val="20"/>
        </w:rPr>
        <w:t xml:space="preserve">e nie udokumentuje, </w:t>
      </w:r>
      <w:r w:rsidR="00642D78" w:rsidRPr="00E430AE">
        <w:rPr>
          <w:rFonts w:ascii="Bookman Old Style" w:hAnsi="Bookman Old Style"/>
          <w:sz w:val="20"/>
        </w:rPr>
        <w:t xml:space="preserve">nie później niż z dniem rozpoczęcia realizacji </w:t>
      </w:r>
      <w:r w:rsidR="00642D78" w:rsidRPr="00E430AE">
        <w:rPr>
          <w:rFonts w:ascii="Bookman Old Style" w:hAnsi="Bookman Old Style"/>
          <w:sz w:val="20"/>
          <w:szCs w:val="20"/>
        </w:rPr>
        <w:t xml:space="preserve">świadczeń zdrowotnych będących przedmiotem niniejszej umowy, faktu </w:t>
      </w:r>
      <w:r w:rsidR="00261C90" w:rsidRPr="00E430AE">
        <w:rPr>
          <w:rFonts w:ascii="Bookman Old Style" w:hAnsi="Bookman Old Style"/>
          <w:sz w:val="20"/>
          <w:szCs w:val="20"/>
        </w:rPr>
        <w:t>zawarcia umowy ubezpieczeni</w:t>
      </w:r>
      <w:r w:rsidR="00BB0A16" w:rsidRPr="00E430AE">
        <w:rPr>
          <w:rFonts w:ascii="Bookman Old Style" w:hAnsi="Bookman Old Style"/>
          <w:sz w:val="20"/>
          <w:szCs w:val="20"/>
        </w:rPr>
        <w:t>a od odpowiedzialności cywilnej,</w:t>
      </w:r>
      <w:r w:rsidR="009F6902" w:rsidRPr="00E430AE">
        <w:rPr>
          <w:rFonts w:ascii="Bookman Old Style" w:hAnsi="Bookman Old Style"/>
          <w:sz w:val="20"/>
          <w:szCs w:val="20"/>
        </w:rPr>
        <w:t xml:space="preserve"> </w:t>
      </w:r>
      <w:r w:rsidR="009F6902" w:rsidRPr="00EC1407">
        <w:rPr>
          <w:rFonts w:ascii="Bookman Old Style" w:hAnsi="Bookman Old Style"/>
          <w:sz w:val="20"/>
          <w:szCs w:val="20"/>
        </w:rPr>
        <w:t xml:space="preserve">a także nie przedłoży </w:t>
      </w:r>
      <w:r w:rsidR="00AF0269" w:rsidRPr="00EC1407">
        <w:rPr>
          <w:rFonts w:ascii="Bookman Old Style" w:hAnsi="Bookman Old Style"/>
          <w:sz w:val="20"/>
          <w:szCs w:val="20"/>
        </w:rPr>
        <w:t>uwierzytelnionej kopii kolejnej polisy ubezpieczeniowej najpóźniej w następnym dniu roboczym od upływu daty obowiązywania uprzedniej umowy ubezpieczenia;</w:t>
      </w:r>
    </w:p>
    <w:p w:rsidR="00BB0A16" w:rsidRPr="00710C38" w:rsidRDefault="00BB0A16" w:rsidP="00B31D86">
      <w:pPr>
        <w:pStyle w:val="Akapitzlist"/>
        <w:numPr>
          <w:ilvl w:val="0"/>
          <w:numId w:val="20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710C38">
        <w:rPr>
          <w:rFonts w:ascii="Bookman Old Style" w:hAnsi="Bookman Old Style"/>
          <w:sz w:val="20"/>
          <w:szCs w:val="20"/>
        </w:rPr>
        <w:t>Przyjmujący Zamówienie przyjmie korzyść majątkową od pac</w:t>
      </w:r>
      <w:r w:rsidR="00EC1407" w:rsidRPr="00710C38">
        <w:rPr>
          <w:rFonts w:ascii="Bookman Old Style" w:hAnsi="Bookman Old Style"/>
          <w:sz w:val="20"/>
          <w:szCs w:val="20"/>
        </w:rPr>
        <w:t>jenta Udzielającego Zamówienie;</w:t>
      </w:r>
    </w:p>
    <w:p w:rsidR="00BB0A16" w:rsidRPr="00710C38" w:rsidRDefault="00710C38" w:rsidP="00B31D86">
      <w:pPr>
        <w:pStyle w:val="Akapitzlist"/>
        <w:numPr>
          <w:ilvl w:val="0"/>
          <w:numId w:val="20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710C38">
        <w:rPr>
          <w:rFonts w:ascii="Bookman Old Style" w:hAnsi="Bookman Old Style"/>
          <w:sz w:val="20"/>
          <w:szCs w:val="20"/>
        </w:rPr>
        <w:t>dwukrotnie stwierdzi, że złożone przez pacjentów Udzielającego Zamówienia skargi</w:t>
      </w:r>
      <w:r w:rsidR="00BB0A16" w:rsidRPr="00710C38">
        <w:rPr>
          <w:rFonts w:ascii="Bookman Old Style" w:hAnsi="Bookman Old Style"/>
          <w:sz w:val="20"/>
          <w:szCs w:val="20"/>
        </w:rPr>
        <w:t xml:space="preserve"> </w:t>
      </w:r>
      <w:r w:rsidRPr="00710C38">
        <w:rPr>
          <w:rFonts w:ascii="Bookman Old Style" w:hAnsi="Bookman Old Style"/>
          <w:sz w:val="20"/>
          <w:szCs w:val="20"/>
        </w:rPr>
        <w:t xml:space="preserve">są </w:t>
      </w:r>
      <w:r w:rsidR="00BB0A16" w:rsidRPr="00710C38">
        <w:rPr>
          <w:rFonts w:ascii="Bookman Old Style" w:hAnsi="Bookman Old Style"/>
          <w:sz w:val="20"/>
          <w:szCs w:val="20"/>
        </w:rPr>
        <w:t>zasadn</w:t>
      </w:r>
      <w:r w:rsidRPr="00710C38">
        <w:rPr>
          <w:rFonts w:ascii="Bookman Old Style" w:hAnsi="Bookman Old Style"/>
          <w:sz w:val="20"/>
          <w:szCs w:val="20"/>
        </w:rPr>
        <w:t>e</w:t>
      </w:r>
      <w:r w:rsidR="00BB0A16" w:rsidRPr="00710C38">
        <w:rPr>
          <w:rFonts w:ascii="Bookman Old Style" w:hAnsi="Bookman Old Style"/>
          <w:sz w:val="20"/>
          <w:szCs w:val="20"/>
        </w:rPr>
        <w:t>.</w:t>
      </w:r>
    </w:p>
    <w:p w:rsidR="00261C90" w:rsidRPr="00E430AE" w:rsidRDefault="00FD0188" w:rsidP="00B31D86">
      <w:pPr>
        <w:numPr>
          <w:ilvl w:val="0"/>
          <w:numId w:val="7"/>
        </w:numPr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Przyjmujący Z</w:t>
      </w:r>
      <w:r w:rsidR="00261C90" w:rsidRPr="00E430AE">
        <w:rPr>
          <w:rFonts w:ascii="Bookman Old Style" w:hAnsi="Bookman Old Style"/>
          <w:sz w:val="20"/>
          <w:szCs w:val="20"/>
        </w:rPr>
        <w:t xml:space="preserve">amówienie może rozwiązać umowę z zachowaniem trzymiesięcznego okresu wypowiedzenia ze skutkiem na koniec miesiąca kalendarzowego pod warunkiem przedstawienia obiektywnych przyczyn, </w:t>
      </w:r>
      <w:r w:rsidR="00642D78" w:rsidRPr="00E430AE">
        <w:rPr>
          <w:rFonts w:ascii="Bookman Old Style" w:hAnsi="Bookman Old Style"/>
          <w:sz w:val="20"/>
          <w:szCs w:val="20"/>
        </w:rPr>
        <w:t xml:space="preserve">z powodu </w:t>
      </w:r>
      <w:r w:rsidR="00261C90" w:rsidRPr="00E430AE">
        <w:rPr>
          <w:rFonts w:ascii="Bookman Old Style" w:hAnsi="Bookman Old Style"/>
          <w:sz w:val="20"/>
          <w:szCs w:val="20"/>
        </w:rPr>
        <w:t>których nie będzie w stanie realizować umowy.</w:t>
      </w:r>
    </w:p>
    <w:p w:rsidR="004C479A" w:rsidRPr="00E430AE" w:rsidRDefault="004C479A" w:rsidP="00B31D86">
      <w:pPr>
        <w:jc w:val="center"/>
        <w:rPr>
          <w:rFonts w:ascii="Bookman Old Style" w:hAnsi="Bookman Old Style"/>
          <w:sz w:val="20"/>
          <w:szCs w:val="20"/>
        </w:rPr>
      </w:pPr>
    </w:p>
    <w:p w:rsidR="00261C90" w:rsidRPr="00E430AE" w:rsidRDefault="00261C90" w:rsidP="00B31D86">
      <w:pPr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10.</w:t>
      </w:r>
    </w:p>
    <w:p w:rsidR="00261C90" w:rsidRPr="00E430AE" w:rsidRDefault="00261C90" w:rsidP="00B31D86">
      <w:pPr>
        <w:numPr>
          <w:ilvl w:val="0"/>
          <w:numId w:val="8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Wynikające z niniejszej umowy prawa i obowiązki Przyjmującego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amówienie nie mogą być przenoszone na inne podmioty pod jakimkolwiek tytułem prawnym, chyba że Udzielający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amówienia wyrazi na to przeniesienie zgodę w formie pisemnej zastrzeżonej pod rygorem nieważności. </w:t>
      </w:r>
    </w:p>
    <w:p w:rsidR="00261C90" w:rsidRPr="00E430AE" w:rsidRDefault="00261C90" w:rsidP="00B31D86">
      <w:pPr>
        <w:numPr>
          <w:ilvl w:val="0"/>
          <w:numId w:val="8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Wynikające z niniejszej umowy prawa i obowiązki nie mogą być przenoszone na inne podmioty w wyniku wykonania umowy poręczenia albo innej umowy zmieniającej strony stosunku obligacyjnego, chyba że Udzielający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amówienia wyrazi na to przeniesienie zgodę w formie pisemnej zastrzeżonej pod rygorem nieważności.</w:t>
      </w:r>
    </w:p>
    <w:p w:rsidR="00261C90" w:rsidRPr="00E430AE" w:rsidRDefault="00261C90" w:rsidP="00B31D86">
      <w:pPr>
        <w:numPr>
          <w:ilvl w:val="0"/>
          <w:numId w:val="8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amówienie jest uprawniony do udzielania świadczeń zdrowotnych, będących przedmiotem niniejszej umowy na rzecz innych podmiotów, niemniej w taki sposób, aby nie miało to żadnego wpływu na </w:t>
      </w:r>
      <w:r w:rsidR="00E509EF" w:rsidRPr="00E430AE">
        <w:rPr>
          <w:rFonts w:ascii="Bookman Old Style" w:hAnsi="Bookman Old Style"/>
          <w:sz w:val="20"/>
          <w:szCs w:val="20"/>
        </w:rPr>
        <w:t xml:space="preserve">czas, </w:t>
      </w:r>
      <w:r w:rsidRPr="00E430AE">
        <w:rPr>
          <w:rFonts w:ascii="Bookman Old Style" w:hAnsi="Bookman Old Style"/>
          <w:sz w:val="20"/>
          <w:szCs w:val="20"/>
        </w:rPr>
        <w:t xml:space="preserve">ilość i jakość </w:t>
      </w:r>
      <w:r w:rsidR="00E509EF" w:rsidRPr="00E430AE">
        <w:rPr>
          <w:rFonts w:ascii="Bookman Old Style" w:hAnsi="Bookman Old Style"/>
          <w:sz w:val="20"/>
          <w:szCs w:val="20"/>
        </w:rPr>
        <w:t xml:space="preserve">udzielanych </w:t>
      </w:r>
      <w:r w:rsidRPr="00E430AE">
        <w:rPr>
          <w:rFonts w:ascii="Bookman Old Style" w:hAnsi="Bookman Old Style"/>
          <w:sz w:val="20"/>
          <w:szCs w:val="20"/>
        </w:rPr>
        <w:t>świad</w:t>
      </w:r>
      <w:r w:rsidR="00E509EF" w:rsidRPr="00E430AE">
        <w:rPr>
          <w:rFonts w:ascii="Bookman Old Style" w:hAnsi="Bookman Old Style"/>
          <w:sz w:val="20"/>
          <w:szCs w:val="20"/>
        </w:rPr>
        <w:t>czeń zdrowotnych</w:t>
      </w:r>
      <w:r w:rsidRPr="00E430AE">
        <w:rPr>
          <w:rFonts w:ascii="Bookman Old Style" w:hAnsi="Bookman Old Style"/>
          <w:sz w:val="20"/>
          <w:szCs w:val="20"/>
        </w:rPr>
        <w:t xml:space="preserve"> na rzecz Udzielającego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amówienie.</w:t>
      </w:r>
    </w:p>
    <w:p w:rsidR="004C479A" w:rsidRPr="00E430AE" w:rsidRDefault="004C479A" w:rsidP="00B31D86">
      <w:pPr>
        <w:jc w:val="center"/>
        <w:rPr>
          <w:rFonts w:ascii="Bookman Old Style" w:hAnsi="Bookman Old Style"/>
          <w:sz w:val="20"/>
          <w:szCs w:val="20"/>
        </w:rPr>
      </w:pPr>
    </w:p>
    <w:p w:rsidR="00261C90" w:rsidRPr="00E430AE" w:rsidRDefault="00261C90" w:rsidP="00B31D86">
      <w:pPr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11.</w:t>
      </w:r>
    </w:p>
    <w:p w:rsidR="00261C90" w:rsidRPr="00E430AE" w:rsidRDefault="00261C90" w:rsidP="00B31D86">
      <w:pPr>
        <w:numPr>
          <w:ilvl w:val="0"/>
          <w:numId w:val="9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Strony uzgadniają następujące kary umowne:</w:t>
      </w:r>
    </w:p>
    <w:p w:rsidR="0032516F" w:rsidRPr="00E430AE" w:rsidRDefault="00261C90" w:rsidP="00B31D86">
      <w:pPr>
        <w:pStyle w:val="Akapitzlist"/>
        <w:numPr>
          <w:ilvl w:val="0"/>
          <w:numId w:val="21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amówienie będzie zobowiązany do zapłaty na rzecz Udzielającego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amówienia kary umownej w </w:t>
      </w:r>
      <w:r w:rsidR="00363337" w:rsidRPr="00E430AE">
        <w:rPr>
          <w:rFonts w:ascii="Bookman Old Style" w:hAnsi="Bookman Old Style"/>
          <w:sz w:val="20"/>
          <w:szCs w:val="20"/>
        </w:rPr>
        <w:t xml:space="preserve">wysokości 2.000,00 zł w przypadku </w:t>
      </w:r>
      <w:r w:rsidRPr="00E430AE">
        <w:rPr>
          <w:rFonts w:ascii="Bookman Old Style" w:hAnsi="Bookman Old Style"/>
          <w:sz w:val="20"/>
          <w:szCs w:val="20"/>
        </w:rPr>
        <w:t>rozwiązani</w:t>
      </w:r>
      <w:r w:rsidR="00363337" w:rsidRPr="00E430AE">
        <w:rPr>
          <w:rFonts w:ascii="Bookman Old Style" w:hAnsi="Bookman Old Style"/>
          <w:sz w:val="20"/>
          <w:szCs w:val="20"/>
        </w:rPr>
        <w:t>a</w:t>
      </w:r>
      <w:r w:rsidRPr="00E430AE">
        <w:rPr>
          <w:rFonts w:ascii="Bookman Old Style" w:hAnsi="Bookman Old Style"/>
          <w:sz w:val="20"/>
          <w:szCs w:val="20"/>
        </w:rPr>
        <w:t xml:space="preserve"> </w:t>
      </w:r>
      <w:r w:rsidR="003D5A99" w:rsidRPr="00E430AE">
        <w:rPr>
          <w:rFonts w:ascii="Bookman Old Style" w:hAnsi="Bookman Old Style"/>
          <w:sz w:val="20"/>
          <w:szCs w:val="20"/>
        </w:rPr>
        <w:t xml:space="preserve">niniejszej umowy bez zachowania umownego okresu wypowiedzenia </w:t>
      </w:r>
      <w:r w:rsidRPr="00E430AE">
        <w:rPr>
          <w:rFonts w:ascii="Bookman Old Style" w:hAnsi="Bookman Old Style"/>
          <w:sz w:val="20"/>
          <w:szCs w:val="20"/>
        </w:rPr>
        <w:t xml:space="preserve">z przyczyn leżących po stronie Przyjmującego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</w:t>
      </w:r>
      <w:r w:rsidR="00F63592" w:rsidRPr="00E430AE">
        <w:rPr>
          <w:rFonts w:ascii="Bookman Old Style" w:hAnsi="Bookman Old Style"/>
          <w:sz w:val="20"/>
          <w:szCs w:val="20"/>
        </w:rPr>
        <w:t>,</w:t>
      </w:r>
    </w:p>
    <w:p w:rsidR="00363337" w:rsidRPr="00710C38" w:rsidRDefault="00261C90" w:rsidP="00B31D86">
      <w:pPr>
        <w:pStyle w:val="Akapitzlist"/>
        <w:numPr>
          <w:ilvl w:val="0"/>
          <w:numId w:val="21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amówienie będzie zobowiązany do zapłaty na rzecz Udzielającego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amówienia kary umownej w wysokości 50,00 zł (słownie: pięćdziesiąt złotych 00/100) za każdy dzień zwłoki w</w:t>
      </w:r>
      <w:r w:rsidR="00710C38">
        <w:rPr>
          <w:rFonts w:ascii="Bookman Old Style" w:hAnsi="Bookman Old Style"/>
          <w:sz w:val="20"/>
          <w:szCs w:val="20"/>
        </w:rPr>
        <w:t xml:space="preserve"> </w:t>
      </w:r>
      <w:r w:rsidRPr="00710C38">
        <w:rPr>
          <w:rFonts w:ascii="Bookman Old Style" w:hAnsi="Bookman Old Style"/>
          <w:sz w:val="20"/>
          <w:szCs w:val="20"/>
        </w:rPr>
        <w:t xml:space="preserve">przedłożeniu kopii aktualnie obowiązującej lub przedłużonej </w:t>
      </w:r>
      <w:r w:rsidR="009F6902" w:rsidRPr="00710C38">
        <w:rPr>
          <w:rFonts w:ascii="Bookman Old Style" w:hAnsi="Bookman Old Style"/>
          <w:sz w:val="20"/>
          <w:szCs w:val="20"/>
        </w:rPr>
        <w:t xml:space="preserve">umowy </w:t>
      </w:r>
      <w:r w:rsidRPr="00710C38">
        <w:rPr>
          <w:rFonts w:ascii="Bookman Old Style" w:hAnsi="Bookman Old Style"/>
          <w:sz w:val="20"/>
          <w:szCs w:val="20"/>
        </w:rPr>
        <w:t xml:space="preserve">ubezpieczenia odpowiedzialności cywilnej przy czym za przedłożenie uważa się datę wpływu kopii umowy ubezpieczenia do siedziby Udzielającego </w:t>
      </w:r>
      <w:r w:rsidR="00FD0188" w:rsidRPr="00710C38">
        <w:rPr>
          <w:rFonts w:ascii="Bookman Old Style" w:hAnsi="Bookman Old Style"/>
          <w:sz w:val="20"/>
          <w:szCs w:val="20"/>
        </w:rPr>
        <w:t>Z</w:t>
      </w:r>
      <w:r w:rsidR="00F63592" w:rsidRPr="00710C38">
        <w:rPr>
          <w:rFonts w:ascii="Bookman Old Style" w:hAnsi="Bookman Old Style"/>
          <w:sz w:val="20"/>
          <w:szCs w:val="20"/>
        </w:rPr>
        <w:t>amówienia,</w:t>
      </w:r>
    </w:p>
    <w:p w:rsidR="00024C15" w:rsidRPr="00710C38" w:rsidRDefault="00024C15" w:rsidP="00B31D86">
      <w:pPr>
        <w:pStyle w:val="Akapitzlist"/>
        <w:numPr>
          <w:ilvl w:val="0"/>
          <w:numId w:val="21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710C38">
        <w:rPr>
          <w:rFonts w:ascii="Bookman Old Style" w:hAnsi="Bookman Old Style"/>
          <w:sz w:val="20"/>
          <w:szCs w:val="20"/>
        </w:rPr>
        <w:t xml:space="preserve">Przyjmujący Zamówienie będzie zobowiązany do zapłaty na rzecz Udzielającego Zamówienia kary umownej w wysokości </w:t>
      </w:r>
      <w:r w:rsidR="00710C38" w:rsidRPr="00710C38">
        <w:rPr>
          <w:rFonts w:ascii="Bookman Old Style" w:hAnsi="Bookman Old Style"/>
          <w:sz w:val="20"/>
          <w:szCs w:val="20"/>
        </w:rPr>
        <w:t>200</w:t>
      </w:r>
      <w:r w:rsidRPr="00710C38">
        <w:rPr>
          <w:rFonts w:ascii="Bookman Old Style" w:hAnsi="Bookman Old Style"/>
          <w:sz w:val="20"/>
          <w:szCs w:val="20"/>
        </w:rPr>
        <w:t>,00 zł</w:t>
      </w:r>
      <w:r w:rsidR="00710C38">
        <w:rPr>
          <w:rFonts w:ascii="Bookman Old Style" w:hAnsi="Bookman Old Style"/>
          <w:sz w:val="20"/>
          <w:szCs w:val="20"/>
        </w:rPr>
        <w:t xml:space="preserve"> </w:t>
      </w:r>
      <w:r w:rsidR="00710C38" w:rsidRPr="00E430AE">
        <w:rPr>
          <w:rFonts w:ascii="Bookman Old Style" w:hAnsi="Bookman Old Style"/>
          <w:sz w:val="20"/>
          <w:szCs w:val="20"/>
        </w:rPr>
        <w:t xml:space="preserve">(słownie: </w:t>
      </w:r>
      <w:r w:rsidR="00710C38">
        <w:rPr>
          <w:rFonts w:ascii="Bookman Old Style" w:hAnsi="Bookman Old Style"/>
          <w:sz w:val="20"/>
          <w:szCs w:val="20"/>
        </w:rPr>
        <w:t xml:space="preserve">dwieście </w:t>
      </w:r>
      <w:r w:rsidR="00710C38" w:rsidRPr="00E430AE">
        <w:rPr>
          <w:rFonts w:ascii="Bookman Old Style" w:hAnsi="Bookman Old Style"/>
          <w:sz w:val="20"/>
          <w:szCs w:val="20"/>
        </w:rPr>
        <w:t xml:space="preserve">złotych 00/100) </w:t>
      </w:r>
      <w:r w:rsidRPr="00710C38">
        <w:rPr>
          <w:rFonts w:ascii="Bookman Old Style" w:hAnsi="Bookman Old Style"/>
          <w:sz w:val="20"/>
          <w:szCs w:val="20"/>
        </w:rPr>
        <w:t xml:space="preserve"> za każdą godzinę </w:t>
      </w:r>
      <w:r w:rsidR="00710C38" w:rsidRPr="00710C38">
        <w:rPr>
          <w:rFonts w:ascii="Bookman Old Style" w:hAnsi="Bookman Old Style"/>
          <w:sz w:val="20"/>
          <w:szCs w:val="20"/>
        </w:rPr>
        <w:t xml:space="preserve">nieusprawiedliwionej nieobecności </w:t>
      </w:r>
      <w:r w:rsidRPr="00710C38">
        <w:rPr>
          <w:rFonts w:ascii="Bookman Old Style" w:hAnsi="Bookman Old Style"/>
          <w:sz w:val="20"/>
          <w:szCs w:val="20"/>
        </w:rPr>
        <w:t>w miejscu u</w:t>
      </w:r>
      <w:r w:rsidR="009F6902" w:rsidRPr="00710C38">
        <w:rPr>
          <w:rFonts w:ascii="Bookman Old Style" w:hAnsi="Bookman Old Style"/>
          <w:sz w:val="20"/>
          <w:szCs w:val="20"/>
        </w:rPr>
        <w:t>dzielania świadczeń zdrowotnych</w:t>
      </w:r>
      <w:r w:rsidR="00710C38" w:rsidRPr="00710C38">
        <w:rPr>
          <w:rFonts w:ascii="Bookman Old Style" w:hAnsi="Bookman Old Style"/>
          <w:sz w:val="20"/>
          <w:szCs w:val="20"/>
        </w:rPr>
        <w:t>;</w:t>
      </w:r>
    </w:p>
    <w:p w:rsidR="00710C38" w:rsidRPr="00710C38" w:rsidRDefault="00710C38" w:rsidP="00B31D86">
      <w:pPr>
        <w:pStyle w:val="Akapitzlist"/>
        <w:numPr>
          <w:ilvl w:val="0"/>
          <w:numId w:val="21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710C38">
        <w:rPr>
          <w:rFonts w:ascii="Bookman Old Style" w:hAnsi="Bookman Old Style"/>
          <w:sz w:val="20"/>
          <w:szCs w:val="20"/>
        </w:rPr>
        <w:t>Przyjmujący Zamówienie będzie zobowiązany do zapłaty na rzecz Udzielającego Zamówienia kary umownej w wysokości 200,00 zł</w:t>
      </w:r>
      <w:r>
        <w:rPr>
          <w:rFonts w:ascii="Bookman Old Style" w:hAnsi="Bookman Old Style"/>
          <w:sz w:val="20"/>
          <w:szCs w:val="20"/>
        </w:rPr>
        <w:t xml:space="preserve"> </w:t>
      </w:r>
      <w:r w:rsidRPr="00E430AE">
        <w:rPr>
          <w:rFonts w:ascii="Bookman Old Style" w:hAnsi="Bookman Old Style"/>
          <w:sz w:val="20"/>
          <w:szCs w:val="20"/>
        </w:rPr>
        <w:t xml:space="preserve">(słownie: </w:t>
      </w:r>
      <w:r>
        <w:rPr>
          <w:rFonts w:ascii="Bookman Old Style" w:hAnsi="Bookman Old Style"/>
          <w:sz w:val="20"/>
          <w:szCs w:val="20"/>
        </w:rPr>
        <w:t xml:space="preserve">dwieście </w:t>
      </w:r>
      <w:r w:rsidRPr="00E430AE">
        <w:rPr>
          <w:rFonts w:ascii="Bookman Old Style" w:hAnsi="Bookman Old Style"/>
          <w:sz w:val="20"/>
          <w:szCs w:val="20"/>
        </w:rPr>
        <w:t xml:space="preserve">złotych 00/100) </w:t>
      </w:r>
      <w:r w:rsidRPr="00710C38">
        <w:rPr>
          <w:rFonts w:ascii="Bookman Old Style" w:hAnsi="Bookman Old Style"/>
          <w:sz w:val="20"/>
          <w:szCs w:val="20"/>
        </w:rPr>
        <w:t xml:space="preserve">  za każdy dzień zwłoki w dostarczeniu aktualnego zaświadczenia lekarskiego </w:t>
      </w:r>
      <w:r w:rsidR="007B30AF">
        <w:rPr>
          <w:rFonts w:ascii="Bookman Old Style" w:hAnsi="Bookman Old Style"/>
          <w:sz w:val="20"/>
          <w:szCs w:val="20"/>
        </w:rPr>
        <w:t xml:space="preserve">                       </w:t>
      </w:r>
      <w:r w:rsidRPr="00710C38">
        <w:rPr>
          <w:rFonts w:ascii="Bookman Old Style" w:hAnsi="Bookman Old Style"/>
          <w:sz w:val="20"/>
          <w:szCs w:val="20"/>
        </w:rPr>
        <w:t>o zdolności do pracy w charakterze lekarza;</w:t>
      </w:r>
    </w:p>
    <w:p w:rsidR="00F63592" w:rsidRPr="00E430AE" w:rsidRDefault="00F63592" w:rsidP="00B31D86">
      <w:pPr>
        <w:pStyle w:val="Akapitzlist"/>
        <w:numPr>
          <w:ilvl w:val="0"/>
          <w:numId w:val="21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lastRenderedPageBreak/>
        <w:t xml:space="preserve">Przyjmujący </w:t>
      </w:r>
      <w:r w:rsidR="00B0379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będzie zobowiązany do zapłaty na rzecz Udzielającego Zamówienia kary umownej w wysokości 500,00 zł za każdy dzień nieusprawiedliwionego brak</w:t>
      </w:r>
      <w:r w:rsidR="00B03792" w:rsidRPr="00E430AE">
        <w:rPr>
          <w:rFonts w:ascii="Bookman Old Style" w:hAnsi="Bookman Old Style"/>
          <w:sz w:val="20"/>
          <w:szCs w:val="20"/>
        </w:rPr>
        <w:t>u u</w:t>
      </w:r>
      <w:r w:rsidR="00024C15" w:rsidRPr="00E430AE">
        <w:rPr>
          <w:rFonts w:ascii="Bookman Old Style" w:hAnsi="Bookman Old Style"/>
          <w:sz w:val="20"/>
          <w:szCs w:val="20"/>
        </w:rPr>
        <w:t>dzielania świadczeń zdrowotnych.</w:t>
      </w:r>
    </w:p>
    <w:p w:rsidR="00261C90" w:rsidRPr="00E430AE" w:rsidRDefault="00261C90" w:rsidP="00B31D86">
      <w:pPr>
        <w:numPr>
          <w:ilvl w:val="0"/>
          <w:numId w:val="9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Zastrzeżenie kar umownych nie pozbawia Stron możliwości dochodzenia odszkodowania na zasadach ogólnych, w przypadku gdy wysokość naliczonych kar umownych nie pokryje powstałej szkody.</w:t>
      </w:r>
    </w:p>
    <w:p w:rsidR="00261C90" w:rsidRPr="00E430AE" w:rsidRDefault="00261C90" w:rsidP="00B31D86">
      <w:pPr>
        <w:numPr>
          <w:ilvl w:val="0"/>
          <w:numId w:val="9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Zapłata kar umownych zostanie dokonana w terminie 7 dni liczonych od dnia wystąpienia z żądaniem jej zapłaty.</w:t>
      </w:r>
    </w:p>
    <w:p w:rsidR="00261C90" w:rsidRPr="00E430AE" w:rsidRDefault="00261C90" w:rsidP="00B31D86">
      <w:pPr>
        <w:numPr>
          <w:ilvl w:val="0"/>
          <w:numId w:val="9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Udzielający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amówienia w razie opóźnienia w zapłacie kary umownej przez Przyjmującego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będzie mógł potrącić należną mu kwotę z dowolnej należno</w:t>
      </w:r>
      <w:r w:rsidR="00FD0188" w:rsidRPr="00E430AE">
        <w:rPr>
          <w:rFonts w:ascii="Bookman Old Style" w:hAnsi="Bookman Old Style"/>
          <w:sz w:val="20"/>
          <w:szCs w:val="20"/>
        </w:rPr>
        <w:t>ści Przyjmującego Z</w:t>
      </w:r>
      <w:r w:rsidRPr="00E430AE">
        <w:rPr>
          <w:rFonts w:ascii="Bookman Old Style" w:hAnsi="Bookman Old Style"/>
          <w:sz w:val="20"/>
          <w:szCs w:val="20"/>
        </w:rPr>
        <w:t>amówienie.</w:t>
      </w:r>
    </w:p>
    <w:p w:rsidR="00261C90" w:rsidRPr="00E430AE" w:rsidRDefault="00261C90" w:rsidP="00B31D86">
      <w:pPr>
        <w:numPr>
          <w:ilvl w:val="0"/>
          <w:numId w:val="9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Strony wspólnie oświadczają, iż odstąpienie od umowy przez którąkolwiek ze stron nie pozbawia Udzielającego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uprawnień wynikających z postanowień ust. 1-4.</w:t>
      </w:r>
    </w:p>
    <w:p w:rsidR="00E41583" w:rsidRPr="00E430AE" w:rsidRDefault="00E41583" w:rsidP="00B31D86">
      <w:pPr>
        <w:jc w:val="center"/>
        <w:rPr>
          <w:rFonts w:ascii="Bookman Old Style" w:hAnsi="Bookman Old Style"/>
          <w:sz w:val="20"/>
          <w:szCs w:val="20"/>
        </w:rPr>
      </w:pPr>
    </w:p>
    <w:p w:rsidR="00261C90" w:rsidRPr="00E430AE" w:rsidRDefault="00261C90" w:rsidP="00B31D86">
      <w:pPr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12.</w:t>
      </w:r>
    </w:p>
    <w:p w:rsidR="00261C90" w:rsidRPr="00E430AE" w:rsidRDefault="00261C90" w:rsidP="00B31D86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 w:line="240" w:lineRule="auto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E430AE">
        <w:rPr>
          <w:rFonts w:ascii="Bookman Old Style" w:hAnsi="Bookman Old Style" w:cs="ArialMT"/>
          <w:sz w:val="20"/>
          <w:szCs w:val="20"/>
        </w:rPr>
        <w:t xml:space="preserve">W </w:t>
      </w:r>
      <w:r w:rsidR="00672106" w:rsidRPr="00E430AE">
        <w:rPr>
          <w:rFonts w:ascii="Bookman Old Style" w:hAnsi="Bookman Old Style" w:cs="ArialMT"/>
          <w:sz w:val="20"/>
          <w:szCs w:val="20"/>
        </w:rPr>
        <w:t xml:space="preserve">razie zaistnienia okoliczności </w:t>
      </w:r>
      <w:r w:rsidRPr="00E430AE">
        <w:rPr>
          <w:rFonts w:ascii="Bookman Old Style" w:hAnsi="Bookman Old Style" w:cs="ArialMT"/>
          <w:sz w:val="20"/>
          <w:szCs w:val="20"/>
        </w:rPr>
        <w:t xml:space="preserve">uniemożliwiających Przyjmującemu </w:t>
      </w:r>
      <w:r w:rsidR="00FD0188" w:rsidRPr="00E430AE">
        <w:rPr>
          <w:rFonts w:ascii="Bookman Old Style" w:hAnsi="Bookman Old Style" w:cs="ArialMT"/>
          <w:sz w:val="20"/>
          <w:szCs w:val="20"/>
        </w:rPr>
        <w:t>Z</w:t>
      </w:r>
      <w:r w:rsidRPr="00E430AE">
        <w:rPr>
          <w:rFonts w:ascii="Bookman Old Style" w:hAnsi="Bookman Old Style" w:cs="ArialMT"/>
          <w:sz w:val="20"/>
          <w:szCs w:val="20"/>
        </w:rPr>
        <w:t xml:space="preserve">amówienie udzielanie świadczeń zdrowotnych objętych przedmiotem niniejszej umowy, po uzyskaniu zgody Udzielającego </w:t>
      </w:r>
      <w:r w:rsidR="00FD0188" w:rsidRPr="00E430AE">
        <w:rPr>
          <w:rFonts w:ascii="Bookman Old Style" w:hAnsi="Bookman Old Style" w:cs="ArialMT"/>
          <w:sz w:val="20"/>
          <w:szCs w:val="20"/>
        </w:rPr>
        <w:t>Z</w:t>
      </w:r>
      <w:r w:rsidRPr="00E430AE">
        <w:rPr>
          <w:rFonts w:ascii="Bookman Old Style" w:hAnsi="Bookman Old Style" w:cs="ArialMT"/>
          <w:sz w:val="20"/>
          <w:szCs w:val="20"/>
        </w:rPr>
        <w:t xml:space="preserve">amówienia, Przyjmujący </w:t>
      </w:r>
      <w:r w:rsidR="00FD0188" w:rsidRPr="00E430AE">
        <w:rPr>
          <w:rFonts w:ascii="Bookman Old Style" w:hAnsi="Bookman Old Style" w:cs="ArialMT"/>
          <w:sz w:val="20"/>
          <w:szCs w:val="20"/>
        </w:rPr>
        <w:t>Z</w:t>
      </w:r>
      <w:r w:rsidRPr="00E430AE">
        <w:rPr>
          <w:rFonts w:ascii="Bookman Old Style" w:hAnsi="Bookman Old Style" w:cs="ArialMT"/>
          <w:sz w:val="20"/>
          <w:szCs w:val="20"/>
        </w:rPr>
        <w:t>amówienie może zle</w:t>
      </w:r>
      <w:r w:rsidR="00926544" w:rsidRPr="00E430AE">
        <w:rPr>
          <w:rFonts w:ascii="Bookman Old Style" w:hAnsi="Bookman Old Style" w:cs="ArialMT"/>
          <w:sz w:val="20"/>
          <w:szCs w:val="20"/>
        </w:rPr>
        <w:t xml:space="preserve">cić zastępstwo innemu lekarzowi, który może przystąpić do realizacji świadczeń medycznych po uzyskaniu akceptacji przez </w:t>
      </w:r>
      <w:r w:rsidR="003C56F7" w:rsidRPr="00E430AE">
        <w:rPr>
          <w:rFonts w:ascii="Bookman Old Style" w:hAnsi="Bookman Old Style" w:cs="ArialMT"/>
          <w:sz w:val="20"/>
          <w:szCs w:val="20"/>
        </w:rPr>
        <w:t>U</w:t>
      </w:r>
      <w:r w:rsidR="00926544" w:rsidRPr="00E430AE">
        <w:rPr>
          <w:rFonts w:ascii="Bookman Old Style" w:hAnsi="Bookman Old Style" w:cs="ArialMT"/>
          <w:sz w:val="20"/>
          <w:szCs w:val="20"/>
        </w:rPr>
        <w:t xml:space="preserve">dzielającego </w:t>
      </w:r>
      <w:r w:rsidR="00FD0188" w:rsidRPr="00E430AE">
        <w:rPr>
          <w:rFonts w:ascii="Bookman Old Style" w:hAnsi="Bookman Old Style" w:cs="ArialMT"/>
          <w:sz w:val="20"/>
          <w:szCs w:val="20"/>
        </w:rPr>
        <w:t>Z</w:t>
      </w:r>
      <w:r w:rsidR="00926544" w:rsidRPr="00E430AE">
        <w:rPr>
          <w:rFonts w:ascii="Bookman Old Style" w:hAnsi="Bookman Old Style" w:cs="ArialMT"/>
          <w:sz w:val="20"/>
          <w:szCs w:val="20"/>
        </w:rPr>
        <w:t>amówienie</w:t>
      </w:r>
      <w:r w:rsidR="00710C38">
        <w:rPr>
          <w:rFonts w:ascii="Bookman Old Style" w:hAnsi="Bookman Old Style" w:cs="ArialMT"/>
          <w:sz w:val="20"/>
          <w:szCs w:val="20"/>
        </w:rPr>
        <w:t xml:space="preserve"> i spełnieniu wymogu zgłoszenia przez Udzielającego Zamówienia do NFZ lekarza, który będzie wykonywał świadczenia zdrowotne w zastępstwie Przyjmującego Zamówienie</w:t>
      </w:r>
      <w:r w:rsidR="00926544" w:rsidRPr="00E430AE">
        <w:rPr>
          <w:rFonts w:ascii="Bookman Old Style" w:hAnsi="Bookman Old Style" w:cs="ArialMT"/>
          <w:sz w:val="20"/>
          <w:szCs w:val="20"/>
        </w:rPr>
        <w:t>;</w:t>
      </w:r>
    </w:p>
    <w:p w:rsidR="00261C90" w:rsidRPr="00E430AE" w:rsidRDefault="00261C90" w:rsidP="00B31D86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 w:line="240" w:lineRule="auto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E430AE">
        <w:rPr>
          <w:rFonts w:ascii="Bookman Old Style" w:hAnsi="Bookman Old Style" w:cs="ArialMT"/>
          <w:sz w:val="20"/>
          <w:szCs w:val="20"/>
        </w:rPr>
        <w:t xml:space="preserve">Lekarz, o którym mowa w ust. 1 musi posiadać odpowiednie kwalifikacje i spełniać wszystkie warunki w takim samym stopniu, jak Przyjmujący </w:t>
      </w:r>
      <w:r w:rsidR="00FD0188" w:rsidRPr="00E430AE">
        <w:rPr>
          <w:rFonts w:ascii="Bookman Old Style" w:hAnsi="Bookman Old Style" w:cs="ArialMT"/>
          <w:sz w:val="20"/>
          <w:szCs w:val="20"/>
        </w:rPr>
        <w:t>Z</w:t>
      </w:r>
      <w:r w:rsidRPr="00E430AE">
        <w:rPr>
          <w:rFonts w:ascii="Bookman Old Style" w:hAnsi="Bookman Old Style" w:cs="ArialMT"/>
          <w:sz w:val="20"/>
          <w:szCs w:val="20"/>
        </w:rPr>
        <w:t>amówienie.</w:t>
      </w:r>
    </w:p>
    <w:p w:rsidR="00261C90" w:rsidRPr="00E430AE" w:rsidRDefault="00261C90" w:rsidP="00B31D86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 w:line="240" w:lineRule="auto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E430AE">
        <w:rPr>
          <w:rFonts w:ascii="Bookman Old Style" w:hAnsi="Bookman Old Style" w:cs="ArialMT"/>
          <w:sz w:val="20"/>
          <w:szCs w:val="20"/>
        </w:rPr>
        <w:t xml:space="preserve">Jeżeli Przyjmujący </w:t>
      </w:r>
      <w:r w:rsidR="00FD0188" w:rsidRPr="00E430AE">
        <w:rPr>
          <w:rFonts w:ascii="Bookman Old Style" w:hAnsi="Bookman Old Style" w:cs="ArialMT"/>
          <w:sz w:val="20"/>
          <w:szCs w:val="20"/>
        </w:rPr>
        <w:t>Z</w:t>
      </w:r>
      <w:r w:rsidRPr="00E430AE">
        <w:rPr>
          <w:rFonts w:ascii="Bookman Old Style" w:hAnsi="Bookman Old Style" w:cs="ArialMT"/>
          <w:sz w:val="20"/>
          <w:szCs w:val="20"/>
        </w:rPr>
        <w:t xml:space="preserve">amówienie nie </w:t>
      </w:r>
      <w:r w:rsidR="00672106" w:rsidRPr="00E430AE">
        <w:rPr>
          <w:rFonts w:ascii="Bookman Old Style" w:hAnsi="Bookman Old Style" w:cs="ArialMT"/>
          <w:sz w:val="20"/>
          <w:szCs w:val="20"/>
        </w:rPr>
        <w:t xml:space="preserve">wskaże lekarza o którym mowa w ust. 1, </w:t>
      </w:r>
      <w:r w:rsidRPr="00E430AE">
        <w:rPr>
          <w:rFonts w:ascii="Bookman Old Style" w:hAnsi="Bookman Old Style" w:cs="ArialMT"/>
          <w:sz w:val="20"/>
          <w:szCs w:val="20"/>
        </w:rPr>
        <w:t xml:space="preserve">to Udzielający </w:t>
      </w:r>
      <w:r w:rsidR="00FD0188" w:rsidRPr="00E430AE">
        <w:rPr>
          <w:rFonts w:ascii="Bookman Old Style" w:hAnsi="Bookman Old Style" w:cs="ArialMT"/>
          <w:sz w:val="20"/>
          <w:szCs w:val="20"/>
        </w:rPr>
        <w:t>Z</w:t>
      </w:r>
      <w:r w:rsidRPr="00E430AE">
        <w:rPr>
          <w:rFonts w:ascii="Bookman Old Style" w:hAnsi="Bookman Old Style" w:cs="ArialMT"/>
          <w:sz w:val="20"/>
          <w:szCs w:val="20"/>
        </w:rPr>
        <w:t>amówienia będzie miał prawo dokonać zakupu świadczeń zdrowotnych we własnym zakresie</w:t>
      </w:r>
      <w:r w:rsidR="00E509EF" w:rsidRPr="00E430AE">
        <w:rPr>
          <w:rFonts w:ascii="Bookman Old Style" w:hAnsi="Bookman Old Style" w:cs="ArialMT"/>
          <w:sz w:val="20"/>
          <w:szCs w:val="20"/>
        </w:rPr>
        <w:t>,</w:t>
      </w:r>
      <w:r w:rsidRPr="00E430AE">
        <w:rPr>
          <w:rFonts w:ascii="Bookman Old Style" w:hAnsi="Bookman Old Style" w:cs="ArialMT"/>
          <w:sz w:val="20"/>
          <w:szCs w:val="20"/>
        </w:rPr>
        <w:t xml:space="preserve"> na koszt i </w:t>
      </w:r>
      <w:r w:rsidR="00E509EF" w:rsidRPr="00E430AE">
        <w:rPr>
          <w:rFonts w:ascii="Bookman Old Style" w:hAnsi="Bookman Old Style" w:cs="ArialMT"/>
          <w:sz w:val="20"/>
          <w:szCs w:val="20"/>
        </w:rPr>
        <w:t xml:space="preserve">ryzyko Przyjmującego </w:t>
      </w:r>
      <w:r w:rsidR="00FD0188" w:rsidRPr="00E430AE">
        <w:rPr>
          <w:rFonts w:ascii="Bookman Old Style" w:hAnsi="Bookman Old Style" w:cs="ArialMT"/>
          <w:sz w:val="20"/>
          <w:szCs w:val="20"/>
        </w:rPr>
        <w:t>Z</w:t>
      </w:r>
      <w:r w:rsidR="00E509EF" w:rsidRPr="00E430AE">
        <w:rPr>
          <w:rFonts w:ascii="Bookman Old Style" w:hAnsi="Bookman Old Style" w:cs="ArialMT"/>
          <w:sz w:val="20"/>
          <w:szCs w:val="20"/>
        </w:rPr>
        <w:t>amówienie za okres nie realizowania świadczeń.</w:t>
      </w:r>
    </w:p>
    <w:p w:rsidR="004C479A" w:rsidRPr="00E430AE" w:rsidRDefault="004C479A" w:rsidP="00B31D86">
      <w:pPr>
        <w:jc w:val="center"/>
        <w:rPr>
          <w:rFonts w:ascii="Bookman Old Style" w:hAnsi="Bookman Old Style"/>
          <w:sz w:val="20"/>
          <w:szCs w:val="20"/>
        </w:rPr>
      </w:pPr>
    </w:p>
    <w:p w:rsidR="00261C90" w:rsidRPr="00E430AE" w:rsidRDefault="00261C90" w:rsidP="00B31D86">
      <w:pPr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13.</w:t>
      </w:r>
    </w:p>
    <w:p w:rsidR="00261C90" w:rsidRPr="00E430AE" w:rsidRDefault="00261C90" w:rsidP="00B31D86">
      <w:pPr>
        <w:numPr>
          <w:ilvl w:val="0"/>
          <w:numId w:val="10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Wszelkie zmiany niniejszej umowy wymagają formy pisemnej pod rygorem nieważności.</w:t>
      </w:r>
    </w:p>
    <w:p w:rsidR="00261C90" w:rsidRPr="00E430AE" w:rsidRDefault="00261C90" w:rsidP="00B31D86">
      <w:pPr>
        <w:numPr>
          <w:ilvl w:val="0"/>
          <w:numId w:val="10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W sprawach nieunormowanych niniejszą umową zastosowanie mają przepisy powszechnie obowiązującego prawa, w tym przepisy Kodeksu cywilnego oraz ustawy</w:t>
      </w:r>
      <w:r w:rsidR="00905DF3" w:rsidRPr="00E430AE">
        <w:rPr>
          <w:rFonts w:ascii="Bookman Old Style" w:hAnsi="Bookman Old Style"/>
          <w:sz w:val="20"/>
          <w:szCs w:val="20"/>
        </w:rPr>
        <w:t xml:space="preserve"> </w:t>
      </w:r>
      <w:r w:rsidR="00C04A65" w:rsidRPr="00E430AE">
        <w:rPr>
          <w:rFonts w:ascii="Bookman Old Style" w:hAnsi="Bookman Old Style"/>
          <w:sz w:val="20"/>
          <w:szCs w:val="20"/>
        </w:rPr>
        <w:t xml:space="preserve">                  </w:t>
      </w:r>
      <w:r w:rsidRPr="00E430AE">
        <w:rPr>
          <w:rFonts w:ascii="Bookman Old Style" w:hAnsi="Bookman Old Style"/>
          <w:sz w:val="20"/>
          <w:szCs w:val="20"/>
        </w:rPr>
        <w:t>z dnia 15 kwietnia 2011r. o działalności leczniczej (Dz. U.</w:t>
      </w:r>
      <w:r w:rsidR="00F57F79" w:rsidRPr="00E430AE">
        <w:rPr>
          <w:rFonts w:ascii="Bookman Old Style" w:hAnsi="Bookman Old Style"/>
          <w:sz w:val="20"/>
          <w:szCs w:val="20"/>
        </w:rPr>
        <w:t xml:space="preserve"> z 2013r., </w:t>
      </w:r>
      <w:r w:rsidRPr="00E430AE">
        <w:rPr>
          <w:rFonts w:ascii="Bookman Old Style" w:hAnsi="Bookman Old Style"/>
          <w:sz w:val="20"/>
          <w:szCs w:val="20"/>
        </w:rPr>
        <w:t xml:space="preserve">poz. </w:t>
      </w:r>
      <w:r w:rsidR="00F57F79" w:rsidRPr="00E430AE">
        <w:rPr>
          <w:rFonts w:ascii="Bookman Old Style" w:hAnsi="Bookman Old Style"/>
          <w:sz w:val="20"/>
          <w:szCs w:val="20"/>
        </w:rPr>
        <w:t>217</w:t>
      </w:r>
      <w:r w:rsidRPr="00E430AE">
        <w:rPr>
          <w:rFonts w:ascii="Bookman Old Style" w:hAnsi="Bookman Old Style"/>
          <w:sz w:val="20"/>
          <w:szCs w:val="20"/>
        </w:rPr>
        <w:t>).</w:t>
      </w:r>
    </w:p>
    <w:p w:rsidR="00261C90" w:rsidRPr="00E430AE" w:rsidRDefault="00261C90" w:rsidP="00B31D86">
      <w:pPr>
        <w:numPr>
          <w:ilvl w:val="0"/>
          <w:numId w:val="10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Wszelkie spory wynikające z realizacji niniejszej umowy </w:t>
      </w:r>
      <w:r w:rsidR="00710C38">
        <w:rPr>
          <w:rFonts w:ascii="Bookman Old Style" w:hAnsi="Bookman Old Style"/>
          <w:sz w:val="20"/>
          <w:szCs w:val="20"/>
        </w:rPr>
        <w:t xml:space="preserve">strony będą rozstrzygać polubownie, a w przypadku braku porozumienia spory </w:t>
      </w:r>
      <w:r w:rsidRPr="00E430AE">
        <w:rPr>
          <w:rFonts w:ascii="Bookman Old Style" w:hAnsi="Bookman Old Style"/>
          <w:sz w:val="20"/>
          <w:szCs w:val="20"/>
        </w:rPr>
        <w:t xml:space="preserve">rozstrzygać będzie sąd właściwy dla siedziby Udzielającego </w:t>
      </w:r>
      <w:r w:rsidR="00710C38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amówienia.</w:t>
      </w:r>
    </w:p>
    <w:p w:rsidR="00261C90" w:rsidRPr="00E430AE" w:rsidRDefault="00261C90" w:rsidP="00B31D86">
      <w:pPr>
        <w:numPr>
          <w:ilvl w:val="0"/>
          <w:numId w:val="10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Umowę niniejszą sporządzono w dwóch jednobrzmiących egzemplarzach, po jednym egzemplarzu dla każdej ze stron.</w:t>
      </w:r>
    </w:p>
    <w:p w:rsidR="004C479A" w:rsidRPr="00E430AE" w:rsidRDefault="004C479A" w:rsidP="00B31D86">
      <w:pPr>
        <w:jc w:val="center"/>
        <w:rPr>
          <w:rFonts w:ascii="Bookman Old Style" w:hAnsi="Bookman Old Style"/>
          <w:b/>
          <w:sz w:val="20"/>
          <w:szCs w:val="20"/>
        </w:rPr>
      </w:pPr>
    </w:p>
    <w:p w:rsidR="000B5017" w:rsidRPr="00E430AE" w:rsidRDefault="000B5017" w:rsidP="00B31D86">
      <w:pPr>
        <w:jc w:val="center"/>
        <w:rPr>
          <w:rFonts w:ascii="Bookman Old Style" w:hAnsi="Bookman Old Style"/>
          <w:b/>
          <w:sz w:val="20"/>
          <w:szCs w:val="20"/>
        </w:rPr>
      </w:pPr>
    </w:p>
    <w:p w:rsidR="000B5017" w:rsidRPr="00E430AE" w:rsidRDefault="00F70D96" w:rsidP="00B31D86">
      <w:pPr>
        <w:tabs>
          <w:tab w:val="left" w:pos="2490"/>
        </w:tabs>
        <w:rPr>
          <w:rFonts w:ascii="Bookman Old Style" w:hAnsi="Bookman Old Style"/>
          <w:b/>
          <w:sz w:val="20"/>
          <w:szCs w:val="20"/>
        </w:rPr>
      </w:pPr>
      <w:r w:rsidRPr="00E430AE">
        <w:rPr>
          <w:rFonts w:ascii="Bookman Old Style" w:hAnsi="Bookman Old Style"/>
          <w:b/>
          <w:sz w:val="20"/>
          <w:szCs w:val="20"/>
        </w:rPr>
        <w:tab/>
      </w:r>
    </w:p>
    <w:p w:rsidR="00D76963" w:rsidRPr="00E430AE" w:rsidRDefault="00261C90" w:rsidP="00B31D86">
      <w:pPr>
        <w:jc w:val="center"/>
        <w:rPr>
          <w:rFonts w:ascii="Bookman Old Style" w:hAnsi="Bookman Old Style"/>
          <w:b/>
          <w:szCs w:val="20"/>
        </w:rPr>
      </w:pPr>
      <w:r w:rsidRPr="00E430AE">
        <w:rPr>
          <w:rFonts w:ascii="Bookman Old Style" w:hAnsi="Bookman Old Style"/>
          <w:b/>
          <w:szCs w:val="20"/>
        </w:rPr>
        <w:t xml:space="preserve">UDZIELAJĄCY ZAMÓWIENIA </w:t>
      </w:r>
      <w:r w:rsidRPr="00E430AE">
        <w:rPr>
          <w:rFonts w:ascii="Bookman Old Style" w:hAnsi="Bookman Old Style"/>
          <w:b/>
          <w:szCs w:val="20"/>
        </w:rPr>
        <w:tab/>
      </w:r>
      <w:r w:rsidR="00905DF3" w:rsidRPr="00E430AE">
        <w:rPr>
          <w:rFonts w:ascii="Bookman Old Style" w:hAnsi="Bookman Old Style"/>
          <w:b/>
          <w:szCs w:val="20"/>
        </w:rPr>
        <w:tab/>
      </w:r>
      <w:r w:rsidRPr="00E430AE">
        <w:rPr>
          <w:rFonts w:ascii="Bookman Old Style" w:hAnsi="Bookman Old Style"/>
          <w:b/>
          <w:szCs w:val="20"/>
        </w:rPr>
        <w:t>PRZYJMUJĄCY ZAMÓWIENIE</w:t>
      </w:r>
    </w:p>
    <w:sectPr w:rsidR="00D76963" w:rsidRPr="00E430AE" w:rsidSect="00BC45F2">
      <w:headerReference w:type="default" r:id="rId7"/>
      <w:footerReference w:type="default" r:id="rId8"/>
      <w:footnotePr>
        <w:pos w:val="beneathText"/>
      </w:footnotePr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36D8" w:rsidRDefault="00ED36D8" w:rsidP="00304813">
      <w:r>
        <w:separator/>
      </w:r>
    </w:p>
  </w:endnote>
  <w:endnote w:type="continuationSeparator" w:id="0">
    <w:p w:rsidR="00ED36D8" w:rsidRDefault="00ED36D8" w:rsidP="00304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MT">
    <w:altName w:val="Arial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3EA9" w:rsidRPr="00592290" w:rsidRDefault="00C43EA9" w:rsidP="00592290">
    <w:pPr>
      <w:pStyle w:val="Stopka"/>
      <w:pBdr>
        <w:top w:val="thinThickSmallGap" w:sz="24" w:space="1" w:color="622423"/>
      </w:pBdr>
      <w:tabs>
        <w:tab w:val="clear" w:pos="4536"/>
      </w:tabs>
      <w:rPr>
        <w:rFonts w:ascii="Cambria" w:hAnsi="Cambria"/>
        <w:i/>
        <w:sz w:val="20"/>
      </w:rPr>
    </w:pPr>
    <w:r>
      <w:rPr>
        <w:rFonts w:ascii="Cambria" w:hAnsi="Cambria"/>
        <w:i/>
        <w:sz w:val="20"/>
      </w:rPr>
      <w:t>KO/</w:t>
    </w:r>
    <w:r w:rsidR="008A0BAA">
      <w:rPr>
        <w:rFonts w:ascii="Cambria" w:hAnsi="Cambria"/>
        <w:i/>
        <w:sz w:val="20"/>
        <w:lang w:val="pl-PL"/>
      </w:rPr>
      <w:t>7</w:t>
    </w:r>
    <w:r>
      <w:rPr>
        <w:rFonts w:ascii="Cambria" w:hAnsi="Cambria"/>
        <w:i/>
        <w:sz w:val="20"/>
      </w:rPr>
      <w:t>/201</w:t>
    </w:r>
    <w:r w:rsidR="00B31D86">
      <w:rPr>
        <w:rFonts w:ascii="Cambria" w:hAnsi="Cambria"/>
        <w:i/>
        <w:sz w:val="20"/>
        <w:lang w:val="pl-PL"/>
      </w:rPr>
      <w:t>5</w:t>
    </w:r>
    <w:r w:rsidRPr="00592290">
      <w:rPr>
        <w:rFonts w:ascii="Cambria" w:hAnsi="Cambria"/>
        <w:i/>
        <w:sz w:val="20"/>
      </w:rPr>
      <w:t xml:space="preserve">: </w:t>
    </w:r>
    <w:r w:rsidR="008A0BAA">
      <w:rPr>
        <w:rFonts w:ascii="Cambria" w:hAnsi="Cambria"/>
        <w:i/>
        <w:sz w:val="20"/>
        <w:lang w:val="pl-PL"/>
      </w:rPr>
      <w:t>pełnienie obowiązków lekarza</w:t>
    </w:r>
    <w:r w:rsidRPr="00592290">
      <w:rPr>
        <w:rFonts w:ascii="Cambria" w:hAnsi="Cambria"/>
        <w:i/>
        <w:sz w:val="20"/>
      </w:rPr>
      <w:tab/>
      <w:t xml:space="preserve">Strona </w:t>
    </w:r>
    <w:r w:rsidRPr="00592290">
      <w:rPr>
        <w:rFonts w:ascii="Cambria" w:hAnsi="Cambria"/>
        <w:i/>
        <w:sz w:val="20"/>
      </w:rPr>
      <w:fldChar w:fldCharType="begin"/>
    </w:r>
    <w:r w:rsidRPr="00592290">
      <w:rPr>
        <w:rFonts w:ascii="Cambria" w:hAnsi="Cambria"/>
        <w:i/>
        <w:sz w:val="20"/>
      </w:rPr>
      <w:instrText xml:space="preserve"> PAGE   \* MERGEFORMAT </w:instrText>
    </w:r>
    <w:r w:rsidRPr="00592290">
      <w:rPr>
        <w:rFonts w:ascii="Cambria" w:hAnsi="Cambria"/>
        <w:i/>
        <w:sz w:val="20"/>
      </w:rPr>
      <w:fldChar w:fldCharType="separate"/>
    </w:r>
    <w:r w:rsidR="00CC1F3F">
      <w:rPr>
        <w:rFonts w:ascii="Cambria" w:hAnsi="Cambria"/>
        <w:i/>
        <w:noProof/>
        <w:sz w:val="20"/>
      </w:rPr>
      <w:t>4</w:t>
    </w:r>
    <w:r w:rsidRPr="00592290">
      <w:rPr>
        <w:rFonts w:ascii="Cambria" w:hAnsi="Cambria"/>
        <w:i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36D8" w:rsidRDefault="00ED36D8" w:rsidP="00304813">
      <w:r>
        <w:separator/>
      </w:r>
    </w:p>
  </w:footnote>
  <w:footnote w:type="continuationSeparator" w:id="0">
    <w:p w:rsidR="00ED36D8" w:rsidRDefault="00ED36D8" w:rsidP="003048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3EA9" w:rsidRPr="003E7666" w:rsidRDefault="007B30AF">
    <w:pPr>
      <w:pStyle w:val="Nagwek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  <w:lang w:val="pl-PL"/>
      </w:rPr>
    </w:pPr>
    <w:r>
      <w:rPr>
        <w:rFonts w:ascii="Cambria" w:hAnsi="Cambria"/>
        <w:i/>
        <w:sz w:val="20"/>
        <w:szCs w:val="32"/>
        <w:lang w:val="pl-PL"/>
      </w:rPr>
      <w:t>Projekt umowy</w:t>
    </w:r>
    <w:r w:rsidR="001E7600">
      <w:rPr>
        <w:rFonts w:ascii="Cambria" w:hAnsi="Cambria"/>
        <w:i/>
        <w:sz w:val="20"/>
        <w:szCs w:val="32"/>
        <w:lang w:val="pl-PL"/>
      </w:rPr>
      <w:t xml:space="preserve"> </w:t>
    </w:r>
    <w:r w:rsidR="001B558B">
      <w:rPr>
        <w:rFonts w:ascii="Cambria" w:hAnsi="Cambria"/>
        <w:i/>
        <w:sz w:val="20"/>
        <w:szCs w:val="32"/>
        <w:lang w:val="pl-PL"/>
      </w:rPr>
      <w:t xml:space="preserve">nr </w:t>
    </w:r>
    <w:r w:rsidR="00C43EA9" w:rsidRPr="00592290">
      <w:rPr>
        <w:rFonts w:ascii="Cambria" w:hAnsi="Cambria"/>
        <w:i/>
        <w:sz w:val="20"/>
        <w:szCs w:val="32"/>
      </w:rPr>
      <w:t>DZP/KO/</w:t>
    </w:r>
    <w:r w:rsidR="00B31D86">
      <w:rPr>
        <w:rFonts w:ascii="Cambria" w:hAnsi="Cambria"/>
        <w:i/>
        <w:sz w:val="20"/>
        <w:szCs w:val="32"/>
        <w:lang w:val="pl-PL"/>
      </w:rPr>
      <w:t>……</w:t>
    </w:r>
    <w:r w:rsidR="00C43EA9" w:rsidRPr="00592290">
      <w:rPr>
        <w:rFonts w:ascii="Cambria" w:hAnsi="Cambria"/>
        <w:i/>
        <w:sz w:val="20"/>
        <w:szCs w:val="32"/>
      </w:rPr>
      <w:t>/201</w:t>
    </w:r>
    <w:r w:rsidR="008A0BAA">
      <w:rPr>
        <w:rFonts w:ascii="Cambria" w:hAnsi="Cambria"/>
        <w:i/>
        <w:sz w:val="20"/>
        <w:szCs w:val="32"/>
        <w:lang w:val="pl-PL"/>
      </w:rPr>
      <w:t>6</w:t>
    </w:r>
  </w:p>
  <w:p w:rsidR="00C43EA9" w:rsidRDefault="00C43EA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2" w15:restartNumberingAfterBreak="0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19"/>
      </w:rPr>
    </w:lvl>
  </w:abstractNum>
  <w:abstractNum w:abstractNumId="3" w15:restartNumberingAfterBreak="0">
    <w:nsid w:val="0000000A"/>
    <w:multiLevelType w:val="singleLevel"/>
    <w:tmpl w:val="0000000A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B"/>
    <w:multiLevelType w:val="single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5" w15:restartNumberingAfterBreak="0">
    <w:nsid w:val="0000000C"/>
    <w:multiLevelType w:val="singleLevel"/>
    <w:tmpl w:val="0000000C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D"/>
    <w:multiLevelType w:val="multilevel"/>
    <w:tmpl w:val="C1D82A3A"/>
    <w:name w:val="WW8Num1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0000010"/>
    <w:multiLevelType w:val="singleLevel"/>
    <w:tmpl w:val="00000010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11"/>
    <w:multiLevelType w:val="multilevel"/>
    <w:tmpl w:val="00000011"/>
    <w:name w:val="WW8Num2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Bookman Old Style" w:eastAsia="Times New Roman" w:hAnsi="Bookman Old Style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00000012"/>
    <w:multiLevelType w:val="singleLevel"/>
    <w:tmpl w:val="00000012"/>
    <w:name w:val="WW8Num2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13"/>
    <w:multiLevelType w:val="multilevel"/>
    <w:tmpl w:val="00000013"/>
    <w:name w:val="WW8Num2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00000014"/>
    <w:multiLevelType w:val="multilevel"/>
    <w:tmpl w:val="00000014"/>
    <w:name w:val="WW8Num2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0724198A"/>
    <w:multiLevelType w:val="hybridMultilevel"/>
    <w:tmpl w:val="FE0EE5C8"/>
    <w:lvl w:ilvl="0" w:tplc="DE7CC8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0D85AA3"/>
    <w:multiLevelType w:val="hybridMultilevel"/>
    <w:tmpl w:val="ADE6DD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9C0C00"/>
    <w:multiLevelType w:val="hybridMultilevel"/>
    <w:tmpl w:val="BD340A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9D7F32"/>
    <w:multiLevelType w:val="hybridMultilevel"/>
    <w:tmpl w:val="3DE633A2"/>
    <w:lvl w:ilvl="0" w:tplc="4DC2A206">
      <w:start w:val="1"/>
      <w:numFmt w:val="lowerLetter"/>
      <w:lvlText w:val="%1)"/>
      <w:lvlJc w:val="left"/>
      <w:pPr>
        <w:ind w:left="720" w:hanging="360"/>
      </w:pPr>
      <w:rPr>
        <w:rFonts w:ascii="Bookman Old Style" w:eastAsia="Times New Roman" w:hAnsi="Bookman Old Style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3B6242"/>
    <w:multiLevelType w:val="hybridMultilevel"/>
    <w:tmpl w:val="8A0C77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2F0E6B"/>
    <w:multiLevelType w:val="hybridMultilevel"/>
    <w:tmpl w:val="80A48A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4752C4"/>
    <w:multiLevelType w:val="hybridMultilevel"/>
    <w:tmpl w:val="7CDEED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D47125"/>
    <w:multiLevelType w:val="hybridMultilevel"/>
    <w:tmpl w:val="372E2C48"/>
    <w:lvl w:ilvl="0" w:tplc="0DD02C4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3C430831"/>
    <w:multiLevelType w:val="hybridMultilevel"/>
    <w:tmpl w:val="E4DC81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831C90"/>
    <w:multiLevelType w:val="hybridMultilevel"/>
    <w:tmpl w:val="27A8CC46"/>
    <w:lvl w:ilvl="0" w:tplc="0FC42C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E92442"/>
    <w:multiLevelType w:val="hybridMultilevel"/>
    <w:tmpl w:val="0EA2A5AC"/>
    <w:lvl w:ilvl="0" w:tplc="0000000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C24AB2"/>
    <w:multiLevelType w:val="hybridMultilevel"/>
    <w:tmpl w:val="A5E866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D80BFC"/>
    <w:multiLevelType w:val="hybridMultilevel"/>
    <w:tmpl w:val="AF143B68"/>
    <w:lvl w:ilvl="0" w:tplc="847AD6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53626EA4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Bookman Old Style" w:eastAsia="Times New Roman" w:hAnsi="Bookman Old Style" w:cs="Arial Narrow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59392F5E"/>
    <w:multiLevelType w:val="hybridMultilevel"/>
    <w:tmpl w:val="0EA2A5AC"/>
    <w:lvl w:ilvl="0" w:tplc="0000000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C20336"/>
    <w:multiLevelType w:val="hybridMultilevel"/>
    <w:tmpl w:val="E02E02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126A82"/>
    <w:multiLevelType w:val="hybridMultilevel"/>
    <w:tmpl w:val="0646E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446993"/>
    <w:multiLevelType w:val="hybridMultilevel"/>
    <w:tmpl w:val="E75A24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3277D5"/>
    <w:multiLevelType w:val="hybridMultilevel"/>
    <w:tmpl w:val="06789AE8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0" w15:restartNumberingAfterBreak="0">
    <w:nsid w:val="74965E05"/>
    <w:multiLevelType w:val="hybridMultilevel"/>
    <w:tmpl w:val="685E711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7F913FFF"/>
    <w:multiLevelType w:val="hybridMultilevel"/>
    <w:tmpl w:val="7F8C870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4"/>
  </w:num>
  <w:num w:numId="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2"/>
  </w:num>
  <w:num w:numId="7">
    <w:abstractNumId w:val="12"/>
  </w:num>
  <w:num w:numId="8">
    <w:abstractNumId w:val="28"/>
  </w:num>
  <w:num w:numId="9">
    <w:abstractNumId w:val="27"/>
  </w:num>
  <w:num w:numId="10">
    <w:abstractNumId w:val="18"/>
  </w:num>
  <w:num w:numId="11">
    <w:abstractNumId w:val="26"/>
  </w:num>
  <w:num w:numId="12">
    <w:abstractNumId w:val="25"/>
  </w:num>
  <w:num w:numId="13">
    <w:abstractNumId w:val="15"/>
  </w:num>
  <w:num w:numId="14">
    <w:abstractNumId w:val="21"/>
  </w:num>
  <w:num w:numId="15">
    <w:abstractNumId w:val="17"/>
  </w:num>
  <w:num w:numId="16">
    <w:abstractNumId w:val="19"/>
  </w:num>
  <w:num w:numId="17">
    <w:abstractNumId w:val="29"/>
  </w:num>
  <w:num w:numId="18">
    <w:abstractNumId w:val="16"/>
  </w:num>
  <w:num w:numId="19">
    <w:abstractNumId w:val="23"/>
  </w:num>
  <w:num w:numId="20">
    <w:abstractNumId w:val="20"/>
  </w:num>
  <w:num w:numId="21">
    <w:abstractNumId w:val="13"/>
  </w:num>
  <w:num w:numId="2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A39"/>
    <w:rsid w:val="000211FC"/>
    <w:rsid w:val="000223F6"/>
    <w:rsid w:val="00024C15"/>
    <w:rsid w:val="00031B75"/>
    <w:rsid w:val="000364FC"/>
    <w:rsid w:val="00040195"/>
    <w:rsid w:val="00052162"/>
    <w:rsid w:val="00061516"/>
    <w:rsid w:val="000718F9"/>
    <w:rsid w:val="00072DB2"/>
    <w:rsid w:val="0009576B"/>
    <w:rsid w:val="0009644E"/>
    <w:rsid w:val="000B5017"/>
    <w:rsid w:val="000C5DBA"/>
    <w:rsid w:val="000F7E33"/>
    <w:rsid w:val="00104E3F"/>
    <w:rsid w:val="001146E2"/>
    <w:rsid w:val="001159F8"/>
    <w:rsid w:val="00117D0B"/>
    <w:rsid w:val="001256F3"/>
    <w:rsid w:val="001313E7"/>
    <w:rsid w:val="0016105C"/>
    <w:rsid w:val="001631D0"/>
    <w:rsid w:val="00187D18"/>
    <w:rsid w:val="001B558B"/>
    <w:rsid w:val="001B61CF"/>
    <w:rsid w:val="001D4056"/>
    <w:rsid w:val="001E07F7"/>
    <w:rsid w:val="001E7600"/>
    <w:rsid w:val="00205954"/>
    <w:rsid w:val="00205F83"/>
    <w:rsid w:val="002072C9"/>
    <w:rsid w:val="00224B6B"/>
    <w:rsid w:val="00242484"/>
    <w:rsid w:val="0024325A"/>
    <w:rsid w:val="00261C90"/>
    <w:rsid w:val="00263A05"/>
    <w:rsid w:val="002644C3"/>
    <w:rsid w:val="00264D69"/>
    <w:rsid w:val="002978A5"/>
    <w:rsid w:val="002A3A58"/>
    <w:rsid w:val="002A61A7"/>
    <w:rsid w:val="002A6226"/>
    <w:rsid w:val="002B5A4A"/>
    <w:rsid w:val="002D5FF7"/>
    <w:rsid w:val="00304813"/>
    <w:rsid w:val="00317070"/>
    <w:rsid w:val="0032092A"/>
    <w:rsid w:val="00321202"/>
    <w:rsid w:val="0032516F"/>
    <w:rsid w:val="00326414"/>
    <w:rsid w:val="00345813"/>
    <w:rsid w:val="00346B92"/>
    <w:rsid w:val="003533D5"/>
    <w:rsid w:val="00363337"/>
    <w:rsid w:val="0037274B"/>
    <w:rsid w:val="003861EA"/>
    <w:rsid w:val="003A27C3"/>
    <w:rsid w:val="003B19A4"/>
    <w:rsid w:val="003C56F7"/>
    <w:rsid w:val="003C7BD9"/>
    <w:rsid w:val="003D2E76"/>
    <w:rsid w:val="003D376C"/>
    <w:rsid w:val="003D5A99"/>
    <w:rsid w:val="003D5E93"/>
    <w:rsid w:val="003E2233"/>
    <w:rsid w:val="003E7666"/>
    <w:rsid w:val="0040101E"/>
    <w:rsid w:val="00401F7A"/>
    <w:rsid w:val="004033CC"/>
    <w:rsid w:val="00413EB6"/>
    <w:rsid w:val="004162A3"/>
    <w:rsid w:val="00416B16"/>
    <w:rsid w:val="00416C8C"/>
    <w:rsid w:val="00422332"/>
    <w:rsid w:val="00423147"/>
    <w:rsid w:val="004249BB"/>
    <w:rsid w:val="00426446"/>
    <w:rsid w:val="00437508"/>
    <w:rsid w:val="00437BF3"/>
    <w:rsid w:val="00447849"/>
    <w:rsid w:val="00450CD1"/>
    <w:rsid w:val="0045388C"/>
    <w:rsid w:val="00455C91"/>
    <w:rsid w:val="00456E75"/>
    <w:rsid w:val="004570CC"/>
    <w:rsid w:val="00467503"/>
    <w:rsid w:val="0049100D"/>
    <w:rsid w:val="004A1381"/>
    <w:rsid w:val="004C479A"/>
    <w:rsid w:val="004D37A4"/>
    <w:rsid w:val="004D6696"/>
    <w:rsid w:val="004F546B"/>
    <w:rsid w:val="00522813"/>
    <w:rsid w:val="005518E2"/>
    <w:rsid w:val="00553B8B"/>
    <w:rsid w:val="00587336"/>
    <w:rsid w:val="00587BD6"/>
    <w:rsid w:val="00592290"/>
    <w:rsid w:val="00597E52"/>
    <w:rsid w:val="005A40E5"/>
    <w:rsid w:val="005B3961"/>
    <w:rsid w:val="005B7B98"/>
    <w:rsid w:val="005C485C"/>
    <w:rsid w:val="005C4BA3"/>
    <w:rsid w:val="005D6C49"/>
    <w:rsid w:val="005E3F80"/>
    <w:rsid w:val="005E5919"/>
    <w:rsid w:val="006012E9"/>
    <w:rsid w:val="006276A0"/>
    <w:rsid w:val="00635930"/>
    <w:rsid w:val="00637A34"/>
    <w:rsid w:val="00642D78"/>
    <w:rsid w:val="00650C61"/>
    <w:rsid w:val="006548CB"/>
    <w:rsid w:val="00672106"/>
    <w:rsid w:val="00676554"/>
    <w:rsid w:val="00684D15"/>
    <w:rsid w:val="00685AD9"/>
    <w:rsid w:val="006B14AB"/>
    <w:rsid w:val="006C1A18"/>
    <w:rsid w:val="006C333D"/>
    <w:rsid w:val="006E493E"/>
    <w:rsid w:val="00703A63"/>
    <w:rsid w:val="00703F9F"/>
    <w:rsid w:val="00710C38"/>
    <w:rsid w:val="00712CC9"/>
    <w:rsid w:val="00714154"/>
    <w:rsid w:val="00735A13"/>
    <w:rsid w:val="00737E43"/>
    <w:rsid w:val="00742999"/>
    <w:rsid w:val="00751351"/>
    <w:rsid w:val="00786A39"/>
    <w:rsid w:val="007A4645"/>
    <w:rsid w:val="007A7B1F"/>
    <w:rsid w:val="007B30AF"/>
    <w:rsid w:val="007B3ECC"/>
    <w:rsid w:val="007B4FF8"/>
    <w:rsid w:val="007B56F2"/>
    <w:rsid w:val="007C46B3"/>
    <w:rsid w:val="007E284F"/>
    <w:rsid w:val="007F2110"/>
    <w:rsid w:val="007F2436"/>
    <w:rsid w:val="007F41B9"/>
    <w:rsid w:val="007F52DA"/>
    <w:rsid w:val="007F5DF1"/>
    <w:rsid w:val="00803170"/>
    <w:rsid w:val="00821704"/>
    <w:rsid w:val="00822C2C"/>
    <w:rsid w:val="00823736"/>
    <w:rsid w:val="00830EF8"/>
    <w:rsid w:val="00832CA2"/>
    <w:rsid w:val="00833E83"/>
    <w:rsid w:val="00841883"/>
    <w:rsid w:val="00852174"/>
    <w:rsid w:val="00854C92"/>
    <w:rsid w:val="008563AB"/>
    <w:rsid w:val="008575C3"/>
    <w:rsid w:val="00874E76"/>
    <w:rsid w:val="0088305E"/>
    <w:rsid w:val="0088448D"/>
    <w:rsid w:val="00886F9F"/>
    <w:rsid w:val="008A0BAA"/>
    <w:rsid w:val="008A1D13"/>
    <w:rsid w:val="008A2A8B"/>
    <w:rsid w:val="008A549A"/>
    <w:rsid w:val="008C201A"/>
    <w:rsid w:val="008C3809"/>
    <w:rsid w:val="008D4D9A"/>
    <w:rsid w:val="008D67E9"/>
    <w:rsid w:val="008E0BB9"/>
    <w:rsid w:val="008E5528"/>
    <w:rsid w:val="008F2BBD"/>
    <w:rsid w:val="008F38F2"/>
    <w:rsid w:val="00905DF3"/>
    <w:rsid w:val="009201D8"/>
    <w:rsid w:val="00926544"/>
    <w:rsid w:val="0093128D"/>
    <w:rsid w:val="00931393"/>
    <w:rsid w:val="00954F79"/>
    <w:rsid w:val="009607FF"/>
    <w:rsid w:val="00962460"/>
    <w:rsid w:val="00972457"/>
    <w:rsid w:val="00973DB4"/>
    <w:rsid w:val="00991229"/>
    <w:rsid w:val="009B03B2"/>
    <w:rsid w:val="009B184C"/>
    <w:rsid w:val="009B6CE7"/>
    <w:rsid w:val="009C3287"/>
    <w:rsid w:val="009D7803"/>
    <w:rsid w:val="009F3E4B"/>
    <w:rsid w:val="009F6902"/>
    <w:rsid w:val="00A122B7"/>
    <w:rsid w:val="00A21188"/>
    <w:rsid w:val="00A30172"/>
    <w:rsid w:val="00A33FD5"/>
    <w:rsid w:val="00A35FB5"/>
    <w:rsid w:val="00A4332B"/>
    <w:rsid w:val="00A46F00"/>
    <w:rsid w:val="00A5770F"/>
    <w:rsid w:val="00A615A0"/>
    <w:rsid w:val="00A662A5"/>
    <w:rsid w:val="00A66BC8"/>
    <w:rsid w:val="00A928E5"/>
    <w:rsid w:val="00AB659F"/>
    <w:rsid w:val="00AD5640"/>
    <w:rsid w:val="00AE25EA"/>
    <w:rsid w:val="00AE3215"/>
    <w:rsid w:val="00AF0269"/>
    <w:rsid w:val="00AF7E35"/>
    <w:rsid w:val="00B03792"/>
    <w:rsid w:val="00B177B4"/>
    <w:rsid w:val="00B179FB"/>
    <w:rsid w:val="00B30CCF"/>
    <w:rsid w:val="00B31D86"/>
    <w:rsid w:val="00B3507E"/>
    <w:rsid w:val="00B44552"/>
    <w:rsid w:val="00B551DF"/>
    <w:rsid w:val="00B670DE"/>
    <w:rsid w:val="00B7370C"/>
    <w:rsid w:val="00B74541"/>
    <w:rsid w:val="00B81D48"/>
    <w:rsid w:val="00B90684"/>
    <w:rsid w:val="00B951BF"/>
    <w:rsid w:val="00BA5BD3"/>
    <w:rsid w:val="00BB0A16"/>
    <w:rsid w:val="00BB5891"/>
    <w:rsid w:val="00BC45F2"/>
    <w:rsid w:val="00BF5114"/>
    <w:rsid w:val="00C0060A"/>
    <w:rsid w:val="00C04A65"/>
    <w:rsid w:val="00C159A8"/>
    <w:rsid w:val="00C43EA9"/>
    <w:rsid w:val="00C500F2"/>
    <w:rsid w:val="00C50A4B"/>
    <w:rsid w:val="00C53383"/>
    <w:rsid w:val="00C741C7"/>
    <w:rsid w:val="00C767AF"/>
    <w:rsid w:val="00C80324"/>
    <w:rsid w:val="00C80740"/>
    <w:rsid w:val="00C81094"/>
    <w:rsid w:val="00C85505"/>
    <w:rsid w:val="00C96233"/>
    <w:rsid w:val="00CB39F2"/>
    <w:rsid w:val="00CC147D"/>
    <w:rsid w:val="00CC1F3F"/>
    <w:rsid w:val="00CD2961"/>
    <w:rsid w:val="00CD388B"/>
    <w:rsid w:val="00CD51E5"/>
    <w:rsid w:val="00CE04B2"/>
    <w:rsid w:val="00CF2843"/>
    <w:rsid w:val="00CF643C"/>
    <w:rsid w:val="00D32067"/>
    <w:rsid w:val="00D42D3D"/>
    <w:rsid w:val="00D47F67"/>
    <w:rsid w:val="00D57EAF"/>
    <w:rsid w:val="00D6189F"/>
    <w:rsid w:val="00D75A28"/>
    <w:rsid w:val="00D76963"/>
    <w:rsid w:val="00D8243F"/>
    <w:rsid w:val="00D851A0"/>
    <w:rsid w:val="00D92284"/>
    <w:rsid w:val="00DD3A10"/>
    <w:rsid w:val="00DD6AF8"/>
    <w:rsid w:val="00DD76A9"/>
    <w:rsid w:val="00DF3AD6"/>
    <w:rsid w:val="00E1107C"/>
    <w:rsid w:val="00E17D8C"/>
    <w:rsid w:val="00E23872"/>
    <w:rsid w:val="00E25AF7"/>
    <w:rsid w:val="00E27A6C"/>
    <w:rsid w:val="00E300FF"/>
    <w:rsid w:val="00E36A3D"/>
    <w:rsid w:val="00E41583"/>
    <w:rsid w:val="00E430AE"/>
    <w:rsid w:val="00E509EF"/>
    <w:rsid w:val="00E54CC3"/>
    <w:rsid w:val="00E612EC"/>
    <w:rsid w:val="00E616BF"/>
    <w:rsid w:val="00E75E84"/>
    <w:rsid w:val="00E7795C"/>
    <w:rsid w:val="00E811D8"/>
    <w:rsid w:val="00E92B94"/>
    <w:rsid w:val="00E93A6F"/>
    <w:rsid w:val="00EC1407"/>
    <w:rsid w:val="00EC18B1"/>
    <w:rsid w:val="00EC2DFF"/>
    <w:rsid w:val="00EC65A3"/>
    <w:rsid w:val="00EC7BC4"/>
    <w:rsid w:val="00ED36D8"/>
    <w:rsid w:val="00ED4A2C"/>
    <w:rsid w:val="00EE31C9"/>
    <w:rsid w:val="00EE518C"/>
    <w:rsid w:val="00EF3941"/>
    <w:rsid w:val="00F24477"/>
    <w:rsid w:val="00F30B7F"/>
    <w:rsid w:val="00F44F0F"/>
    <w:rsid w:val="00F57F79"/>
    <w:rsid w:val="00F63592"/>
    <w:rsid w:val="00F70D96"/>
    <w:rsid w:val="00F80358"/>
    <w:rsid w:val="00F8161E"/>
    <w:rsid w:val="00FB27E9"/>
    <w:rsid w:val="00FB3CD2"/>
    <w:rsid w:val="00FB5D54"/>
    <w:rsid w:val="00FD0188"/>
    <w:rsid w:val="00FE2A45"/>
    <w:rsid w:val="00FF0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7F5AFEA-5282-4101-B487-AB3256C42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86A39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786A39"/>
    <w:pPr>
      <w:keepNext/>
      <w:widowControl w:val="0"/>
      <w:numPr>
        <w:numId w:val="1"/>
      </w:numPr>
      <w:overflowPunct w:val="0"/>
      <w:autoSpaceDE w:val="0"/>
      <w:spacing w:line="360" w:lineRule="auto"/>
      <w:jc w:val="both"/>
      <w:textAlignment w:val="baseline"/>
      <w:outlineLvl w:val="0"/>
    </w:pPr>
    <w:rPr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86A39"/>
    <w:pPr>
      <w:jc w:val="both"/>
    </w:pPr>
    <w:rPr>
      <w:rFonts w:ascii="Bookman Old Style" w:hAnsi="Bookman Old Style"/>
      <w:sz w:val="22"/>
      <w:szCs w:val="22"/>
      <w:lang w:val="x-none"/>
    </w:rPr>
  </w:style>
  <w:style w:type="paragraph" w:styleId="Tekstprzypisudolnego">
    <w:name w:val="footnote text"/>
    <w:basedOn w:val="Normalny"/>
    <w:link w:val="TekstprzypisudolnegoZnak"/>
    <w:semiHidden/>
    <w:rsid w:val="00786A39"/>
    <w:rPr>
      <w:sz w:val="20"/>
      <w:szCs w:val="20"/>
      <w:lang w:val="x-none"/>
    </w:rPr>
  </w:style>
  <w:style w:type="paragraph" w:styleId="Tytu">
    <w:name w:val="Title"/>
    <w:basedOn w:val="Normalny"/>
    <w:next w:val="Normalny"/>
    <w:link w:val="TytuZnak"/>
    <w:qFormat/>
    <w:rsid w:val="00786A3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786A39"/>
    <w:rPr>
      <w:rFonts w:ascii="Cambria" w:hAnsi="Cambria"/>
      <w:b/>
      <w:bCs/>
      <w:kern w:val="28"/>
      <w:sz w:val="32"/>
      <w:szCs w:val="32"/>
      <w:lang w:val="pl-PL" w:eastAsia="ar-SA" w:bidi="ar-SA"/>
    </w:rPr>
  </w:style>
  <w:style w:type="character" w:customStyle="1" w:styleId="Nagwek1Znak">
    <w:name w:val="Nagłówek 1 Znak"/>
    <w:link w:val="Nagwek1"/>
    <w:rsid w:val="00205954"/>
    <w:rPr>
      <w:sz w:val="24"/>
      <w:lang w:val="x-none" w:eastAsia="ar-SA"/>
    </w:rPr>
  </w:style>
  <w:style w:type="character" w:customStyle="1" w:styleId="TekstpodstawowyZnak">
    <w:name w:val="Tekst podstawowy Znak"/>
    <w:link w:val="Tekstpodstawowy"/>
    <w:rsid w:val="00205954"/>
    <w:rPr>
      <w:rFonts w:ascii="Bookman Old Style" w:hAnsi="Bookman Old Style"/>
      <w:sz w:val="22"/>
      <w:szCs w:val="22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205954"/>
    <w:rPr>
      <w:lang w:eastAsia="ar-SA"/>
    </w:rPr>
  </w:style>
  <w:style w:type="paragraph" w:styleId="Nagwek">
    <w:name w:val="header"/>
    <w:basedOn w:val="Normalny"/>
    <w:link w:val="NagwekZnak"/>
    <w:uiPriority w:val="99"/>
    <w:rsid w:val="00304813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304813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304813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304813"/>
    <w:rPr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rsid w:val="00592290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592290"/>
    <w:rPr>
      <w:rFonts w:ascii="Tahoma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24325A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  <w:style w:type="paragraph" w:styleId="Tekstpodstawowy3">
    <w:name w:val="Body Text 3"/>
    <w:basedOn w:val="Normalny"/>
    <w:link w:val="Tekstpodstawowy3Znak"/>
    <w:rsid w:val="003E766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3E7666"/>
    <w:rPr>
      <w:sz w:val="16"/>
      <w:szCs w:val="16"/>
      <w:lang w:eastAsia="ar-SA"/>
    </w:rPr>
  </w:style>
  <w:style w:type="paragraph" w:styleId="Tekstblokowy">
    <w:name w:val="Block Text"/>
    <w:basedOn w:val="Normalny"/>
    <w:rsid w:val="003E7666"/>
    <w:pPr>
      <w:suppressAutoHyphens w:val="0"/>
      <w:autoSpaceDE w:val="0"/>
      <w:autoSpaceDN w:val="0"/>
      <w:adjustRightInd w:val="0"/>
      <w:ind w:left="150" w:right="-426"/>
    </w:pPr>
    <w:rPr>
      <w:rFonts w:ascii="Arial Narrow" w:hAnsi="Arial Narrow" w:cs="Arial Narrow"/>
      <w:lang w:eastAsia="pl-PL"/>
    </w:rPr>
  </w:style>
  <w:style w:type="paragraph" w:customStyle="1" w:styleId="Tekstblokowy1">
    <w:name w:val="Tekst blokowy1"/>
    <w:basedOn w:val="Normalny"/>
    <w:rsid w:val="003E7666"/>
    <w:pPr>
      <w:autoSpaceDE w:val="0"/>
      <w:ind w:left="150" w:right="-426"/>
    </w:pPr>
    <w:rPr>
      <w:rFonts w:ascii="Arial Narrow" w:hAnsi="Arial Narrow" w:cs="Arial Narrow"/>
    </w:rPr>
  </w:style>
  <w:style w:type="paragraph" w:styleId="Tekstpodstawowywcity">
    <w:name w:val="Body Text Indent"/>
    <w:basedOn w:val="Normalny"/>
    <w:link w:val="TekstpodstawowywcityZnak"/>
    <w:rsid w:val="00AE25E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AE25EA"/>
    <w:rPr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205F83"/>
    <w:pPr>
      <w:suppressAutoHyphens w:val="0"/>
      <w:spacing w:after="120" w:line="480" w:lineRule="auto"/>
    </w:pPr>
    <w:rPr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05F83"/>
  </w:style>
  <w:style w:type="paragraph" w:customStyle="1" w:styleId="Tekstpodstawowy31">
    <w:name w:val="Tekst podstawowy 31"/>
    <w:basedOn w:val="Normalny"/>
    <w:rsid w:val="009D7803"/>
    <w:pPr>
      <w:widowControl w:val="0"/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5B396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99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2931</Words>
  <Characters>17589</Characters>
  <Application>Microsoft Office Word</Application>
  <DocSecurity>0</DocSecurity>
  <Lines>146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DZP/KO/…/2010</vt:lpstr>
    </vt:vector>
  </TitlesOfParts>
  <Company>Samodzielny Publ. Zespół Szpitali Pulm.-Reum. w Kup</Company>
  <LinksUpToDate>false</LinksUpToDate>
  <CharactersWithSpaces>20480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DZP/KO/…/2010</dc:title>
  <dc:creator>Andrzej Bunio</dc:creator>
  <cp:lastModifiedBy>Szpital Kup</cp:lastModifiedBy>
  <cp:revision>19</cp:revision>
  <cp:lastPrinted>2015-12-30T10:52:00Z</cp:lastPrinted>
  <dcterms:created xsi:type="dcterms:W3CDTF">2014-12-29T10:27:00Z</dcterms:created>
  <dcterms:modified xsi:type="dcterms:W3CDTF">2015-12-31T06:47:00Z</dcterms:modified>
</cp:coreProperties>
</file>