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E430AE" w:rsidRDefault="0049100D" w:rsidP="00625380">
      <w:pPr>
        <w:pStyle w:val="Tekstprzypisudolneg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B31D86">
        <w:rPr>
          <w:rFonts w:ascii="Bookman Old Style" w:hAnsi="Bookman Old Style"/>
          <w:b/>
          <w:sz w:val="24"/>
          <w:lang w:val="pl-PL"/>
        </w:rPr>
        <w:t>5</w:t>
      </w:r>
    </w:p>
    <w:p w:rsidR="00E75E84" w:rsidRPr="00E430AE" w:rsidRDefault="00E75E84" w:rsidP="00625380">
      <w:pPr>
        <w:pStyle w:val="Tekstprzypisudolneg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E430AE" w:rsidRDefault="00553B8B" w:rsidP="00625380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>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B31D86">
        <w:rPr>
          <w:rFonts w:ascii="Bookman Old Style" w:hAnsi="Bookman Old Style"/>
          <w:b/>
          <w:szCs w:val="20"/>
        </w:rPr>
        <w:t>5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:rsidR="00261C90" w:rsidRPr="00E430AE" w:rsidRDefault="00261C90" w:rsidP="00625380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:rsidR="00264D69" w:rsidRPr="001463A9" w:rsidRDefault="001463A9" w:rsidP="0062538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D36B43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z siedzibą w Kup</w:t>
      </w:r>
      <w:r w:rsidRPr="00D36B43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D36B43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</w:t>
      </w:r>
      <w:r>
        <w:rPr>
          <w:rFonts w:ascii="Bookman Old Style" w:hAnsi="Bookman Old Style"/>
          <w:sz w:val="20"/>
          <w:szCs w:val="20"/>
        </w:rPr>
        <w:t>00.000,00zł w całości wniesiony</w:t>
      </w:r>
      <w:r w:rsidR="00264D69" w:rsidRPr="001463A9">
        <w:rPr>
          <w:rFonts w:ascii="Bookman Old Style" w:hAnsi="Bookman Old Style"/>
          <w:sz w:val="20"/>
          <w:szCs w:val="20"/>
        </w:rPr>
        <w:t>,</w:t>
      </w:r>
    </w:p>
    <w:p w:rsidR="00264D69" w:rsidRPr="00E430AE" w:rsidRDefault="00264D69" w:rsidP="00625380">
      <w:pPr>
        <w:tabs>
          <w:tab w:val="left" w:pos="284"/>
        </w:tabs>
        <w:contextualSpacing/>
        <w:rPr>
          <w:rFonts w:ascii="Bookman Old Style" w:hAnsi="Bookman Old Style"/>
          <w:color w:val="000000"/>
          <w:sz w:val="20"/>
        </w:rPr>
      </w:pPr>
      <w:r w:rsidRPr="00E430AE">
        <w:rPr>
          <w:rFonts w:ascii="Bookman Old Style" w:hAnsi="Bookman Old Style"/>
          <w:sz w:val="20"/>
        </w:rPr>
        <w:t xml:space="preserve">reprezentowaną przez </w:t>
      </w:r>
      <w:r w:rsidRPr="00E430AE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E430AE" w:rsidRDefault="00264D69" w:rsidP="00625380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:rsidR="00261C90" w:rsidRPr="00E430AE" w:rsidRDefault="00261C90" w:rsidP="00625380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:rsidR="001E7600" w:rsidRPr="001E7600" w:rsidRDefault="00B31D86" w:rsidP="00625380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E430AE" w:rsidRDefault="001B558B" w:rsidP="00625380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1E7600">
        <w:rPr>
          <w:rFonts w:ascii="Bookman Old Style" w:hAnsi="Bookman Old Style"/>
          <w:sz w:val="20"/>
          <w:szCs w:val="20"/>
        </w:rPr>
        <w:t xml:space="preserve">ą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:rsidR="00261C90" w:rsidRPr="00E430AE" w:rsidRDefault="00261C90" w:rsidP="00625380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Default="001B558B" w:rsidP="00625380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E430AE" w:rsidRDefault="007F52DA" w:rsidP="00625380">
      <w:pPr>
        <w:jc w:val="both"/>
        <w:rPr>
          <w:rFonts w:ascii="Bookman Old Style" w:eastAsia="Bookman Old Style" w:hAnsi="Bookman Old Style"/>
          <w:sz w:val="20"/>
          <w:szCs w:val="20"/>
        </w:rPr>
      </w:pPr>
      <w:r w:rsidRPr="00E430AE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:rsidR="007F52DA" w:rsidRPr="00E430AE" w:rsidRDefault="00D76963" w:rsidP="0062538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</w:t>
      </w:r>
      <w:r w:rsidR="00261C90" w:rsidRPr="001463A9">
        <w:rPr>
          <w:rFonts w:ascii="Bookman Old Style" w:eastAsia="Bookman Old Style" w:hAnsi="Bookman Old Style"/>
          <w:b/>
        </w:rPr>
        <w:t xml:space="preserve">pełnieniu </w:t>
      </w:r>
      <w:r w:rsidR="00261C90" w:rsidRPr="001463A9">
        <w:rPr>
          <w:rFonts w:ascii="Bookman Old Style" w:hAnsi="Bookman Old Style"/>
          <w:b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1463A9">
        <w:rPr>
          <w:rFonts w:ascii="Bookman Old Style" w:hAnsi="Bookman Old Style"/>
          <w:b/>
          <w:color w:val="000000"/>
          <w:kern w:val="144"/>
        </w:rPr>
        <w:t>lekarza.</w:t>
      </w:r>
    </w:p>
    <w:p w:rsidR="009D7803" w:rsidRPr="00E430AE" w:rsidRDefault="00B551DF" w:rsidP="0062538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Obowiązki</w:t>
      </w:r>
      <w:r w:rsidR="00261C90" w:rsidRPr="00E430AE">
        <w:rPr>
          <w:rFonts w:ascii="Bookman Old Style" w:hAnsi="Bookman Old Style"/>
        </w:rPr>
        <w:t xml:space="preserve"> lekarza będą pełnio</w:t>
      </w:r>
      <w:r w:rsidR="007E284F" w:rsidRPr="00E430AE">
        <w:rPr>
          <w:rFonts w:ascii="Bookman Old Style" w:hAnsi="Bookman Old Style"/>
        </w:rPr>
        <w:t>ne zgodnie z</w:t>
      </w:r>
      <w:r w:rsidR="00261C90" w:rsidRPr="00E430AE">
        <w:rPr>
          <w:rFonts w:ascii="Bookman Old Style" w:hAnsi="Bookman Old Style"/>
        </w:rPr>
        <w:t xml:space="preserve"> harmonogramem </w:t>
      </w:r>
      <w:r w:rsidR="007E284F" w:rsidRPr="00E430AE">
        <w:rPr>
          <w:rFonts w:ascii="Bookman Old Style" w:hAnsi="Bookman Old Style"/>
        </w:rPr>
        <w:t>ustalonym z Kierownik</w:t>
      </w:r>
      <w:r w:rsidR="004A1381" w:rsidRPr="00E430AE">
        <w:rPr>
          <w:rFonts w:ascii="Bookman Old Style" w:hAnsi="Bookman Old Style"/>
        </w:rPr>
        <w:t xml:space="preserve">iem </w:t>
      </w:r>
      <w:r w:rsidR="007E284F" w:rsidRPr="00E430AE">
        <w:rPr>
          <w:rFonts w:ascii="Bookman Old Style" w:hAnsi="Bookman Old Style"/>
        </w:rPr>
        <w:t>Oddział</w:t>
      </w:r>
      <w:r w:rsidR="004A1381" w:rsidRPr="00E430AE">
        <w:rPr>
          <w:rFonts w:ascii="Bookman Old Style" w:hAnsi="Bookman Old Style"/>
        </w:rPr>
        <w:t>u</w:t>
      </w:r>
      <w:r w:rsidR="001313E7" w:rsidRPr="00E430AE">
        <w:rPr>
          <w:rFonts w:ascii="Bookman Old Style" w:hAnsi="Bookman Old Style"/>
        </w:rPr>
        <w:t>, zatwierdzonym</w:t>
      </w:r>
      <w:r w:rsidR="007E284F" w:rsidRPr="00E430AE">
        <w:rPr>
          <w:rFonts w:ascii="Bookman Old Style" w:hAnsi="Bookman Old Style"/>
        </w:rPr>
        <w:t xml:space="preserve"> przez Dyrektora ds. Lecznictwa</w:t>
      </w:r>
      <w:r w:rsidR="00597E52" w:rsidRPr="00E430AE">
        <w:rPr>
          <w:rFonts w:ascii="Bookman Old Style" w:hAnsi="Bookman Old Style"/>
        </w:rPr>
        <w:t xml:space="preserve"> </w:t>
      </w:r>
      <w:r w:rsidR="001313E7" w:rsidRPr="00E430AE">
        <w:rPr>
          <w:rFonts w:ascii="Bookman Old Style" w:hAnsi="Bookman Old Style"/>
        </w:rPr>
        <w:t xml:space="preserve">i </w:t>
      </w:r>
      <w:r w:rsidR="00261C90" w:rsidRPr="00E430AE">
        <w:rPr>
          <w:rFonts w:ascii="Bookman Old Style" w:hAnsi="Bookman Old Style"/>
        </w:rPr>
        <w:t>uwzględniającym a</w:t>
      </w:r>
      <w:r w:rsidR="00D76963" w:rsidRPr="00E430AE">
        <w:rPr>
          <w:rFonts w:ascii="Bookman Old Style" w:hAnsi="Bookman Old Style"/>
        </w:rPr>
        <w:t>ktualne potrzeby Udzielającego z</w:t>
      </w:r>
      <w:r w:rsidR="00261C90" w:rsidRPr="00E430AE">
        <w:rPr>
          <w:rFonts w:ascii="Bookman Old Style" w:hAnsi="Bookman Old Style"/>
        </w:rPr>
        <w:t>amówienia.</w:t>
      </w:r>
    </w:p>
    <w:p w:rsidR="009D7803" w:rsidRPr="00B551DF" w:rsidRDefault="009D7803" w:rsidP="0062538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amówienie zobowiązuje się do wykonywania codziennych obchodów (wizyt) lekarskich i czynnego uczestnictwa w obchodach ordynatorskich i raportach lekarskich </w:t>
      </w:r>
      <w:r w:rsidR="00264D69" w:rsidRPr="00E430AE">
        <w:rPr>
          <w:rFonts w:ascii="Bookman Old Style" w:hAnsi="Bookman Old Style"/>
        </w:rPr>
        <w:t xml:space="preserve">              </w:t>
      </w:r>
      <w:r w:rsidRPr="00E430AE">
        <w:rPr>
          <w:rFonts w:ascii="Bookman Old Style" w:hAnsi="Bookman Old Style"/>
        </w:rPr>
        <w:t>w terminach ustalonym przez Kierownika</w:t>
      </w:r>
      <w:r w:rsidR="004A1381" w:rsidRPr="00E430AE">
        <w:rPr>
          <w:rFonts w:ascii="Bookman Old Style" w:hAnsi="Bookman Old Style"/>
        </w:rPr>
        <w:t xml:space="preserve"> </w:t>
      </w:r>
      <w:r w:rsidRPr="00E430AE">
        <w:rPr>
          <w:rFonts w:ascii="Bookman Old Style" w:hAnsi="Bookman Old Style"/>
        </w:rPr>
        <w:t>Oddziału</w:t>
      </w:r>
      <w:r w:rsidR="004A1381" w:rsidRPr="00E430AE">
        <w:rPr>
          <w:rFonts w:ascii="Bookman Old Style" w:hAnsi="Bookman Old Style"/>
        </w:rPr>
        <w:t>.</w:t>
      </w:r>
    </w:p>
    <w:p w:rsidR="00B551DF" w:rsidRPr="00E430AE" w:rsidRDefault="00426446" w:rsidP="0062538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EC1407" w:rsidRDefault="00AF0269" w:rsidP="0062538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C1407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Pr="00EC1407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EC1407">
        <w:rPr>
          <w:rFonts w:ascii="Bookman Old Style" w:hAnsi="Bookman Old Style"/>
          <w:color w:val="000000"/>
          <w:kern w:val="144"/>
        </w:rPr>
        <w:t>w zakresie swojej specjalizacji</w:t>
      </w:r>
      <w:r w:rsidRPr="00EC1407">
        <w:rPr>
          <w:rFonts w:ascii="Bookman Old Style" w:hAnsi="Bookman Old Style"/>
          <w:color w:val="000000"/>
          <w:kern w:val="144"/>
        </w:rPr>
        <w:t>.</w:t>
      </w:r>
    </w:p>
    <w:p w:rsidR="00F44F0F" w:rsidRPr="00E430AE" w:rsidRDefault="00F44F0F" w:rsidP="0062538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E430AE">
        <w:rPr>
          <w:rFonts w:ascii="Bookman Old Style" w:hAnsi="Bookman Old Style"/>
        </w:rPr>
        <w:t>4</w:t>
      </w:r>
      <w:r w:rsidRPr="00E430AE">
        <w:rPr>
          <w:rFonts w:ascii="Bookman Old Style" w:hAnsi="Bookman Old Style"/>
        </w:rPr>
        <w:t xml:space="preserve"> oraz miesięcznymi harmonogramami.</w:t>
      </w:r>
    </w:p>
    <w:p w:rsidR="004C479A" w:rsidRPr="00E430AE" w:rsidRDefault="004C479A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:rsidR="00261C90" w:rsidRPr="00E430AE" w:rsidRDefault="00261C90" w:rsidP="00625380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E430AE" w:rsidRDefault="00261C90" w:rsidP="00625380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E430AE" w:rsidRDefault="00261C90" w:rsidP="00625380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Default="004C479A" w:rsidP="00625380">
      <w:pPr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:rsidR="00261C90" w:rsidRPr="00E430AE" w:rsidRDefault="00B74541" w:rsidP="00625380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:rsidR="00F44F0F" w:rsidRPr="00E430AE" w:rsidRDefault="002B5A4A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:rsidR="00D75A28" w:rsidRPr="00E430AE" w:rsidRDefault="00D75A28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E430AE" w:rsidRDefault="00803170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E430AE" w:rsidRDefault="00803170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E430AE" w:rsidRDefault="00803170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prowadzenia na bieżąco dokładnej i systematycznej dokumentacji medycznej pacjentów, zgodnie z obowiązującymi przepisami i wymaganymi standardami Narodowego Funduszu Zdrowia</w:t>
      </w:r>
      <w:r w:rsidR="00F44F0F" w:rsidRPr="00E430AE">
        <w:rPr>
          <w:rFonts w:ascii="Bookman Old Style" w:hAnsi="Bookman Old Style"/>
          <w:sz w:val="20"/>
          <w:szCs w:val="20"/>
        </w:rPr>
        <w:t xml:space="preserve"> i Ministra Zdrowia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:rsidR="00597E52" w:rsidRPr="00EC1407" w:rsidRDefault="00803170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C1407">
        <w:rPr>
          <w:rFonts w:ascii="Bookman Old Style" w:hAnsi="Bookman Old Style"/>
          <w:sz w:val="20"/>
          <w:szCs w:val="20"/>
        </w:rPr>
        <w:t>SCM Sp. z o. o.</w:t>
      </w:r>
      <w:r w:rsidR="00B74541" w:rsidRPr="00EC1407">
        <w:rPr>
          <w:rFonts w:ascii="Bookman Old Style" w:hAnsi="Bookman Old Style"/>
          <w:sz w:val="20"/>
          <w:szCs w:val="20"/>
        </w:rPr>
        <w:t>,</w:t>
      </w:r>
      <w:r w:rsidR="0088305E" w:rsidRPr="00EC1407">
        <w:rPr>
          <w:rFonts w:ascii="Bookman Old Style" w:hAnsi="Bookman Old Style"/>
          <w:sz w:val="20"/>
          <w:szCs w:val="20"/>
        </w:rPr>
        <w:t xml:space="preserve"> w szczególności poprzez uprzejme i traktowanie pacjentów Udzielającego Zamówienie,</w:t>
      </w:r>
    </w:p>
    <w:p w:rsidR="00597E52" w:rsidRPr="00E430AE" w:rsidRDefault="00B74541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zasad </w:t>
      </w:r>
      <w:r w:rsidRPr="00E430AE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Default="00B74541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posiadania</w:t>
      </w:r>
      <w:r w:rsidR="00A21188" w:rsidRPr="00E430AE">
        <w:rPr>
          <w:rFonts w:ascii="Bookman Old Style" w:hAnsi="Bookman Old Style"/>
          <w:sz w:val="20"/>
          <w:szCs w:val="20"/>
        </w:rPr>
        <w:t xml:space="preserve"> </w:t>
      </w:r>
      <w:r w:rsidR="007A4645" w:rsidRPr="00E430AE">
        <w:rPr>
          <w:rFonts w:ascii="Bookman Old Style" w:hAnsi="Bookman Old Style"/>
          <w:sz w:val="20"/>
          <w:szCs w:val="20"/>
        </w:rPr>
        <w:t xml:space="preserve">aktualnych uprawnień </w:t>
      </w:r>
      <w:r w:rsidRPr="00E430AE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044566" w:rsidRPr="00E430AE" w:rsidRDefault="00044566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bookmarkStart w:id="0" w:name="_GoBack"/>
      <w:r>
        <w:rPr>
          <w:rFonts w:ascii="Bookman Old Style" w:hAnsi="Bookman Old Style" w:cs="Arial Narrow"/>
          <w:sz w:val="20"/>
          <w:szCs w:val="20"/>
        </w:rPr>
        <w:t>posiadania własnej odzieży ochronnej i obuwia roboczego (profilaktycznego) odpowiadającego wymogom określonym w przepisach powszechnie obowiązującego prawa w tym zakresie</w:t>
      </w:r>
      <w:bookmarkEnd w:id="0"/>
      <w:r>
        <w:rPr>
          <w:rFonts w:ascii="Bookman Old Style" w:hAnsi="Bookman Old Style" w:cs="Arial Narrow"/>
          <w:sz w:val="20"/>
          <w:szCs w:val="20"/>
        </w:rPr>
        <w:t>,</w:t>
      </w:r>
    </w:p>
    <w:p w:rsidR="00F63592" w:rsidRPr="00E430AE" w:rsidRDefault="00F63592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E430AE">
        <w:rPr>
          <w:rFonts w:ascii="Bookman Old Style" w:hAnsi="Bookman Old Style"/>
          <w:sz w:val="20"/>
          <w:szCs w:val="20"/>
        </w:rPr>
        <w:t>i</w:t>
      </w:r>
      <w:r w:rsidRPr="00E430AE">
        <w:rPr>
          <w:rFonts w:ascii="Bookman Old Style" w:hAnsi="Bookman Old Style"/>
          <w:sz w:val="20"/>
          <w:szCs w:val="20"/>
        </w:rPr>
        <w:t>, akredytacji i systemu zarządzania jakością organizowanych przez U</w:t>
      </w:r>
      <w:r w:rsidR="002B5A4A" w:rsidRPr="00E430AE">
        <w:rPr>
          <w:rFonts w:ascii="Bookman Old Style" w:hAnsi="Bookman Old Style"/>
          <w:sz w:val="20"/>
          <w:szCs w:val="20"/>
        </w:rPr>
        <w:t>dzielającego zamówienia</w:t>
      </w:r>
      <w:r w:rsidR="003C7BD9" w:rsidRPr="00E430AE">
        <w:rPr>
          <w:rFonts w:ascii="Bookman Old Style" w:hAnsi="Bookman Old Style"/>
          <w:sz w:val="20"/>
          <w:szCs w:val="20"/>
        </w:rPr>
        <w:t>,</w:t>
      </w:r>
    </w:p>
    <w:p w:rsidR="00E430AE" w:rsidRPr="00EC1407" w:rsidRDefault="00E430AE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E430AE" w:rsidRDefault="00EC1407" w:rsidP="00625380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E430AE">
        <w:rPr>
          <w:rFonts w:ascii="Bookman Old Style" w:hAnsi="Bookman Old Style"/>
          <w:sz w:val="20"/>
          <w:szCs w:val="20"/>
        </w:rPr>
        <w:t xml:space="preserve">na </w:t>
      </w:r>
      <w:r>
        <w:rPr>
          <w:rFonts w:ascii="Bookman Old Style" w:hAnsi="Bookman Old Style"/>
          <w:sz w:val="20"/>
          <w:szCs w:val="20"/>
        </w:rPr>
        <w:t xml:space="preserve">jego </w:t>
      </w:r>
      <w:r w:rsidR="003C7BD9" w:rsidRPr="00E430AE">
        <w:rPr>
          <w:rFonts w:ascii="Bookman Old Style" w:hAnsi="Bookman Old Style"/>
          <w:sz w:val="20"/>
          <w:szCs w:val="20"/>
        </w:rPr>
        <w:t>koszt.</w:t>
      </w:r>
    </w:p>
    <w:p w:rsidR="00261C90" w:rsidRPr="00E430AE" w:rsidRDefault="00261C90" w:rsidP="00625380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625380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852174">
        <w:rPr>
          <w:rFonts w:ascii="Bookman Old Style" w:hAnsi="Bookman Old Style"/>
          <w:b/>
          <w:sz w:val="20"/>
          <w:szCs w:val="20"/>
        </w:rPr>
        <w:t xml:space="preserve">28 </w:t>
      </w:r>
      <w:r w:rsidR="002978A5" w:rsidRPr="00E430AE">
        <w:rPr>
          <w:rFonts w:ascii="Bookman Old Style" w:hAnsi="Bookman Old Style"/>
          <w:b/>
          <w:sz w:val="20"/>
          <w:szCs w:val="20"/>
        </w:rPr>
        <w:t>dni kalendarzowych</w:t>
      </w:r>
      <w:r w:rsidR="002978A5" w:rsidRPr="00E430AE">
        <w:rPr>
          <w:rFonts w:ascii="Bookman Old Style" w:hAnsi="Bookman Old Style"/>
          <w:sz w:val="20"/>
          <w:szCs w:val="20"/>
        </w:rPr>
        <w:t xml:space="preserve"> 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2978A5" w:rsidRPr="00E430AE">
        <w:rPr>
          <w:rFonts w:ascii="Bookman Old Style" w:hAnsi="Bookman Old Style"/>
          <w:sz w:val="20"/>
          <w:szCs w:val="20"/>
        </w:rPr>
        <w:t>umowy,</w:t>
      </w:r>
      <w:r w:rsidRPr="00E430AE">
        <w:rPr>
          <w:rFonts w:ascii="Bookman Old Style" w:hAnsi="Bookman Old Style"/>
          <w:sz w:val="20"/>
          <w:szCs w:val="20"/>
        </w:rPr>
        <w:t xml:space="preserve"> 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E430AE">
        <w:rPr>
          <w:rFonts w:ascii="Bookman Old Style" w:hAnsi="Bookman Old Style"/>
          <w:sz w:val="20"/>
          <w:szCs w:val="20"/>
        </w:rPr>
        <w:t xml:space="preserve">przy </w:t>
      </w:r>
      <w:r w:rsidR="00874E76" w:rsidRPr="00E430AE">
        <w:rPr>
          <w:rFonts w:ascii="Bookman Old Style" w:hAnsi="Bookman Old Style"/>
          <w:sz w:val="20"/>
          <w:szCs w:val="20"/>
        </w:rPr>
        <w:t xml:space="preserve">czym minimum jedna przerwa w wykonywaniu obowiązków wynikających z niniejszej umowy </w:t>
      </w:r>
      <w:r w:rsidR="002B5A4A" w:rsidRPr="00E430AE">
        <w:rPr>
          <w:rFonts w:ascii="Bookman Old Style" w:hAnsi="Bookman Old Style"/>
          <w:sz w:val="20"/>
          <w:szCs w:val="20"/>
        </w:rPr>
        <w:t xml:space="preserve">musi </w:t>
      </w:r>
      <w:r w:rsidR="00874E76" w:rsidRPr="00E430AE">
        <w:rPr>
          <w:rFonts w:ascii="Bookman Old Style" w:hAnsi="Bookman Old Style"/>
          <w:sz w:val="20"/>
          <w:szCs w:val="20"/>
        </w:rPr>
        <w:t xml:space="preserve">wynosić co najmniej </w:t>
      </w:r>
      <w:r w:rsidR="00FB27E9" w:rsidRPr="00E430AE">
        <w:rPr>
          <w:rFonts w:ascii="Bookman Old Style" w:hAnsi="Bookman Old Style"/>
          <w:sz w:val="20"/>
          <w:szCs w:val="20"/>
        </w:rPr>
        <w:t xml:space="preserve">14 </w:t>
      </w:r>
      <w:r w:rsidR="00874E76" w:rsidRPr="00E430AE">
        <w:rPr>
          <w:rFonts w:ascii="Bookman Old Style" w:hAnsi="Bookman Old Style"/>
          <w:sz w:val="20"/>
          <w:szCs w:val="20"/>
        </w:rPr>
        <w:t>dni kalendarzowych</w:t>
      </w:r>
      <w:r w:rsidR="00852174">
        <w:rPr>
          <w:rFonts w:ascii="Bookman Old Style" w:hAnsi="Bookman Old Style"/>
          <w:sz w:val="20"/>
          <w:szCs w:val="20"/>
        </w:rPr>
        <w:t xml:space="preserve"> </w:t>
      </w:r>
      <w:r w:rsidR="00852174" w:rsidRPr="00E430AE">
        <w:rPr>
          <w:rFonts w:ascii="Bookman Old Style" w:hAnsi="Bookman Old Style"/>
          <w:sz w:val="20"/>
          <w:szCs w:val="20"/>
        </w:rPr>
        <w:t xml:space="preserve">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852174" w:rsidRPr="00E430AE">
        <w:rPr>
          <w:rFonts w:ascii="Bookman Old Style" w:hAnsi="Bookman Old Style"/>
          <w:sz w:val="20"/>
          <w:szCs w:val="20"/>
        </w:rPr>
        <w:t>umowy</w:t>
      </w:r>
      <w:r w:rsidR="002978A5"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625380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</w:t>
      </w:r>
      <w:r w:rsidR="00650C61" w:rsidRPr="00E430AE">
        <w:rPr>
          <w:rFonts w:ascii="Bookman Old Style" w:hAnsi="Bookman Old Style"/>
          <w:sz w:val="20"/>
          <w:szCs w:val="20"/>
        </w:rPr>
        <w:t xml:space="preserve">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650C61"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Pr="00E430AE">
        <w:rPr>
          <w:rFonts w:ascii="Bookman Old Style" w:hAnsi="Bookman Old Style"/>
          <w:sz w:val="20"/>
          <w:szCs w:val="20"/>
        </w:rPr>
        <w:t xml:space="preserve">odpłatnej przerwy w wykonywaniu obowiązków wynikających z niniejszej umowy </w:t>
      </w:r>
      <w:r w:rsidR="007F2110" w:rsidRPr="00E430AE">
        <w:rPr>
          <w:rFonts w:ascii="Bookman Old Style" w:hAnsi="Bookman Old Style"/>
          <w:sz w:val="20"/>
          <w:szCs w:val="20"/>
        </w:rPr>
        <w:t>na okres nieprzekraczający jednego</w:t>
      </w:r>
      <w:r w:rsidRPr="00E430AE">
        <w:rPr>
          <w:rFonts w:ascii="Bookman Old Style" w:hAnsi="Bookman Old Style"/>
          <w:sz w:val="20"/>
          <w:szCs w:val="20"/>
        </w:rPr>
        <w:t xml:space="preserve"> dni</w:t>
      </w:r>
      <w:r w:rsidR="007F2110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roboc</w:t>
      </w:r>
      <w:r w:rsidR="007F2110" w:rsidRPr="00E430AE">
        <w:rPr>
          <w:rFonts w:ascii="Bookman Old Style" w:hAnsi="Bookman Old Style"/>
          <w:sz w:val="20"/>
          <w:szCs w:val="20"/>
        </w:rPr>
        <w:t>zego (maksymalnie do rozliczenia 8</w:t>
      </w:r>
      <w:r w:rsidRPr="00E430AE">
        <w:rPr>
          <w:rFonts w:ascii="Bookman Old Style" w:hAnsi="Bookman Old Style"/>
          <w:sz w:val="20"/>
          <w:szCs w:val="20"/>
        </w:rPr>
        <w:t xml:space="preserve"> godzin świadczenia </w:t>
      </w:r>
      <w:r w:rsidR="00597E52" w:rsidRPr="00E430AE">
        <w:rPr>
          <w:rFonts w:ascii="Bookman Old Style" w:hAnsi="Bookman Old Style"/>
          <w:sz w:val="20"/>
          <w:szCs w:val="20"/>
        </w:rPr>
        <w:t>usług zdrowotnych</w:t>
      </w:r>
      <w:r w:rsidR="007F2110" w:rsidRPr="00E430AE">
        <w:rPr>
          <w:rFonts w:ascii="Bookman Old Style" w:hAnsi="Bookman Old Style"/>
          <w:sz w:val="20"/>
          <w:szCs w:val="20"/>
        </w:rPr>
        <w:t>)</w:t>
      </w:r>
      <w:r w:rsidR="00597E52" w:rsidRPr="00E430AE">
        <w:rPr>
          <w:rFonts w:ascii="Bookman Old Style" w:hAnsi="Bookman Old Style"/>
          <w:sz w:val="20"/>
          <w:szCs w:val="20"/>
        </w:rPr>
        <w:t xml:space="preserve"> </w:t>
      </w:r>
      <w:r w:rsidR="00852174">
        <w:rPr>
          <w:rFonts w:ascii="Bookman Old Style" w:hAnsi="Bookman Old Style"/>
          <w:sz w:val="20"/>
          <w:szCs w:val="20"/>
        </w:rPr>
        <w:t xml:space="preserve">w każdym roku obowiązywania umowy </w:t>
      </w:r>
      <w:r w:rsidR="007F2110" w:rsidRPr="00E430AE">
        <w:rPr>
          <w:rFonts w:ascii="Bookman Old Style" w:hAnsi="Bookman Old Style"/>
          <w:sz w:val="20"/>
          <w:szCs w:val="20"/>
        </w:rPr>
        <w:t>oraz ma prawo do nieodp</w:t>
      </w:r>
      <w:r w:rsidR="00597E52" w:rsidRPr="00E430AE">
        <w:rPr>
          <w:rFonts w:ascii="Bookman Old Style" w:hAnsi="Bookman Old Style"/>
          <w:sz w:val="20"/>
          <w:szCs w:val="20"/>
        </w:rPr>
        <w:t>łatnej przerwy na okres nie</w:t>
      </w:r>
      <w:r w:rsidR="007F2110" w:rsidRPr="00E430AE">
        <w:rPr>
          <w:rFonts w:ascii="Bookman Old Style" w:hAnsi="Bookman Old Style"/>
          <w:sz w:val="20"/>
          <w:szCs w:val="20"/>
        </w:rPr>
        <w:t xml:space="preserve">przekraczający </w:t>
      </w:r>
      <w:r w:rsidR="003533D5" w:rsidRPr="00E430AE">
        <w:rPr>
          <w:rFonts w:ascii="Bookman Old Style" w:hAnsi="Bookman Old Style"/>
          <w:sz w:val="20"/>
          <w:szCs w:val="20"/>
        </w:rPr>
        <w:t xml:space="preserve">dwóch </w:t>
      </w:r>
      <w:r w:rsidR="007F2110" w:rsidRPr="00E430AE">
        <w:rPr>
          <w:rFonts w:ascii="Bookman Old Style" w:hAnsi="Bookman Old Style"/>
          <w:sz w:val="20"/>
          <w:szCs w:val="20"/>
        </w:rPr>
        <w:t xml:space="preserve">dni (maksymalnie do rozliczenia </w:t>
      </w:r>
      <w:r w:rsidR="003533D5" w:rsidRPr="00E430AE">
        <w:rPr>
          <w:rFonts w:ascii="Bookman Old Style" w:hAnsi="Bookman Old Style"/>
          <w:sz w:val="20"/>
          <w:szCs w:val="20"/>
        </w:rPr>
        <w:t xml:space="preserve">16 </w:t>
      </w:r>
      <w:r w:rsidR="007F2110" w:rsidRPr="00E430AE">
        <w:rPr>
          <w:rFonts w:ascii="Bookman Old Style" w:hAnsi="Bookman Old Style"/>
          <w:sz w:val="20"/>
          <w:szCs w:val="20"/>
        </w:rPr>
        <w:t>god</w:t>
      </w:r>
      <w:r w:rsidR="007F2436" w:rsidRPr="00E430AE">
        <w:rPr>
          <w:rFonts w:ascii="Bookman Old Style" w:hAnsi="Bookman Old Style"/>
          <w:sz w:val="20"/>
          <w:szCs w:val="20"/>
        </w:rPr>
        <w:t>zin</w:t>
      </w:r>
      <w:r w:rsidR="003533D5" w:rsidRPr="00E430AE">
        <w:rPr>
          <w:rFonts w:ascii="Bookman Old Style" w:hAnsi="Bookman Old Style"/>
          <w:sz w:val="20"/>
          <w:szCs w:val="20"/>
        </w:rPr>
        <w:t xml:space="preserve"> </w:t>
      </w:r>
      <w:r w:rsidR="007F2436" w:rsidRPr="00E430AE">
        <w:rPr>
          <w:rFonts w:ascii="Bookman Old Style" w:hAnsi="Bookman Old Style"/>
          <w:sz w:val="20"/>
          <w:szCs w:val="20"/>
        </w:rPr>
        <w:t>świadczenia usług zdrowotnych)</w:t>
      </w:r>
      <w:r w:rsidR="002978A5" w:rsidRPr="00E430AE">
        <w:rPr>
          <w:rFonts w:ascii="Bookman Old Style" w:hAnsi="Bookman Old Style"/>
          <w:sz w:val="20"/>
          <w:szCs w:val="20"/>
        </w:rPr>
        <w:t xml:space="preserve"> 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2978A5" w:rsidRPr="00E430AE">
        <w:rPr>
          <w:rFonts w:ascii="Bookman Old Style" w:hAnsi="Bookman Old Style"/>
          <w:sz w:val="20"/>
          <w:szCs w:val="20"/>
        </w:rPr>
        <w:t>umowy,</w:t>
      </w:r>
      <w:r w:rsidRPr="00E430AE">
        <w:rPr>
          <w:rFonts w:ascii="Bookman Old Style" w:hAnsi="Bookman Old Style"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amówienia, w terminie uzgodnionym z Udzielającym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amówienia.</w:t>
      </w:r>
    </w:p>
    <w:p w:rsidR="00264D69" w:rsidRPr="00E430AE" w:rsidRDefault="00264D69" w:rsidP="00625380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w wykonywaniu jego obowiązków </w:t>
      </w:r>
      <w:r w:rsidR="009B6CE7" w:rsidRPr="00E430AE">
        <w:rPr>
          <w:rFonts w:ascii="Bookman Old Style" w:hAnsi="Bookman Old Style" w:cs="Arial Narrow"/>
          <w:sz w:val="20"/>
          <w:szCs w:val="20"/>
        </w:rPr>
        <w:t>(dotyczy to zarówno nieodpłatnej jak i odpłatnej przerwy, o których mowa w §3 ust. 3 i 4 niniejszej umowy).</w:t>
      </w:r>
    </w:p>
    <w:p w:rsidR="00261C90" w:rsidRPr="00E430AE" w:rsidRDefault="00261C90" w:rsidP="00625380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E430AE" w:rsidRDefault="00261C90" w:rsidP="00625380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E430AE">
        <w:rPr>
          <w:rFonts w:ascii="Bookman Old Style" w:hAnsi="Bookman Old Style" w:cs="Arial Narrow"/>
          <w:sz w:val="20"/>
          <w:szCs w:val="20"/>
        </w:rPr>
        <w:t>z 2013r.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E430AE">
        <w:rPr>
          <w:rFonts w:ascii="Bookman Old Style" w:hAnsi="Bookman Old Style" w:cs="Arial Narrow"/>
          <w:sz w:val="20"/>
          <w:szCs w:val="20"/>
        </w:rPr>
        <w:t>217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>z późn.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E430AE" w:rsidRDefault="00261C90" w:rsidP="00625380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E430AE" w:rsidRDefault="00261C90" w:rsidP="00625380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E430AE" w:rsidRDefault="00A21188" w:rsidP="00625380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dla prowadzonych przez siebie pacjentów,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E430AE" w:rsidRDefault="007A4645" w:rsidP="00625380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E430AE" w:rsidRDefault="00F30B7F" w:rsidP="00625380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kierowania na badania i konsultacje do pracowni i specjalistów, z którymi Udzielający zamówienie ma podpisaną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E430AE" w:rsidRDefault="00926544" w:rsidP="00625380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430AE">
        <w:rPr>
          <w:rFonts w:ascii="Bookman Old Style" w:hAnsi="Bookman Old Style" w:cs="Arial Narrow"/>
          <w:sz w:val="20"/>
          <w:szCs w:val="20"/>
        </w:rPr>
        <w:t>SCM Sp. z o. o.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E430AE" w:rsidRDefault="00261C90" w:rsidP="00625380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261C90" w:rsidP="00625380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4.</w:t>
      </w:r>
    </w:p>
    <w:p w:rsidR="00261C90" w:rsidRPr="00E430AE" w:rsidRDefault="00261C90" w:rsidP="00625380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E430AE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E430AE">
        <w:rPr>
          <w:rFonts w:ascii="Bookman Old Style" w:hAnsi="Bookman Old Style"/>
          <w:sz w:val="20"/>
          <w:szCs w:val="20"/>
        </w:rPr>
        <w:t xml:space="preserve"> (</w:t>
      </w:r>
      <w:r w:rsidR="00710C38" w:rsidRPr="00D175C5">
        <w:rPr>
          <w:rFonts w:ascii="Bookman Old Style" w:hAnsi="Bookman Old Style"/>
          <w:sz w:val="20"/>
          <w:szCs w:val="20"/>
        </w:rPr>
        <w:t xml:space="preserve">Dz. U. </w:t>
      </w:r>
      <w:r w:rsidR="00710C38">
        <w:rPr>
          <w:rFonts w:ascii="Bookman Old Style" w:hAnsi="Bookman Old Style"/>
          <w:sz w:val="20"/>
          <w:szCs w:val="20"/>
        </w:rPr>
        <w:t>z 2014r.</w:t>
      </w:r>
      <w:r w:rsidR="00710C38" w:rsidRPr="00D175C5">
        <w:rPr>
          <w:rFonts w:ascii="Bookman Old Style" w:hAnsi="Bookman Old Style"/>
          <w:sz w:val="20"/>
          <w:szCs w:val="20"/>
        </w:rPr>
        <w:t xml:space="preserve">, poz. </w:t>
      </w:r>
      <w:r w:rsidR="00710C38">
        <w:rPr>
          <w:rFonts w:ascii="Bookman Old Style" w:hAnsi="Bookman Old Style"/>
          <w:sz w:val="20"/>
          <w:szCs w:val="20"/>
        </w:rPr>
        <w:t>177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BB0A16" w:rsidRPr="00EC1407" w:rsidRDefault="00597E52" w:rsidP="00625380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Przyjmujący Z</w:t>
      </w:r>
      <w:r w:rsidR="00261C90" w:rsidRPr="00EC1407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EC1407" w:rsidRDefault="00BB0A16" w:rsidP="00625380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W każdym przypadku, gdy Udzielający Zamówienie poniesie jakąkolwiek szkodę 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EC1407" w:rsidRDefault="00BB0A16" w:rsidP="00625380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EC1407" w:rsidRDefault="00BB0A16" w:rsidP="00625380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EC1407" w:rsidRDefault="00BB0A16" w:rsidP="00625380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4C479A" w:rsidRPr="00E430AE" w:rsidRDefault="004C479A" w:rsidP="00625380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E430AE" w:rsidRDefault="00261C90" w:rsidP="00625380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E430AE" w:rsidRDefault="007F52DA" w:rsidP="0062538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wykonywania czynności zleconych przez Dyrektora ds. Lecznictwa, a także Kierownika Oddziału </w:t>
      </w:r>
      <w:r w:rsidR="00426446">
        <w:rPr>
          <w:rFonts w:ascii="Bookman Old Style" w:hAnsi="Bookman Old Style" w:cs="Times New Roman"/>
          <w:sz w:val="20"/>
          <w:szCs w:val="20"/>
        </w:rPr>
        <w:t>……</w:t>
      </w:r>
      <w:r w:rsidR="001463A9">
        <w:rPr>
          <w:rFonts w:ascii="Bookman Old Style" w:hAnsi="Bookman Old Style" w:cs="Times New Roman"/>
          <w:sz w:val="20"/>
          <w:szCs w:val="20"/>
        </w:rPr>
        <w:t>………</w:t>
      </w:r>
      <w:r w:rsidR="00426446">
        <w:rPr>
          <w:rFonts w:ascii="Bookman Old Style" w:hAnsi="Bookman Old Style" w:cs="Times New Roman"/>
          <w:sz w:val="20"/>
          <w:szCs w:val="20"/>
        </w:rPr>
        <w:t xml:space="preserve">………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:rsidR="00261C90" w:rsidRPr="00E430AE" w:rsidRDefault="00261C90" w:rsidP="00625380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625380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>
        <w:rPr>
          <w:rFonts w:ascii="Bookman Old Style" w:hAnsi="Bookman Old Style"/>
          <w:sz w:val="20"/>
          <w:szCs w:val="20"/>
        </w:rPr>
        <w:t>podmiotach leczniczych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4C479A" w:rsidRPr="00E430AE" w:rsidRDefault="004C479A" w:rsidP="00625380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:rsidR="00261C90" w:rsidRPr="00E430AE" w:rsidRDefault="00261C90" w:rsidP="00625380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E430AE" w:rsidRDefault="00261C90" w:rsidP="00625380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:rsidR="00F30B7F" w:rsidRPr="00E430AE" w:rsidRDefault="00261C90" w:rsidP="00625380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E430AE" w:rsidRDefault="00261C90" w:rsidP="00625380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E430AE" w:rsidRDefault="00261C90" w:rsidP="00625380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E430AE" w:rsidRDefault="00F30B7F" w:rsidP="00625380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E430AE" w:rsidRDefault="00261C90" w:rsidP="00625380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4C479A" w:rsidRPr="00E430AE" w:rsidRDefault="004C479A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:rsidR="00261C90" w:rsidRPr="00E430AE" w:rsidRDefault="00261C90" w:rsidP="00625380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B7370C" w:rsidRPr="00E430AE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E430AE" w:rsidRDefault="00B7370C" w:rsidP="00625380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E430AE" w:rsidRDefault="00B7370C" w:rsidP="00625380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E430AE" w:rsidRDefault="00B7370C" w:rsidP="00625380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E430AE" w:rsidRDefault="00261C90" w:rsidP="00625380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E430AE">
        <w:rPr>
          <w:rFonts w:ascii="Bookman Old Style" w:hAnsi="Bookman Old Style"/>
          <w:sz w:val="20"/>
          <w:szCs w:val="20"/>
        </w:rPr>
        <w:t xml:space="preserve">m także w ustawie </w:t>
      </w:r>
      <w:r w:rsidRPr="00E430AE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 z 2008r. Nr 164, poz. 1027 z późn. zm.).</w:t>
      </w:r>
    </w:p>
    <w:p w:rsidR="00B7370C" w:rsidRPr="00E430AE" w:rsidRDefault="00B7370C" w:rsidP="00625380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430AE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Pr="00E430AE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E430AE" w:rsidRDefault="00FD0188" w:rsidP="00625380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Default="004C479A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:rsidR="00E36A3D" w:rsidRPr="001E7600" w:rsidRDefault="00261C90" w:rsidP="00625380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>…</w:t>
      </w:r>
      <w:r w:rsidR="001463A9">
        <w:rPr>
          <w:rFonts w:ascii="Bookman Old Style" w:hAnsi="Bookman Old Style" w:cs="Arial Narrow"/>
          <w:b/>
          <w:sz w:val="20"/>
          <w:szCs w:val="20"/>
        </w:rPr>
        <w:t>…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>……</w:t>
      </w:r>
      <w:r w:rsidR="001463A9">
        <w:rPr>
          <w:rFonts w:ascii="Bookman Old Style" w:hAnsi="Bookman Old Style" w:cs="Arial Narrow"/>
          <w:sz w:val="20"/>
          <w:szCs w:val="20"/>
        </w:rPr>
        <w:t>…………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Pr="001E760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1E7600">
        <w:rPr>
          <w:rFonts w:ascii="Bookman Old Style" w:hAnsi="Bookman Old Style" w:cs="Arial Narrow"/>
          <w:sz w:val="20"/>
          <w:szCs w:val="20"/>
        </w:rPr>
        <w:t>pe</w:t>
      </w:r>
      <w:r w:rsidR="00FD0188" w:rsidRPr="001E7600">
        <w:rPr>
          <w:rFonts w:ascii="Bookman Old Style" w:hAnsi="Bookman Old Style" w:cs="Arial Narrow"/>
          <w:sz w:val="20"/>
          <w:szCs w:val="20"/>
        </w:rPr>
        <w:t>łnienia obowiązków lekarza</w:t>
      </w:r>
      <w:r w:rsidR="00E36A3D" w:rsidRPr="001E7600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E430AE" w:rsidRDefault="00D851A0" w:rsidP="00625380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E430AE" w:rsidRDefault="00261C90" w:rsidP="00625380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</w:t>
      </w:r>
      <w:r w:rsidR="001E7600">
        <w:rPr>
          <w:rFonts w:ascii="Bookman Old Style" w:hAnsi="Bookman Old Style"/>
          <w:sz w:val="20"/>
          <w:szCs w:val="20"/>
        </w:rPr>
        <w:t xml:space="preserve">            </w:t>
      </w:r>
      <w:r w:rsidRPr="00E430AE">
        <w:rPr>
          <w:rFonts w:ascii="Bookman Old Style" w:hAnsi="Bookman Old Style"/>
          <w:sz w:val="20"/>
          <w:szCs w:val="20"/>
        </w:rPr>
        <w:t xml:space="preserve">i </w:t>
      </w:r>
      <w:r w:rsidR="00F70D96" w:rsidRPr="00E430AE">
        <w:rPr>
          <w:rFonts w:ascii="Bookman Old Style" w:hAnsi="Bookman Old Style"/>
          <w:sz w:val="20"/>
          <w:szCs w:val="20"/>
        </w:rPr>
        <w:t>Archiwum Medycznego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625380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:rsidR="00C53383" w:rsidRPr="00E430AE" w:rsidRDefault="00C53383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:rsidR="00261C90" w:rsidRPr="00E430AE" w:rsidRDefault="00261C90" w:rsidP="00625380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>
        <w:rPr>
          <w:rFonts w:ascii="Bookman Old Style" w:hAnsi="Bookman Old Style"/>
          <w:b/>
          <w:sz w:val="20"/>
          <w:szCs w:val="20"/>
        </w:rPr>
        <w:t xml:space="preserve">1 </w:t>
      </w:r>
      <w:r w:rsidR="001463A9">
        <w:rPr>
          <w:rFonts w:ascii="Bookman Old Style" w:hAnsi="Bookman Old Style"/>
          <w:b/>
          <w:sz w:val="20"/>
          <w:szCs w:val="20"/>
        </w:rPr>
        <w:t>styczni</w:t>
      </w:r>
      <w:r w:rsidR="00426446">
        <w:rPr>
          <w:rFonts w:ascii="Bookman Old Style" w:hAnsi="Bookman Old Style"/>
          <w:b/>
          <w:sz w:val="20"/>
          <w:szCs w:val="20"/>
        </w:rPr>
        <w:t xml:space="preserve">a </w:t>
      </w:r>
      <w:r w:rsidR="001463A9">
        <w:rPr>
          <w:rFonts w:ascii="Bookman Old Style" w:hAnsi="Bookman Old Style"/>
          <w:b/>
          <w:sz w:val="20"/>
          <w:szCs w:val="20"/>
        </w:rPr>
        <w:t>2016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1E7600">
        <w:rPr>
          <w:rFonts w:ascii="Bookman Old Style" w:hAnsi="Bookman Old Style"/>
          <w:sz w:val="20"/>
          <w:szCs w:val="20"/>
        </w:rPr>
        <w:t xml:space="preserve">                      </w:t>
      </w:r>
      <w:r w:rsidR="001E7600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E430AE" w:rsidRDefault="00261C90" w:rsidP="00625380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E430AE" w:rsidRDefault="00261C90" w:rsidP="00625380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E430AE" w:rsidRDefault="00261C90" w:rsidP="00625380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E430AE" w:rsidRDefault="00261C90" w:rsidP="00625380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625380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1463A9">
        <w:rPr>
          <w:rFonts w:ascii="Bookman Old Style" w:hAnsi="Bookman Old Style"/>
          <w:sz w:val="20"/>
          <w:szCs w:val="20"/>
        </w:rPr>
        <w:t xml:space="preserve">                          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E430AE" w:rsidRDefault="00FD0188" w:rsidP="00625380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1463A9">
        <w:rPr>
          <w:rFonts w:ascii="Bookman Old Style" w:hAnsi="Bookman Old Style"/>
          <w:sz w:val="20"/>
          <w:szCs w:val="20"/>
        </w:rPr>
        <w:t xml:space="preserve">                         </w:t>
      </w:r>
      <w:r w:rsidR="00261C90" w:rsidRPr="00E430AE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E430AE" w:rsidRDefault="00261C90" w:rsidP="00625380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Default="00261C90" w:rsidP="00625380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E430AE" w:rsidRDefault="00EC1407" w:rsidP="00625380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o braku możliwości wykonywania świadczeń zdrowotnych będących przedmiotem niniejszej umowy w terminie dwóch dni od zaistnienia tego faktu;</w:t>
      </w:r>
    </w:p>
    <w:p w:rsidR="009F6902" w:rsidRPr="00EC1407" w:rsidRDefault="00FD0188" w:rsidP="00625380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710C38" w:rsidRDefault="00BB0A16" w:rsidP="00625380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710C38" w:rsidRDefault="00710C38" w:rsidP="00625380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FD0188" w:rsidP="00625380">
      <w:pPr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E430AE" w:rsidRDefault="004C479A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:rsidR="00261C90" w:rsidRPr="00E430AE" w:rsidRDefault="00261C90" w:rsidP="00625380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E430AE" w:rsidRDefault="00261C90" w:rsidP="00625380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E430AE" w:rsidRDefault="00261C90" w:rsidP="00625380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430AE">
        <w:rPr>
          <w:rFonts w:ascii="Bookman Old Style" w:hAnsi="Bookman Old Style"/>
          <w:sz w:val="20"/>
          <w:szCs w:val="20"/>
        </w:rPr>
        <w:t xml:space="preserve">czas, </w:t>
      </w:r>
      <w:r w:rsidRPr="00E430AE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430AE">
        <w:rPr>
          <w:rFonts w:ascii="Bookman Old Style" w:hAnsi="Bookman Old Style"/>
          <w:sz w:val="20"/>
          <w:szCs w:val="20"/>
        </w:rPr>
        <w:t xml:space="preserve">udzielanych </w:t>
      </w:r>
      <w:r w:rsidRPr="00E430AE">
        <w:rPr>
          <w:rFonts w:ascii="Bookman Old Style" w:hAnsi="Bookman Old Style"/>
          <w:sz w:val="20"/>
          <w:szCs w:val="20"/>
        </w:rPr>
        <w:t>świad</w:t>
      </w:r>
      <w:r w:rsidR="00E509EF" w:rsidRPr="00E430AE">
        <w:rPr>
          <w:rFonts w:ascii="Bookman Old Style" w:hAnsi="Bookman Old Style"/>
          <w:sz w:val="20"/>
          <w:szCs w:val="20"/>
        </w:rPr>
        <w:t>czeń zdrowotnych</w:t>
      </w:r>
      <w:r w:rsidRPr="00E430AE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Pr="00E430AE" w:rsidRDefault="004C479A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:rsidR="00261C90" w:rsidRPr="00E430AE" w:rsidRDefault="00261C90" w:rsidP="0062538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E430AE" w:rsidRDefault="00261C90" w:rsidP="00625380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430AE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:rsidR="00363337" w:rsidRPr="00710C38" w:rsidRDefault="00261C90" w:rsidP="00625380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:rsidR="00024C15" w:rsidRPr="00710C38" w:rsidRDefault="00024C15" w:rsidP="00625380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:rsidR="00710C38" w:rsidRPr="00710C38" w:rsidRDefault="00710C38" w:rsidP="00625380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>
        <w:rPr>
          <w:rFonts w:ascii="Bookman Old Style" w:hAnsi="Bookman Old Style"/>
          <w:sz w:val="20"/>
          <w:szCs w:val="20"/>
        </w:rPr>
        <w:t xml:space="preserve">dwieście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 o zdolności do pracy w charakterze lekarza;</w:t>
      </w:r>
    </w:p>
    <w:p w:rsidR="00F63592" w:rsidRPr="00E430AE" w:rsidRDefault="00F63592" w:rsidP="00625380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E430AE" w:rsidRDefault="00261C90" w:rsidP="0062538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Zastrzeżenie kar umownych nie pozbawia Stron możliwości dochodzenia odszkodowania na zasadach ogólnych, w przypadku gdy wysokość naliczonych kar umownych nie pokryje powstałej szkody.</w:t>
      </w:r>
    </w:p>
    <w:p w:rsidR="00261C90" w:rsidRPr="00E430AE" w:rsidRDefault="00261C90" w:rsidP="0062538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E430AE" w:rsidRDefault="00261C90" w:rsidP="0062538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62538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Default="004C479A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E41583" w:rsidRPr="00E430AE" w:rsidRDefault="00E41583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:rsidR="00261C90" w:rsidRPr="00E430AE" w:rsidRDefault="00261C90" w:rsidP="0062538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430AE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430AE">
        <w:rPr>
          <w:rFonts w:ascii="Bookman Old Style" w:hAnsi="Bookman Old Style" w:cs="ArialMT"/>
          <w:sz w:val="20"/>
          <w:szCs w:val="20"/>
        </w:rPr>
        <w:t>U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926544" w:rsidRPr="00E430AE">
        <w:rPr>
          <w:rFonts w:ascii="Bookman Old Style" w:hAnsi="Bookman Old Style" w:cs="ArialMT"/>
          <w:sz w:val="20"/>
          <w:szCs w:val="20"/>
        </w:rPr>
        <w:t>amówienie</w:t>
      </w:r>
      <w:r w:rsidR="00710C38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430AE">
        <w:rPr>
          <w:rFonts w:ascii="Bookman Old Style" w:hAnsi="Bookman Old Style" w:cs="ArialMT"/>
          <w:sz w:val="20"/>
          <w:szCs w:val="20"/>
        </w:rPr>
        <w:t>;</w:t>
      </w:r>
    </w:p>
    <w:p w:rsidR="00261C90" w:rsidRPr="00E430AE" w:rsidRDefault="00261C90" w:rsidP="0062538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E430AE" w:rsidRDefault="00261C90" w:rsidP="0062538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430AE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430AE">
        <w:rPr>
          <w:rFonts w:ascii="Bookman Old Style" w:hAnsi="Bookman Old Style" w:cs="ArialMT"/>
          <w:sz w:val="20"/>
          <w:szCs w:val="20"/>
        </w:rPr>
        <w:t>,</w:t>
      </w:r>
      <w:r w:rsidRPr="00E430AE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430AE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E509EF" w:rsidRPr="00E430AE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E430AE" w:rsidRDefault="004C479A" w:rsidP="00625380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625380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:rsidR="00261C90" w:rsidRPr="00E430AE" w:rsidRDefault="00261C90" w:rsidP="00625380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E430AE" w:rsidRDefault="00261C90" w:rsidP="00625380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04A65" w:rsidRPr="00E430AE">
        <w:rPr>
          <w:rFonts w:ascii="Bookman Old Style" w:hAnsi="Bookman Old Style"/>
          <w:sz w:val="20"/>
          <w:szCs w:val="20"/>
        </w:rPr>
        <w:t xml:space="preserve">                  </w:t>
      </w:r>
      <w:r w:rsidRPr="00E430AE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430AE">
        <w:rPr>
          <w:rFonts w:ascii="Bookman Old Style" w:hAnsi="Bookman Old Style"/>
          <w:sz w:val="20"/>
          <w:szCs w:val="20"/>
        </w:rPr>
        <w:t xml:space="preserve"> z 2013r., </w:t>
      </w:r>
      <w:r w:rsidRPr="00E430AE">
        <w:rPr>
          <w:rFonts w:ascii="Bookman Old Style" w:hAnsi="Bookman Old Style"/>
          <w:sz w:val="20"/>
          <w:szCs w:val="20"/>
        </w:rPr>
        <w:t xml:space="preserve">poz. </w:t>
      </w:r>
      <w:r w:rsidR="00F57F79" w:rsidRPr="00E430AE">
        <w:rPr>
          <w:rFonts w:ascii="Bookman Old Style" w:hAnsi="Bookman Old Style"/>
          <w:sz w:val="20"/>
          <w:szCs w:val="20"/>
        </w:rPr>
        <w:t>217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261C90" w:rsidRPr="00E430AE" w:rsidRDefault="00261C90" w:rsidP="00625380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430AE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amówienia.</w:t>
      </w:r>
    </w:p>
    <w:p w:rsidR="00261C90" w:rsidRPr="00E430AE" w:rsidRDefault="00261C90" w:rsidP="00625380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E430AE" w:rsidRDefault="004C479A" w:rsidP="0062538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0B5017" w:rsidP="0062538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F70D96" w:rsidP="00625380">
      <w:pPr>
        <w:tabs>
          <w:tab w:val="left" w:pos="2490"/>
        </w:tabs>
        <w:rPr>
          <w:rFonts w:ascii="Bookman Old Style" w:hAnsi="Bookman Old Style"/>
          <w:b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ab/>
      </w:r>
    </w:p>
    <w:p w:rsidR="00D76963" w:rsidRPr="00E430AE" w:rsidRDefault="00261C90" w:rsidP="00625380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28A" w:rsidRDefault="0030028A" w:rsidP="00304813">
      <w:r>
        <w:separator/>
      </w:r>
    </w:p>
  </w:endnote>
  <w:endnote w:type="continuationSeparator" w:id="0">
    <w:p w:rsidR="0030028A" w:rsidRDefault="0030028A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1463A9">
      <w:rPr>
        <w:rFonts w:ascii="Cambria" w:hAnsi="Cambria"/>
        <w:i/>
        <w:sz w:val="20"/>
        <w:lang w:val="pl-PL"/>
      </w:rPr>
      <w:t>3</w:t>
    </w:r>
    <w:r>
      <w:rPr>
        <w:rFonts w:ascii="Cambria" w:hAnsi="Cambria"/>
        <w:i/>
        <w:sz w:val="20"/>
      </w:rPr>
      <w:t>/201</w:t>
    </w:r>
    <w:r w:rsidR="00B31D86">
      <w:rPr>
        <w:rFonts w:ascii="Cambria" w:hAnsi="Cambria"/>
        <w:i/>
        <w:sz w:val="20"/>
        <w:lang w:val="pl-PL"/>
      </w:rPr>
      <w:t>5</w:t>
    </w:r>
    <w:r w:rsidRPr="00592290">
      <w:rPr>
        <w:rFonts w:ascii="Cambria" w:hAnsi="Cambria"/>
        <w:i/>
        <w:sz w:val="20"/>
      </w:rPr>
      <w:t xml:space="preserve">: </w:t>
    </w:r>
    <w:r w:rsidR="00B31D86">
      <w:rPr>
        <w:rFonts w:ascii="Cambria" w:hAnsi="Cambria"/>
        <w:i/>
        <w:sz w:val="20"/>
        <w:lang w:val="pl-PL"/>
      </w:rPr>
      <w:t>pełnienie obowiązków lekarza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044566">
      <w:rPr>
        <w:rFonts w:ascii="Cambria" w:hAnsi="Cambria"/>
        <w:i/>
        <w:noProof/>
        <w:sz w:val="20"/>
      </w:rPr>
      <w:t>3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28A" w:rsidRDefault="0030028A" w:rsidP="00304813">
      <w:r>
        <w:separator/>
      </w:r>
    </w:p>
  </w:footnote>
  <w:footnote w:type="continuationSeparator" w:id="0">
    <w:p w:rsidR="0030028A" w:rsidRDefault="0030028A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3E7666" w:rsidRDefault="001E760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B31D86">
      <w:rPr>
        <w:rFonts w:ascii="Cambria" w:hAnsi="Cambria"/>
        <w:i/>
        <w:sz w:val="20"/>
        <w:szCs w:val="32"/>
        <w:lang w:val="pl-PL"/>
      </w:rPr>
      <w:t>5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400A2E"/>
    <w:multiLevelType w:val="hybridMultilevel"/>
    <w:tmpl w:val="554A6F86"/>
    <w:lvl w:ilvl="0" w:tplc="D87EE9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8"/>
  </w:num>
  <w:num w:numId="11">
    <w:abstractNumId w:val="27"/>
  </w:num>
  <w:num w:numId="12">
    <w:abstractNumId w:val="26"/>
  </w:num>
  <w:num w:numId="13">
    <w:abstractNumId w:val="15"/>
  </w:num>
  <w:num w:numId="14">
    <w:abstractNumId w:val="22"/>
  </w:num>
  <w:num w:numId="15">
    <w:abstractNumId w:val="17"/>
  </w:num>
  <w:num w:numId="16">
    <w:abstractNumId w:val="19"/>
  </w:num>
  <w:num w:numId="17">
    <w:abstractNumId w:val="30"/>
  </w:num>
  <w:num w:numId="18">
    <w:abstractNumId w:val="16"/>
  </w:num>
  <w:num w:numId="19">
    <w:abstractNumId w:val="24"/>
  </w:num>
  <w:num w:numId="20">
    <w:abstractNumId w:val="21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4FC"/>
    <w:rsid w:val="00040195"/>
    <w:rsid w:val="00044566"/>
    <w:rsid w:val="00052162"/>
    <w:rsid w:val="00061516"/>
    <w:rsid w:val="000718F9"/>
    <w:rsid w:val="00072DB2"/>
    <w:rsid w:val="0009576B"/>
    <w:rsid w:val="0009644E"/>
    <w:rsid w:val="00097C09"/>
    <w:rsid w:val="000B5017"/>
    <w:rsid w:val="000C5DBA"/>
    <w:rsid w:val="000F7E33"/>
    <w:rsid w:val="00104E3F"/>
    <w:rsid w:val="001146E2"/>
    <w:rsid w:val="001159F8"/>
    <w:rsid w:val="00117D0B"/>
    <w:rsid w:val="001256F3"/>
    <w:rsid w:val="001313E7"/>
    <w:rsid w:val="001463A9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028A"/>
    <w:rsid w:val="00304813"/>
    <w:rsid w:val="00317070"/>
    <w:rsid w:val="0032092A"/>
    <w:rsid w:val="00321202"/>
    <w:rsid w:val="0032516F"/>
    <w:rsid w:val="00326414"/>
    <w:rsid w:val="00346B92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5380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B1CED"/>
    <w:rsid w:val="006C1A18"/>
    <w:rsid w:val="006C333D"/>
    <w:rsid w:val="006E493E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2958</Words>
  <Characters>17754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17</cp:revision>
  <cp:lastPrinted>2015-12-10T12:13:00Z</cp:lastPrinted>
  <dcterms:created xsi:type="dcterms:W3CDTF">2014-12-29T10:27:00Z</dcterms:created>
  <dcterms:modified xsi:type="dcterms:W3CDTF">2015-12-10T12:13:00Z</dcterms:modified>
</cp:coreProperties>
</file>