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54" w:rsidRPr="004A1381" w:rsidRDefault="0049100D" w:rsidP="004C479A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C53383">
        <w:rPr>
          <w:rFonts w:ascii="Bookman Old Style" w:hAnsi="Bookman Old Style"/>
          <w:b/>
          <w:sz w:val="24"/>
        </w:rPr>
        <w:t>Umow</w:t>
      </w:r>
      <w:r w:rsidR="004C479A" w:rsidRPr="00C53383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C53383">
        <w:rPr>
          <w:rFonts w:ascii="Bookman Old Style" w:hAnsi="Bookman Old Style"/>
          <w:b/>
          <w:sz w:val="24"/>
        </w:rPr>
        <w:t xml:space="preserve">Nr </w:t>
      </w:r>
      <w:r w:rsidR="00592290" w:rsidRPr="00C53383">
        <w:rPr>
          <w:rFonts w:ascii="Bookman Old Style" w:hAnsi="Bookman Old Style"/>
          <w:b/>
          <w:sz w:val="24"/>
        </w:rPr>
        <w:t>DZP</w:t>
      </w:r>
      <w:r w:rsidR="00E75E84" w:rsidRPr="00C53383">
        <w:rPr>
          <w:rFonts w:ascii="Bookman Old Style" w:hAnsi="Bookman Old Style"/>
          <w:b/>
          <w:sz w:val="24"/>
        </w:rPr>
        <w:t>/</w:t>
      </w:r>
      <w:r w:rsidR="00592290" w:rsidRPr="00C53383">
        <w:rPr>
          <w:rFonts w:ascii="Bookman Old Style" w:hAnsi="Bookman Old Style"/>
          <w:b/>
          <w:sz w:val="24"/>
        </w:rPr>
        <w:t>KO</w:t>
      </w:r>
      <w:r w:rsidR="00E75E84" w:rsidRPr="00C53383">
        <w:rPr>
          <w:rFonts w:ascii="Bookman Old Style" w:hAnsi="Bookman Old Style"/>
          <w:b/>
          <w:sz w:val="24"/>
        </w:rPr>
        <w:t>/</w:t>
      </w:r>
      <w:r w:rsidR="00FD0188" w:rsidRPr="00C53383">
        <w:rPr>
          <w:rFonts w:ascii="Bookman Old Style" w:hAnsi="Bookman Old Style"/>
          <w:b/>
          <w:sz w:val="24"/>
          <w:lang w:val="pl-PL"/>
        </w:rPr>
        <w:t>…</w:t>
      </w:r>
      <w:r w:rsidR="00592290" w:rsidRPr="00C53383">
        <w:rPr>
          <w:rFonts w:ascii="Bookman Old Style" w:hAnsi="Bookman Old Style"/>
          <w:b/>
          <w:sz w:val="24"/>
        </w:rPr>
        <w:t>/201</w:t>
      </w:r>
      <w:r w:rsidR="004A1381">
        <w:rPr>
          <w:rFonts w:ascii="Bookman Old Style" w:hAnsi="Bookman Old Style"/>
          <w:b/>
          <w:sz w:val="24"/>
          <w:lang w:val="pl-PL"/>
        </w:rPr>
        <w:t>4</w:t>
      </w:r>
    </w:p>
    <w:p w:rsidR="00E75E84" w:rsidRPr="00C53383" w:rsidRDefault="00E75E84" w:rsidP="004C479A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C53383">
        <w:rPr>
          <w:rFonts w:ascii="Bookman Old Style" w:hAnsi="Bookman Old Style"/>
          <w:b/>
          <w:sz w:val="24"/>
        </w:rPr>
        <w:t xml:space="preserve">na </w:t>
      </w:r>
      <w:r w:rsidR="00E27A6C" w:rsidRPr="00C53383">
        <w:rPr>
          <w:rFonts w:ascii="Bookman Old Style" w:hAnsi="Bookman Old Style"/>
          <w:b/>
          <w:sz w:val="24"/>
        </w:rPr>
        <w:t>wykonywanie świadczeń zdrowotnych</w:t>
      </w:r>
    </w:p>
    <w:p w:rsidR="00E75E84" w:rsidRPr="00C53383" w:rsidRDefault="00553B8B" w:rsidP="004C479A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C53383">
        <w:rPr>
          <w:rFonts w:ascii="Bookman Old Style" w:hAnsi="Bookman Old Style"/>
          <w:b/>
          <w:szCs w:val="20"/>
        </w:rPr>
        <w:t>D</w:t>
      </w:r>
      <w:r w:rsidR="00E75E84" w:rsidRPr="00C53383">
        <w:rPr>
          <w:rFonts w:ascii="Bookman Old Style" w:hAnsi="Bookman Old Style"/>
          <w:b/>
          <w:szCs w:val="20"/>
        </w:rPr>
        <w:t>nia</w:t>
      </w:r>
      <w:r w:rsidR="00205954" w:rsidRPr="00C53383">
        <w:rPr>
          <w:rFonts w:ascii="Bookman Old Style" w:hAnsi="Bookman Old Style"/>
          <w:b/>
          <w:szCs w:val="20"/>
        </w:rPr>
        <w:t xml:space="preserve"> </w:t>
      </w:r>
      <w:r w:rsidR="004A1381">
        <w:rPr>
          <w:rFonts w:ascii="Bookman Old Style" w:hAnsi="Bookman Old Style"/>
          <w:b/>
          <w:szCs w:val="20"/>
        </w:rPr>
        <w:t xml:space="preserve">…… </w:t>
      </w:r>
      <w:r w:rsidR="004259EE">
        <w:rPr>
          <w:rFonts w:ascii="Bookman Old Style" w:hAnsi="Bookman Old Style"/>
          <w:b/>
          <w:szCs w:val="20"/>
        </w:rPr>
        <w:t xml:space="preserve">kwietnia </w:t>
      </w:r>
      <w:r w:rsidR="00205954" w:rsidRPr="00C53383">
        <w:rPr>
          <w:rFonts w:ascii="Bookman Old Style" w:hAnsi="Bookman Old Style"/>
          <w:b/>
          <w:szCs w:val="20"/>
        </w:rPr>
        <w:t>20</w:t>
      </w:r>
      <w:r w:rsidR="00C741C7" w:rsidRPr="00C53383">
        <w:rPr>
          <w:rFonts w:ascii="Bookman Old Style" w:hAnsi="Bookman Old Style"/>
          <w:b/>
          <w:szCs w:val="20"/>
        </w:rPr>
        <w:t>1</w:t>
      </w:r>
      <w:r w:rsidR="004A1381">
        <w:rPr>
          <w:rFonts w:ascii="Bookman Old Style" w:hAnsi="Bookman Old Style"/>
          <w:b/>
          <w:szCs w:val="20"/>
        </w:rPr>
        <w:t>4</w:t>
      </w:r>
      <w:r w:rsidR="00205954" w:rsidRPr="00C53383">
        <w:rPr>
          <w:rFonts w:ascii="Bookman Old Style" w:hAnsi="Bookman Old Style"/>
          <w:b/>
          <w:szCs w:val="20"/>
        </w:rPr>
        <w:t>r.</w:t>
      </w:r>
      <w:r w:rsidR="00E75E84" w:rsidRPr="00C53383">
        <w:rPr>
          <w:rFonts w:ascii="Bookman Old Style" w:hAnsi="Bookman Old Style"/>
          <w:b/>
          <w:szCs w:val="20"/>
        </w:rPr>
        <w:t>,</w:t>
      </w:r>
      <w:r w:rsidR="00205954" w:rsidRPr="00C53383">
        <w:rPr>
          <w:rFonts w:ascii="Bookman Old Style" w:hAnsi="Bookman Old Style"/>
          <w:b/>
          <w:szCs w:val="20"/>
        </w:rPr>
        <w:t xml:space="preserve"> w Kup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pomiędzy:</w:t>
      </w:r>
    </w:p>
    <w:p w:rsidR="00261C90" w:rsidRPr="00C53383" w:rsidRDefault="00261C90" w:rsidP="004C479A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Samodzielnym Publicznym Zespołem Szpitali Pulmonologiczno-Reumatologicznych</w:t>
      </w:r>
      <w:r w:rsidR="00905DF3" w:rsidRPr="00C53383">
        <w:rPr>
          <w:rFonts w:ascii="Bookman Old Style" w:hAnsi="Bookman Old Style"/>
          <w:sz w:val="20"/>
          <w:szCs w:val="20"/>
        </w:rPr>
        <w:t xml:space="preserve"> </w:t>
      </w:r>
      <w:r w:rsidRPr="00C53383">
        <w:rPr>
          <w:rFonts w:ascii="Bookman Old Style" w:hAnsi="Bookman Old Style"/>
          <w:sz w:val="20"/>
          <w:szCs w:val="20"/>
        </w:rPr>
        <w:t>z siedzibą w Kup, 46-082 Kup, ul. Karola Miarki 14, wpisanym do rejestru stowarzyszeń, innych organizacji społecznych i zawodowych, fundacji oraz zakładów opieki zdrowotnej Krajowego Rejestru Sądowego pod numerem: 27039, posługującym się NIP 991-</w:t>
      </w:r>
      <w:r w:rsidR="00905DF3" w:rsidRPr="00C53383">
        <w:rPr>
          <w:rFonts w:ascii="Bookman Old Style" w:hAnsi="Bookman Old Style"/>
          <w:sz w:val="20"/>
          <w:szCs w:val="20"/>
        </w:rPr>
        <w:t xml:space="preserve">00-60-280 oraz REGON 530938517, </w:t>
      </w:r>
      <w:r w:rsidRPr="00C53383">
        <w:rPr>
          <w:rFonts w:ascii="Bookman Old Style" w:hAnsi="Bookman Old Style"/>
          <w:sz w:val="20"/>
          <w:szCs w:val="20"/>
        </w:rPr>
        <w:t>reprezentowanym przez Dyrektora Mirosława Wójciaka,</w:t>
      </w:r>
      <w:r w:rsidR="00905DF3" w:rsidRPr="00C53383">
        <w:rPr>
          <w:rFonts w:ascii="Bookman Old Style" w:hAnsi="Bookman Old Style"/>
          <w:sz w:val="20"/>
          <w:szCs w:val="20"/>
        </w:rPr>
        <w:t xml:space="preserve"> </w:t>
      </w:r>
      <w:r w:rsidRPr="00C53383">
        <w:rPr>
          <w:rFonts w:ascii="Bookman Old Style" w:hAnsi="Bookman Old Style"/>
          <w:sz w:val="20"/>
          <w:szCs w:val="20"/>
        </w:rPr>
        <w:t xml:space="preserve">zwanym dalej </w:t>
      </w:r>
      <w:r w:rsidR="00D76963" w:rsidRPr="00C53383">
        <w:rPr>
          <w:rFonts w:ascii="Bookman Old Style" w:hAnsi="Bookman Old Style"/>
          <w:b/>
          <w:sz w:val="20"/>
          <w:szCs w:val="20"/>
        </w:rPr>
        <w:t>Udzielającym Z</w:t>
      </w:r>
      <w:r w:rsidRPr="00C53383">
        <w:rPr>
          <w:rFonts w:ascii="Bookman Old Style" w:hAnsi="Bookman Old Style"/>
          <w:b/>
          <w:sz w:val="20"/>
          <w:szCs w:val="20"/>
        </w:rPr>
        <w:t>amówienia</w:t>
      </w:r>
      <w:r w:rsidRPr="00C53383">
        <w:rPr>
          <w:rFonts w:ascii="Bookman Old Style" w:hAnsi="Bookman Old Style"/>
          <w:sz w:val="20"/>
          <w:szCs w:val="20"/>
        </w:rPr>
        <w:t>,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a</w:t>
      </w:r>
    </w:p>
    <w:p w:rsidR="001B558B" w:rsidRPr="00C53383" w:rsidRDefault="003C56F7" w:rsidP="004C479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 w:cs="Arial Narrow"/>
          <w:b/>
          <w:sz w:val="20"/>
          <w:szCs w:val="20"/>
        </w:rPr>
        <w:t>…………………………………………………………………..</w:t>
      </w:r>
      <w:r w:rsidR="001B558B" w:rsidRPr="00C53383">
        <w:rPr>
          <w:rFonts w:ascii="Bookman Old Style" w:hAnsi="Bookman Old Style" w:cs="Arial Narrow"/>
          <w:b/>
          <w:sz w:val="20"/>
          <w:szCs w:val="20"/>
        </w:rPr>
        <w:t xml:space="preserve">, </w:t>
      </w:r>
      <w:r w:rsidR="001B558B" w:rsidRPr="00C53383">
        <w:rPr>
          <w:rFonts w:ascii="Bookman Old Style" w:hAnsi="Bookman Old Style" w:cs="Arial Narrow"/>
          <w:sz w:val="20"/>
          <w:szCs w:val="20"/>
        </w:rPr>
        <w:t>posiadającym prawo wykonywania zawodu</w:t>
      </w:r>
      <w:r w:rsidRPr="00C53383">
        <w:rPr>
          <w:rFonts w:ascii="Bookman Old Style" w:hAnsi="Bookman Old Style" w:cs="Arial Narrow"/>
          <w:sz w:val="20"/>
          <w:szCs w:val="20"/>
        </w:rPr>
        <w:t xml:space="preserve"> ………………</w:t>
      </w:r>
      <w:r w:rsidR="001B558B" w:rsidRPr="00C53383">
        <w:rPr>
          <w:rFonts w:ascii="Bookman Old Style" w:hAnsi="Bookman Old Style" w:cs="Arial Narrow"/>
          <w:sz w:val="20"/>
          <w:szCs w:val="20"/>
        </w:rPr>
        <w:t>,</w:t>
      </w:r>
      <w:r w:rsidR="001B558B" w:rsidRPr="00C53383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B558B" w:rsidRPr="00C53383">
        <w:rPr>
          <w:rFonts w:ascii="Bookman Old Style" w:hAnsi="Bookman Old Style" w:cs="Arial Narrow"/>
          <w:sz w:val="20"/>
          <w:szCs w:val="20"/>
        </w:rPr>
        <w:t>wpisanym do rejestru podmiotów wykonujących działalność leczniczą pod numerem księgi rejestrowej</w:t>
      </w:r>
      <w:r w:rsidRPr="00C53383">
        <w:rPr>
          <w:rFonts w:ascii="Bookman Old Style" w:hAnsi="Bookman Old Style" w:cs="Arial Narrow"/>
          <w:sz w:val="20"/>
          <w:szCs w:val="20"/>
        </w:rPr>
        <w:t xml:space="preserve"> </w:t>
      </w:r>
      <w:r w:rsidRPr="00C53383">
        <w:rPr>
          <w:rFonts w:ascii="Bookman Old Style" w:hAnsi="Bookman Old Style" w:cs="Arial Narrow"/>
          <w:b/>
          <w:sz w:val="20"/>
          <w:szCs w:val="20"/>
        </w:rPr>
        <w:t>………..</w:t>
      </w:r>
      <w:r w:rsidR="001B558B" w:rsidRPr="00C53383">
        <w:rPr>
          <w:rFonts w:ascii="Bookman Old Style" w:hAnsi="Bookman Old Style" w:cs="Arial Narrow"/>
          <w:sz w:val="20"/>
          <w:szCs w:val="20"/>
        </w:rPr>
        <w:t>,</w:t>
      </w:r>
      <w:r w:rsidR="001B558B" w:rsidRPr="00C53383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B558B" w:rsidRPr="00C53383">
        <w:rPr>
          <w:rFonts w:ascii="Bookman Old Style" w:hAnsi="Bookman Old Style"/>
          <w:sz w:val="20"/>
          <w:szCs w:val="20"/>
        </w:rPr>
        <w:t xml:space="preserve">posługującym się NIP </w:t>
      </w:r>
      <w:r w:rsidRPr="00C53383">
        <w:rPr>
          <w:rFonts w:ascii="Bookman Old Style" w:hAnsi="Bookman Old Style"/>
          <w:sz w:val="20"/>
          <w:szCs w:val="20"/>
        </w:rPr>
        <w:t>…</w:t>
      </w:r>
      <w:r w:rsidR="00905DF3" w:rsidRPr="00C53383">
        <w:rPr>
          <w:rFonts w:ascii="Bookman Old Style" w:hAnsi="Bookman Old Style"/>
          <w:sz w:val="20"/>
          <w:szCs w:val="20"/>
        </w:rPr>
        <w:t>…</w:t>
      </w:r>
      <w:r w:rsidRPr="00C53383">
        <w:rPr>
          <w:rFonts w:ascii="Bookman Old Style" w:hAnsi="Bookman Old Style"/>
          <w:sz w:val="20"/>
          <w:szCs w:val="20"/>
        </w:rPr>
        <w:t>…………. o</w:t>
      </w:r>
      <w:r w:rsidR="001B558B" w:rsidRPr="00C53383">
        <w:rPr>
          <w:rFonts w:ascii="Bookman Old Style" w:hAnsi="Bookman Old Style"/>
          <w:sz w:val="20"/>
          <w:szCs w:val="20"/>
        </w:rPr>
        <w:t>raz</w:t>
      </w:r>
      <w:r w:rsidRPr="00C53383">
        <w:rPr>
          <w:rFonts w:ascii="Bookman Old Style" w:hAnsi="Bookman Old Style"/>
          <w:sz w:val="20"/>
          <w:szCs w:val="20"/>
        </w:rPr>
        <w:t xml:space="preserve"> </w:t>
      </w:r>
      <w:r w:rsidR="001B558B" w:rsidRPr="00C53383">
        <w:rPr>
          <w:rFonts w:ascii="Bookman Old Style" w:hAnsi="Bookman Old Style"/>
          <w:sz w:val="20"/>
          <w:szCs w:val="20"/>
        </w:rPr>
        <w:t xml:space="preserve"> REGON </w:t>
      </w:r>
      <w:r w:rsidRPr="00C53383">
        <w:rPr>
          <w:rFonts w:ascii="Bookman Old Style" w:hAnsi="Bookman Old Style"/>
          <w:sz w:val="20"/>
          <w:szCs w:val="20"/>
        </w:rPr>
        <w:t xml:space="preserve"> </w:t>
      </w:r>
      <w:r w:rsidR="009B184C" w:rsidRPr="00C53383">
        <w:rPr>
          <w:rFonts w:ascii="Bookman Old Style" w:hAnsi="Bookman Old Style"/>
          <w:sz w:val="20"/>
          <w:szCs w:val="20"/>
        </w:rPr>
        <w:t>…</w:t>
      </w:r>
      <w:r w:rsidR="00905DF3" w:rsidRPr="00C53383">
        <w:rPr>
          <w:rFonts w:ascii="Bookman Old Style" w:hAnsi="Bookman Old Style"/>
          <w:sz w:val="20"/>
          <w:szCs w:val="20"/>
        </w:rPr>
        <w:t>…</w:t>
      </w:r>
      <w:r w:rsidR="009B184C" w:rsidRPr="00C53383">
        <w:rPr>
          <w:rFonts w:ascii="Bookman Old Style" w:hAnsi="Bookman Old Style"/>
          <w:sz w:val="20"/>
          <w:szCs w:val="20"/>
        </w:rPr>
        <w:t>…………</w:t>
      </w:r>
      <w:r w:rsidR="0032516F" w:rsidRPr="00C53383">
        <w:rPr>
          <w:rFonts w:ascii="Bookman Old Style" w:hAnsi="Bookman Old Style"/>
          <w:sz w:val="20"/>
          <w:szCs w:val="20"/>
        </w:rPr>
        <w:t xml:space="preserve">…………, </w:t>
      </w:r>
      <w:r w:rsidR="001B558B" w:rsidRPr="00C53383">
        <w:rPr>
          <w:rFonts w:ascii="Bookman Old Style" w:hAnsi="Bookman Old Style"/>
          <w:sz w:val="20"/>
          <w:szCs w:val="20"/>
        </w:rPr>
        <w:t xml:space="preserve">zwanym dalej </w:t>
      </w:r>
      <w:r w:rsidR="00D76963" w:rsidRPr="00C53383">
        <w:rPr>
          <w:rFonts w:ascii="Bookman Old Style" w:hAnsi="Bookman Old Style"/>
          <w:b/>
          <w:sz w:val="20"/>
          <w:szCs w:val="20"/>
        </w:rPr>
        <w:t>Przyjmującym Z</w:t>
      </w:r>
      <w:r w:rsidR="001B558B" w:rsidRPr="00C53383">
        <w:rPr>
          <w:rFonts w:ascii="Bookman Old Style" w:hAnsi="Bookman Old Style"/>
          <w:b/>
          <w:sz w:val="20"/>
          <w:szCs w:val="20"/>
        </w:rPr>
        <w:t>amówienie</w:t>
      </w:r>
      <w:r w:rsidR="00D76963" w:rsidRPr="00C53383">
        <w:rPr>
          <w:rFonts w:ascii="Bookman Old Style" w:hAnsi="Bookman Old Style"/>
          <w:b/>
          <w:sz w:val="20"/>
          <w:szCs w:val="20"/>
        </w:rPr>
        <w:t>,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1B558B" w:rsidRPr="00C53383" w:rsidRDefault="001B558B" w:rsidP="004C479A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7F52DA" w:rsidRPr="00C53383" w:rsidRDefault="007F52DA" w:rsidP="004C479A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C53383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2013r. poz. 217), w wyniku przeprowadzenia konkursu ofert na wykonywanie świadczeń zdrowotnych w zakresie pełnienia obowiązków lekarza, zawarto umowę o następującej treści: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1.</w:t>
      </w:r>
    </w:p>
    <w:p w:rsidR="007F52DA" w:rsidRPr="00C53383" w:rsidRDefault="00D76963" w:rsidP="004C479A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C53383">
        <w:rPr>
          <w:rFonts w:ascii="Bookman Old Style" w:hAnsi="Bookman Old Style"/>
        </w:rPr>
        <w:t xml:space="preserve">Udzielający </w:t>
      </w:r>
      <w:r w:rsidR="00597E52" w:rsidRPr="00C53383">
        <w:rPr>
          <w:rFonts w:ascii="Bookman Old Style" w:hAnsi="Bookman Old Style"/>
        </w:rPr>
        <w:t>Z</w:t>
      </w:r>
      <w:r w:rsidRPr="00C53383">
        <w:rPr>
          <w:rFonts w:ascii="Bookman Old Style" w:hAnsi="Bookman Old Style"/>
        </w:rPr>
        <w:t xml:space="preserve">amówienia zleca a Przyjmujący </w:t>
      </w:r>
      <w:r w:rsidR="00597E52" w:rsidRPr="00C53383">
        <w:rPr>
          <w:rFonts w:ascii="Bookman Old Style" w:hAnsi="Bookman Old Style"/>
        </w:rPr>
        <w:t>Z</w:t>
      </w:r>
      <w:r w:rsidR="00261C90" w:rsidRPr="00C53383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C53383">
        <w:rPr>
          <w:rFonts w:ascii="Bookman Old Style" w:eastAsia="Bookman Old Style" w:hAnsi="Bookman Old Style"/>
        </w:rPr>
        <w:t xml:space="preserve">polegających na pełnieniu </w:t>
      </w:r>
      <w:r w:rsidR="00261C90" w:rsidRPr="00C53383">
        <w:rPr>
          <w:rFonts w:ascii="Bookman Old Style" w:hAnsi="Bookman Old Style"/>
          <w:color w:val="000000"/>
          <w:kern w:val="144"/>
        </w:rPr>
        <w:t>obowiązków</w:t>
      </w:r>
      <w:r w:rsidR="009D7803" w:rsidRPr="00C53383">
        <w:rPr>
          <w:rFonts w:ascii="Bookman Old Style" w:hAnsi="Bookman Old Style"/>
          <w:color w:val="000000"/>
          <w:kern w:val="144"/>
        </w:rPr>
        <w:t xml:space="preserve"> </w:t>
      </w:r>
      <w:r w:rsidR="009D7803" w:rsidRPr="004A1381">
        <w:rPr>
          <w:rFonts w:ascii="Bookman Old Style" w:hAnsi="Bookman Old Style"/>
          <w:b/>
          <w:color w:val="000000"/>
          <w:kern w:val="144"/>
        </w:rPr>
        <w:t xml:space="preserve">lekarza </w:t>
      </w:r>
      <w:r w:rsidR="004259EE">
        <w:rPr>
          <w:rFonts w:ascii="Bookman Old Style" w:hAnsi="Bookman Old Style"/>
          <w:b/>
          <w:color w:val="000000"/>
          <w:kern w:val="144"/>
        </w:rPr>
        <w:t>dyżurnego w pionie pulmonologicznym.</w:t>
      </w:r>
    </w:p>
    <w:p w:rsidR="009D7803" w:rsidRPr="00C53383" w:rsidRDefault="00261C90" w:rsidP="004C479A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C53383">
        <w:rPr>
          <w:rFonts w:ascii="Bookman Old Style" w:hAnsi="Bookman Old Style"/>
        </w:rPr>
        <w:t>Obowiązku lekarza będą pełnio</w:t>
      </w:r>
      <w:r w:rsidR="007E284F" w:rsidRPr="00C53383">
        <w:rPr>
          <w:rFonts w:ascii="Bookman Old Style" w:hAnsi="Bookman Old Style"/>
        </w:rPr>
        <w:t>ne zgodnie z</w:t>
      </w:r>
      <w:r w:rsidRPr="00C53383">
        <w:rPr>
          <w:rFonts w:ascii="Bookman Old Style" w:hAnsi="Bookman Old Style"/>
        </w:rPr>
        <w:t xml:space="preserve"> harmonogramem </w:t>
      </w:r>
      <w:r w:rsidR="007E284F" w:rsidRPr="00C53383">
        <w:rPr>
          <w:rFonts w:ascii="Bookman Old Style" w:hAnsi="Bookman Old Style"/>
        </w:rPr>
        <w:t>ustalonym z Kierownik</w:t>
      </w:r>
      <w:r w:rsidR="004A1381">
        <w:rPr>
          <w:rFonts w:ascii="Bookman Old Style" w:hAnsi="Bookman Old Style"/>
        </w:rPr>
        <w:t xml:space="preserve">iem </w:t>
      </w:r>
      <w:r w:rsidR="007E284F" w:rsidRPr="00C53383">
        <w:rPr>
          <w:rFonts w:ascii="Bookman Old Style" w:hAnsi="Bookman Old Style"/>
        </w:rPr>
        <w:t>Oddział</w:t>
      </w:r>
      <w:r w:rsidR="004A1381">
        <w:rPr>
          <w:rFonts w:ascii="Bookman Old Style" w:hAnsi="Bookman Old Style"/>
        </w:rPr>
        <w:t>u</w:t>
      </w:r>
      <w:r w:rsidR="001313E7" w:rsidRPr="00C53383">
        <w:rPr>
          <w:rFonts w:ascii="Bookman Old Style" w:hAnsi="Bookman Old Style"/>
        </w:rPr>
        <w:t>, zatwierdzonym</w:t>
      </w:r>
      <w:r w:rsidR="007E284F" w:rsidRPr="00C53383">
        <w:rPr>
          <w:rFonts w:ascii="Bookman Old Style" w:hAnsi="Bookman Old Style"/>
        </w:rPr>
        <w:t xml:space="preserve"> przez Zastępcę Dyrektora ds. Lecznictwa</w:t>
      </w:r>
      <w:r w:rsidR="00597E52" w:rsidRPr="00C53383">
        <w:rPr>
          <w:rFonts w:ascii="Bookman Old Style" w:hAnsi="Bookman Old Style"/>
        </w:rPr>
        <w:t xml:space="preserve"> </w:t>
      </w:r>
      <w:r w:rsidR="001313E7" w:rsidRPr="00C53383">
        <w:rPr>
          <w:rFonts w:ascii="Bookman Old Style" w:hAnsi="Bookman Old Style"/>
        </w:rPr>
        <w:t xml:space="preserve">i </w:t>
      </w:r>
      <w:r w:rsidRPr="00C53383">
        <w:rPr>
          <w:rFonts w:ascii="Bookman Old Style" w:hAnsi="Bookman Old Style"/>
        </w:rPr>
        <w:t>uwzględniającym a</w:t>
      </w:r>
      <w:r w:rsidR="00D76963" w:rsidRPr="00C53383">
        <w:rPr>
          <w:rFonts w:ascii="Bookman Old Style" w:hAnsi="Bookman Old Style"/>
        </w:rPr>
        <w:t>ktualne potrzeby Udzielającego z</w:t>
      </w:r>
      <w:r w:rsidRPr="00C53383">
        <w:rPr>
          <w:rFonts w:ascii="Bookman Old Style" w:hAnsi="Bookman Old Style"/>
        </w:rPr>
        <w:t>amówienia.</w:t>
      </w:r>
    </w:p>
    <w:p w:rsidR="009D7803" w:rsidRPr="00C53383" w:rsidRDefault="009D7803" w:rsidP="004C479A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C53383">
        <w:rPr>
          <w:rFonts w:ascii="Bookman Old Style" w:hAnsi="Bookman Old Style"/>
        </w:rPr>
        <w:t>Przyjmujący zamówienie zobowiązuje się do wykonywania codziennych obchodów (wizyt) lekarskich i czynnego uczestnictwa w obchodach ordynatorskich i raportach lekarskich w terminach ustalonym przez Kierownika</w:t>
      </w:r>
      <w:r w:rsidR="004A1381">
        <w:rPr>
          <w:rFonts w:ascii="Bookman Old Style" w:hAnsi="Bookman Old Style"/>
        </w:rPr>
        <w:t xml:space="preserve"> </w:t>
      </w:r>
      <w:r w:rsidRPr="00C53383">
        <w:rPr>
          <w:rFonts w:ascii="Bookman Old Style" w:hAnsi="Bookman Old Style"/>
        </w:rPr>
        <w:t>Oddziału</w:t>
      </w:r>
      <w:r w:rsidR="004A1381">
        <w:rPr>
          <w:rFonts w:ascii="Bookman Old Style" w:hAnsi="Bookman Old Style"/>
        </w:rPr>
        <w:t>.</w:t>
      </w:r>
    </w:p>
    <w:p w:rsidR="00F44F0F" w:rsidRPr="00C53383" w:rsidRDefault="00F44F0F" w:rsidP="004C479A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C53383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czasie wykraczającym poza czas określony w ust. 1-3 oraz miesięcznymi harmonogramami.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2.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Integralną częścią umowy są:</w:t>
      </w:r>
    </w:p>
    <w:p w:rsidR="00261C90" w:rsidRPr="00C53383" w:rsidRDefault="00261C90" w:rsidP="004C479A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1)</w:t>
      </w:r>
      <w:r w:rsidRPr="00C53383">
        <w:rPr>
          <w:rFonts w:ascii="Bookman Old Style" w:hAnsi="Bookman Old Style"/>
          <w:sz w:val="20"/>
          <w:szCs w:val="20"/>
        </w:rPr>
        <w:tab/>
        <w:t>Szc</w:t>
      </w:r>
      <w:r w:rsidR="00905DF3" w:rsidRPr="00C53383">
        <w:rPr>
          <w:rFonts w:ascii="Bookman Old Style" w:hAnsi="Bookman Old Style"/>
          <w:sz w:val="20"/>
          <w:szCs w:val="20"/>
        </w:rPr>
        <w:t>zegółowe Warunki Konkursu Ofert,</w:t>
      </w:r>
    </w:p>
    <w:p w:rsidR="00261C90" w:rsidRPr="00C53383" w:rsidRDefault="00261C90" w:rsidP="004C479A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2)</w:t>
      </w:r>
      <w:r w:rsidRPr="00C53383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amówienie.</w:t>
      </w:r>
    </w:p>
    <w:p w:rsidR="004C479A" w:rsidRPr="00C53383" w:rsidRDefault="004C479A" w:rsidP="004C479A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3.</w:t>
      </w:r>
    </w:p>
    <w:p w:rsidR="00261C90" w:rsidRPr="00C53383" w:rsidRDefault="00B74541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="00261C90" w:rsidRPr="00C53383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="00261C90" w:rsidRPr="00C53383">
        <w:rPr>
          <w:rFonts w:ascii="Bookman Old Style" w:hAnsi="Bookman Old Style"/>
          <w:sz w:val="20"/>
          <w:szCs w:val="20"/>
        </w:rPr>
        <w:t>amówienia oraz standardom dotyczącym akredytacji i systemu zarządzania jakością wg normy ISO 9001:2008 oraz wewnętrzn</w:t>
      </w:r>
      <w:r w:rsidR="00737E43" w:rsidRPr="00C53383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C53383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C53383">
        <w:rPr>
          <w:rFonts w:ascii="Bookman Old Style" w:hAnsi="Bookman Old Style"/>
          <w:sz w:val="20"/>
          <w:szCs w:val="20"/>
        </w:rPr>
        <w:t>ddział</w:t>
      </w:r>
      <w:r w:rsidR="00D75A28" w:rsidRPr="00C53383">
        <w:rPr>
          <w:rFonts w:ascii="Bookman Old Style" w:hAnsi="Bookman Old Style"/>
          <w:sz w:val="20"/>
          <w:szCs w:val="20"/>
        </w:rPr>
        <w:t xml:space="preserve">ów, </w:t>
      </w:r>
      <w:r w:rsidR="00597E52" w:rsidRPr="00C53383">
        <w:rPr>
          <w:rFonts w:ascii="Bookman Old Style" w:hAnsi="Bookman Old Style"/>
          <w:sz w:val="20"/>
          <w:szCs w:val="20"/>
        </w:rPr>
        <w:t>a w szczególności</w:t>
      </w:r>
      <w:r w:rsidR="00803170" w:rsidRPr="00C53383">
        <w:rPr>
          <w:rFonts w:ascii="Bookman Old Style" w:hAnsi="Bookman Old Style"/>
          <w:sz w:val="20"/>
          <w:szCs w:val="20"/>
        </w:rPr>
        <w:t>:</w:t>
      </w:r>
    </w:p>
    <w:p w:rsidR="00F44F0F" w:rsidRPr="00C53383" w:rsidRDefault="002B5A4A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C53383">
        <w:rPr>
          <w:rFonts w:ascii="Bookman Old Style" w:hAnsi="Bookman Old Style"/>
          <w:sz w:val="20"/>
          <w:szCs w:val="20"/>
        </w:rPr>
        <w:t>Regulaminu Organizacyjnego Zespołu Szpitali,</w:t>
      </w:r>
    </w:p>
    <w:p w:rsidR="00D75A28" w:rsidRPr="00AD4CFF" w:rsidRDefault="00D75A28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AD4CFF">
        <w:rPr>
          <w:rFonts w:ascii="Bookman Old Style" w:hAnsi="Bookman Old Style"/>
          <w:sz w:val="20"/>
          <w:szCs w:val="20"/>
        </w:rPr>
        <w:lastRenderedPageBreak/>
        <w:t>przestrzegania postanowień Regulaminu prowadzenia dyżurów lekarskich,</w:t>
      </w:r>
    </w:p>
    <w:p w:rsidR="00597E52" w:rsidRPr="00C53383" w:rsidRDefault="00803170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znajomości i przestrzegania praw pacjenta,</w:t>
      </w:r>
    </w:p>
    <w:p w:rsidR="00597E52" w:rsidRPr="00C53383" w:rsidRDefault="00803170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:rsidR="00597E52" w:rsidRPr="00C53383" w:rsidRDefault="00803170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C53383">
        <w:rPr>
          <w:rFonts w:ascii="Bookman Old Style" w:hAnsi="Bookman Old Style"/>
          <w:sz w:val="20"/>
          <w:szCs w:val="20"/>
        </w:rPr>
        <w:t xml:space="preserve"> i Ministra Zdrowia</w:t>
      </w:r>
      <w:r w:rsidRPr="00C53383">
        <w:rPr>
          <w:rFonts w:ascii="Bookman Old Style" w:hAnsi="Bookman Old Style"/>
          <w:sz w:val="20"/>
          <w:szCs w:val="20"/>
        </w:rPr>
        <w:t>,</w:t>
      </w:r>
    </w:p>
    <w:p w:rsidR="00597E52" w:rsidRPr="00C53383" w:rsidRDefault="00803170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dbania o pozytywny wizerunek </w:t>
      </w:r>
      <w:r w:rsidR="002B5A4A" w:rsidRPr="00C53383">
        <w:rPr>
          <w:rFonts w:ascii="Bookman Old Style" w:hAnsi="Bookman Old Style"/>
          <w:sz w:val="20"/>
          <w:szCs w:val="20"/>
        </w:rPr>
        <w:t xml:space="preserve">Zespołu </w:t>
      </w:r>
      <w:r w:rsidR="00B74541" w:rsidRPr="00C53383">
        <w:rPr>
          <w:rFonts w:ascii="Bookman Old Style" w:hAnsi="Bookman Old Style"/>
          <w:sz w:val="20"/>
          <w:szCs w:val="20"/>
        </w:rPr>
        <w:t>Szpital</w:t>
      </w:r>
      <w:r w:rsidR="002B5A4A" w:rsidRPr="00C53383">
        <w:rPr>
          <w:rFonts w:ascii="Bookman Old Style" w:hAnsi="Bookman Old Style"/>
          <w:sz w:val="20"/>
          <w:szCs w:val="20"/>
        </w:rPr>
        <w:t xml:space="preserve">i </w:t>
      </w:r>
      <w:r w:rsidR="00B74541" w:rsidRPr="00C53383">
        <w:rPr>
          <w:rFonts w:ascii="Bookman Old Style" w:hAnsi="Bookman Old Style"/>
          <w:sz w:val="20"/>
          <w:szCs w:val="20"/>
        </w:rPr>
        <w:t>w Kup,</w:t>
      </w:r>
    </w:p>
    <w:p w:rsidR="00597E52" w:rsidRPr="00C53383" w:rsidRDefault="00B74541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C53383">
        <w:rPr>
          <w:rFonts w:ascii="Bookman Old Style" w:hAnsi="Bookman Old Style"/>
          <w:sz w:val="20"/>
          <w:szCs w:val="20"/>
        </w:rPr>
        <w:t xml:space="preserve">zasad </w:t>
      </w:r>
      <w:r w:rsidRPr="00C53383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:rsidR="007A4645" w:rsidRPr="00C53383" w:rsidRDefault="00B74541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posiadania</w:t>
      </w:r>
      <w:r w:rsidR="00A21188" w:rsidRPr="00C53383">
        <w:rPr>
          <w:rFonts w:ascii="Bookman Old Style" w:hAnsi="Bookman Old Style"/>
          <w:sz w:val="20"/>
          <w:szCs w:val="20"/>
        </w:rPr>
        <w:t xml:space="preserve"> </w:t>
      </w:r>
      <w:r w:rsidR="007A4645" w:rsidRPr="00C53383">
        <w:rPr>
          <w:rFonts w:ascii="Bookman Old Style" w:hAnsi="Bookman Old Style"/>
          <w:sz w:val="20"/>
          <w:szCs w:val="20"/>
        </w:rPr>
        <w:t xml:space="preserve">aktualnych uprawnień </w:t>
      </w:r>
      <w:r w:rsidRPr="00C53383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C53383">
        <w:rPr>
          <w:rFonts w:ascii="Bookman Old Style" w:hAnsi="Bookman Old Style"/>
          <w:sz w:val="20"/>
          <w:szCs w:val="20"/>
        </w:rPr>
        <w:t xml:space="preserve"> </w:t>
      </w:r>
    </w:p>
    <w:p w:rsidR="00F63592" w:rsidRPr="00C53383" w:rsidRDefault="00F63592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uczestniczenia we wszystkich szkoleniach z zakresu BHP, epidemiologi</w:t>
      </w:r>
      <w:r w:rsidR="002B5A4A" w:rsidRPr="00C53383">
        <w:rPr>
          <w:rFonts w:ascii="Bookman Old Style" w:hAnsi="Bookman Old Style"/>
          <w:sz w:val="20"/>
          <w:szCs w:val="20"/>
        </w:rPr>
        <w:t>i</w:t>
      </w:r>
      <w:r w:rsidRPr="00C53383">
        <w:rPr>
          <w:rFonts w:ascii="Bookman Old Style" w:hAnsi="Bookman Old Style"/>
          <w:sz w:val="20"/>
          <w:szCs w:val="20"/>
        </w:rPr>
        <w:t>, akredytacji i systemu zarządzania jakością organizowanych przez U</w:t>
      </w:r>
      <w:r w:rsidR="002B5A4A" w:rsidRPr="00C53383">
        <w:rPr>
          <w:rFonts w:ascii="Bookman Old Style" w:hAnsi="Bookman Old Style"/>
          <w:sz w:val="20"/>
          <w:szCs w:val="20"/>
        </w:rPr>
        <w:t>dzielającego zamówienia</w:t>
      </w:r>
      <w:r w:rsidR="003C7BD9" w:rsidRPr="00C53383">
        <w:rPr>
          <w:rFonts w:ascii="Bookman Old Style" w:hAnsi="Bookman Old Style"/>
          <w:sz w:val="20"/>
          <w:szCs w:val="20"/>
        </w:rPr>
        <w:t>,</w:t>
      </w:r>
    </w:p>
    <w:p w:rsidR="003C7BD9" w:rsidRPr="00C53383" w:rsidRDefault="003C7BD9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posiadania aktualnych badań profilaktycznych – wstępnych i okresowych, realizowanych na koszt Udzielającego zamówienia pod warunkiem, iż badania wykonywane będą na podstawie skierowania wydanego przez Udzielającego zamówienia.</w:t>
      </w:r>
    </w:p>
    <w:p w:rsidR="00261C90" w:rsidRPr="00C53383" w:rsidRDefault="00261C90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amówienie.</w:t>
      </w:r>
    </w:p>
    <w:p w:rsidR="00261C90" w:rsidRPr="00AD4CFF" w:rsidRDefault="00261C90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trike/>
          <w:sz w:val="20"/>
          <w:szCs w:val="20"/>
        </w:rPr>
      </w:pPr>
      <w:r w:rsidRPr="00AD4CFF">
        <w:rPr>
          <w:rFonts w:ascii="Bookman Old Style" w:hAnsi="Bookman Old Style"/>
          <w:strike/>
          <w:sz w:val="20"/>
          <w:szCs w:val="20"/>
        </w:rPr>
        <w:t xml:space="preserve">Przyjmujący </w:t>
      </w:r>
      <w:r w:rsidR="00597E52" w:rsidRPr="00AD4CFF">
        <w:rPr>
          <w:rFonts w:ascii="Bookman Old Style" w:hAnsi="Bookman Old Style"/>
          <w:strike/>
          <w:sz w:val="20"/>
          <w:szCs w:val="20"/>
        </w:rPr>
        <w:t>Z</w:t>
      </w:r>
      <w:r w:rsidRPr="00AD4CFF">
        <w:rPr>
          <w:rFonts w:ascii="Bookman Old Style" w:hAnsi="Bookman Old Style"/>
          <w:strike/>
          <w:sz w:val="20"/>
          <w:szCs w:val="20"/>
        </w:rPr>
        <w:t xml:space="preserve">amówienie ma prawo do </w:t>
      </w:r>
      <w:r w:rsidR="00650C61" w:rsidRPr="00AD4CFF">
        <w:rPr>
          <w:rFonts w:ascii="Bookman Old Style" w:hAnsi="Bookman Old Style"/>
          <w:strike/>
          <w:sz w:val="20"/>
          <w:szCs w:val="20"/>
        </w:rPr>
        <w:t xml:space="preserve">planowej </w:t>
      </w:r>
      <w:r w:rsidRPr="00AD4CFF">
        <w:rPr>
          <w:rFonts w:ascii="Bookman Old Style" w:hAnsi="Bookman Old Style"/>
          <w:strike/>
          <w:sz w:val="20"/>
          <w:szCs w:val="20"/>
        </w:rPr>
        <w:t>nieodpłatnej przerwy w wykonywaniu swoich obowiązków wynikających z niniejszej umowy</w:t>
      </w:r>
      <w:r w:rsidR="007F2110" w:rsidRPr="00AD4CFF">
        <w:rPr>
          <w:rFonts w:ascii="Bookman Old Style" w:hAnsi="Bookman Old Style"/>
          <w:strike/>
          <w:sz w:val="20"/>
          <w:szCs w:val="20"/>
        </w:rPr>
        <w:t>,</w:t>
      </w:r>
      <w:r w:rsidRPr="00AD4CFF">
        <w:rPr>
          <w:rFonts w:ascii="Bookman Old Style" w:hAnsi="Bookman Old Style"/>
          <w:strike/>
          <w:sz w:val="20"/>
          <w:szCs w:val="20"/>
        </w:rPr>
        <w:t xml:space="preserve"> na okres nieprz</w:t>
      </w:r>
      <w:r w:rsidR="002978A5" w:rsidRPr="00AD4CFF">
        <w:rPr>
          <w:rFonts w:ascii="Bookman Old Style" w:hAnsi="Bookman Old Style"/>
          <w:strike/>
          <w:sz w:val="20"/>
          <w:szCs w:val="20"/>
        </w:rPr>
        <w:t xml:space="preserve">ekraczający </w:t>
      </w:r>
      <w:r w:rsidR="003533D5" w:rsidRPr="00AD4CFF">
        <w:rPr>
          <w:rFonts w:ascii="Bookman Old Style" w:hAnsi="Bookman Old Style"/>
          <w:strike/>
          <w:sz w:val="20"/>
          <w:szCs w:val="20"/>
        </w:rPr>
        <w:t>1</w:t>
      </w:r>
      <w:r w:rsidR="00874E76" w:rsidRPr="00AD4CFF">
        <w:rPr>
          <w:rFonts w:ascii="Bookman Old Style" w:hAnsi="Bookman Old Style"/>
          <w:strike/>
          <w:sz w:val="20"/>
          <w:szCs w:val="20"/>
        </w:rPr>
        <w:t xml:space="preserve">8 </w:t>
      </w:r>
      <w:r w:rsidR="002978A5" w:rsidRPr="00AD4CFF">
        <w:rPr>
          <w:rFonts w:ascii="Bookman Old Style" w:hAnsi="Bookman Old Style"/>
          <w:strike/>
          <w:sz w:val="20"/>
          <w:szCs w:val="20"/>
        </w:rPr>
        <w:t>dni kalendarzowych w ciągu trwania umowy,</w:t>
      </w:r>
      <w:r w:rsidRPr="00AD4CFF">
        <w:rPr>
          <w:rFonts w:ascii="Bookman Old Style" w:hAnsi="Bookman Old Style"/>
          <w:strike/>
          <w:sz w:val="20"/>
          <w:szCs w:val="20"/>
        </w:rPr>
        <w:t xml:space="preserve"> w terminie uzgodn</w:t>
      </w:r>
      <w:r w:rsidR="002978A5" w:rsidRPr="00AD4CFF">
        <w:rPr>
          <w:rFonts w:ascii="Bookman Old Style" w:hAnsi="Bookman Old Style"/>
          <w:strike/>
          <w:sz w:val="20"/>
          <w:szCs w:val="20"/>
        </w:rPr>
        <w:t xml:space="preserve">ionym z Udzielającym </w:t>
      </w:r>
      <w:r w:rsidR="002B5A4A" w:rsidRPr="00AD4CFF">
        <w:rPr>
          <w:rFonts w:ascii="Bookman Old Style" w:hAnsi="Bookman Old Style"/>
          <w:strike/>
          <w:sz w:val="20"/>
          <w:szCs w:val="20"/>
        </w:rPr>
        <w:t>z</w:t>
      </w:r>
      <w:r w:rsidR="002978A5" w:rsidRPr="00AD4CFF">
        <w:rPr>
          <w:rFonts w:ascii="Bookman Old Style" w:hAnsi="Bookman Old Style"/>
          <w:strike/>
          <w:sz w:val="20"/>
          <w:szCs w:val="20"/>
        </w:rPr>
        <w:t xml:space="preserve">amówienia, </w:t>
      </w:r>
      <w:r w:rsidR="002B5A4A" w:rsidRPr="00AD4CFF">
        <w:rPr>
          <w:rFonts w:ascii="Bookman Old Style" w:hAnsi="Bookman Old Style"/>
          <w:strike/>
          <w:sz w:val="20"/>
          <w:szCs w:val="20"/>
        </w:rPr>
        <w:t xml:space="preserve">przy </w:t>
      </w:r>
      <w:r w:rsidR="00874E76" w:rsidRPr="00AD4CFF">
        <w:rPr>
          <w:rFonts w:ascii="Bookman Old Style" w:hAnsi="Bookman Old Style"/>
          <w:strike/>
          <w:sz w:val="20"/>
          <w:szCs w:val="20"/>
        </w:rPr>
        <w:t xml:space="preserve">czym minimum jedna przerwa w wykonywaniu obowiązków wynikających z niniejszej umowy </w:t>
      </w:r>
      <w:r w:rsidR="002B5A4A" w:rsidRPr="00AD4CFF">
        <w:rPr>
          <w:rFonts w:ascii="Bookman Old Style" w:hAnsi="Bookman Old Style"/>
          <w:strike/>
          <w:sz w:val="20"/>
          <w:szCs w:val="20"/>
        </w:rPr>
        <w:t xml:space="preserve">musi </w:t>
      </w:r>
      <w:r w:rsidR="00874E76" w:rsidRPr="00AD4CFF">
        <w:rPr>
          <w:rFonts w:ascii="Bookman Old Style" w:hAnsi="Bookman Old Style"/>
          <w:strike/>
          <w:sz w:val="20"/>
          <w:szCs w:val="20"/>
        </w:rPr>
        <w:t xml:space="preserve">wynosić co najmniej </w:t>
      </w:r>
      <w:r w:rsidR="003533D5" w:rsidRPr="00AD4CFF">
        <w:rPr>
          <w:rFonts w:ascii="Bookman Old Style" w:hAnsi="Bookman Old Style"/>
          <w:strike/>
          <w:sz w:val="20"/>
          <w:szCs w:val="20"/>
        </w:rPr>
        <w:t xml:space="preserve">9 </w:t>
      </w:r>
      <w:r w:rsidR="00874E76" w:rsidRPr="00AD4CFF">
        <w:rPr>
          <w:rFonts w:ascii="Bookman Old Style" w:hAnsi="Bookman Old Style"/>
          <w:strike/>
          <w:sz w:val="20"/>
          <w:szCs w:val="20"/>
        </w:rPr>
        <w:t>dni kalendarzowych</w:t>
      </w:r>
      <w:r w:rsidR="002978A5" w:rsidRPr="00AD4CFF">
        <w:rPr>
          <w:rFonts w:ascii="Bookman Old Style" w:hAnsi="Bookman Old Style"/>
          <w:strike/>
          <w:sz w:val="20"/>
          <w:szCs w:val="20"/>
        </w:rPr>
        <w:t>.</w:t>
      </w:r>
    </w:p>
    <w:p w:rsidR="00261C90" w:rsidRPr="00AD4CFF" w:rsidRDefault="00261C90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trike/>
          <w:sz w:val="20"/>
          <w:szCs w:val="20"/>
        </w:rPr>
      </w:pPr>
      <w:r w:rsidRPr="00AD4CFF">
        <w:rPr>
          <w:rFonts w:ascii="Bookman Old Style" w:hAnsi="Bookman Old Style"/>
          <w:strike/>
          <w:sz w:val="20"/>
          <w:szCs w:val="20"/>
        </w:rPr>
        <w:t>Prz</w:t>
      </w:r>
      <w:r w:rsidR="00650C61" w:rsidRPr="00AD4CFF">
        <w:rPr>
          <w:rFonts w:ascii="Bookman Old Style" w:hAnsi="Bookman Old Style"/>
          <w:strike/>
          <w:sz w:val="20"/>
          <w:szCs w:val="20"/>
        </w:rPr>
        <w:t xml:space="preserve">yjmujący </w:t>
      </w:r>
      <w:r w:rsidR="00597E52" w:rsidRPr="00AD4CFF">
        <w:rPr>
          <w:rFonts w:ascii="Bookman Old Style" w:hAnsi="Bookman Old Style"/>
          <w:strike/>
          <w:sz w:val="20"/>
          <w:szCs w:val="20"/>
        </w:rPr>
        <w:t>Z</w:t>
      </w:r>
      <w:r w:rsidR="00650C61" w:rsidRPr="00AD4CFF">
        <w:rPr>
          <w:rFonts w:ascii="Bookman Old Style" w:hAnsi="Bookman Old Style"/>
          <w:strike/>
          <w:sz w:val="20"/>
          <w:szCs w:val="20"/>
        </w:rPr>
        <w:t xml:space="preserve">amówienie ma prawo do </w:t>
      </w:r>
      <w:r w:rsidRPr="00AD4CFF">
        <w:rPr>
          <w:rFonts w:ascii="Bookman Old Style" w:hAnsi="Bookman Old Style"/>
          <w:strike/>
          <w:sz w:val="20"/>
          <w:szCs w:val="20"/>
        </w:rPr>
        <w:t xml:space="preserve">odpłatnej przerwy w wykonywaniu swoich obowiązków wynikających z niniejszej umowy </w:t>
      </w:r>
      <w:r w:rsidR="007F2110" w:rsidRPr="00AD4CFF">
        <w:rPr>
          <w:rFonts w:ascii="Bookman Old Style" w:hAnsi="Bookman Old Style"/>
          <w:strike/>
          <w:sz w:val="20"/>
          <w:szCs w:val="20"/>
        </w:rPr>
        <w:t>na okres nieprzekraczający jednego</w:t>
      </w:r>
      <w:r w:rsidRPr="00AD4CFF">
        <w:rPr>
          <w:rFonts w:ascii="Bookman Old Style" w:hAnsi="Bookman Old Style"/>
          <w:strike/>
          <w:sz w:val="20"/>
          <w:szCs w:val="20"/>
        </w:rPr>
        <w:t xml:space="preserve"> dni</w:t>
      </w:r>
      <w:r w:rsidR="007F2110" w:rsidRPr="00AD4CFF">
        <w:rPr>
          <w:rFonts w:ascii="Bookman Old Style" w:hAnsi="Bookman Old Style"/>
          <w:strike/>
          <w:sz w:val="20"/>
          <w:szCs w:val="20"/>
        </w:rPr>
        <w:t>a</w:t>
      </w:r>
      <w:r w:rsidRPr="00AD4CFF">
        <w:rPr>
          <w:rFonts w:ascii="Bookman Old Style" w:hAnsi="Bookman Old Style"/>
          <w:strike/>
          <w:sz w:val="20"/>
          <w:szCs w:val="20"/>
        </w:rPr>
        <w:t xml:space="preserve"> roboc</w:t>
      </w:r>
      <w:r w:rsidR="007F2110" w:rsidRPr="00AD4CFF">
        <w:rPr>
          <w:rFonts w:ascii="Bookman Old Style" w:hAnsi="Bookman Old Style"/>
          <w:strike/>
          <w:sz w:val="20"/>
          <w:szCs w:val="20"/>
        </w:rPr>
        <w:t>zego (maksymalnie do rozliczenia 8</w:t>
      </w:r>
      <w:r w:rsidRPr="00AD4CFF">
        <w:rPr>
          <w:rFonts w:ascii="Bookman Old Style" w:hAnsi="Bookman Old Style"/>
          <w:strike/>
          <w:sz w:val="20"/>
          <w:szCs w:val="20"/>
        </w:rPr>
        <w:t xml:space="preserve"> godzin świadczenia </w:t>
      </w:r>
      <w:r w:rsidR="00597E52" w:rsidRPr="00AD4CFF">
        <w:rPr>
          <w:rFonts w:ascii="Bookman Old Style" w:hAnsi="Bookman Old Style"/>
          <w:strike/>
          <w:sz w:val="20"/>
          <w:szCs w:val="20"/>
        </w:rPr>
        <w:t>usług zdrowotnych</w:t>
      </w:r>
      <w:r w:rsidR="007F2110" w:rsidRPr="00AD4CFF">
        <w:rPr>
          <w:rFonts w:ascii="Bookman Old Style" w:hAnsi="Bookman Old Style"/>
          <w:strike/>
          <w:sz w:val="20"/>
          <w:szCs w:val="20"/>
        </w:rPr>
        <w:t>)</w:t>
      </w:r>
      <w:r w:rsidR="00597E52" w:rsidRPr="00AD4CFF">
        <w:rPr>
          <w:rFonts w:ascii="Bookman Old Style" w:hAnsi="Bookman Old Style"/>
          <w:strike/>
          <w:sz w:val="20"/>
          <w:szCs w:val="20"/>
        </w:rPr>
        <w:t xml:space="preserve"> </w:t>
      </w:r>
      <w:r w:rsidR="007F2110" w:rsidRPr="00AD4CFF">
        <w:rPr>
          <w:rFonts w:ascii="Bookman Old Style" w:hAnsi="Bookman Old Style"/>
          <w:strike/>
          <w:sz w:val="20"/>
          <w:szCs w:val="20"/>
        </w:rPr>
        <w:t>oraz ma prawo do nieodp</w:t>
      </w:r>
      <w:r w:rsidR="00597E52" w:rsidRPr="00AD4CFF">
        <w:rPr>
          <w:rFonts w:ascii="Bookman Old Style" w:hAnsi="Bookman Old Style"/>
          <w:strike/>
          <w:sz w:val="20"/>
          <w:szCs w:val="20"/>
        </w:rPr>
        <w:t>łatnej przerwy na okres nie</w:t>
      </w:r>
      <w:r w:rsidR="007F2110" w:rsidRPr="00AD4CFF">
        <w:rPr>
          <w:rFonts w:ascii="Bookman Old Style" w:hAnsi="Bookman Old Style"/>
          <w:strike/>
          <w:sz w:val="20"/>
          <w:szCs w:val="20"/>
        </w:rPr>
        <w:t xml:space="preserve">przekraczający </w:t>
      </w:r>
      <w:r w:rsidR="003533D5" w:rsidRPr="00AD4CFF">
        <w:rPr>
          <w:rFonts w:ascii="Bookman Old Style" w:hAnsi="Bookman Old Style"/>
          <w:strike/>
          <w:sz w:val="20"/>
          <w:szCs w:val="20"/>
        </w:rPr>
        <w:t xml:space="preserve">dwóch </w:t>
      </w:r>
      <w:r w:rsidR="007F2110" w:rsidRPr="00AD4CFF">
        <w:rPr>
          <w:rFonts w:ascii="Bookman Old Style" w:hAnsi="Bookman Old Style"/>
          <w:strike/>
          <w:sz w:val="20"/>
          <w:szCs w:val="20"/>
        </w:rPr>
        <w:t xml:space="preserve">dni (maksymalnie do rozliczenia </w:t>
      </w:r>
      <w:r w:rsidR="003533D5" w:rsidRPr="00AD4CFF">
        <w:rPr>
          <w:rFonts w:ascii="Bookman Old Style" w:hAnsi="Bookman Old Style"/>
          <w:strike/>
          <w:sz w:val="20"/>
          <w:szCs w:val="20"/>
        </w:rPr>
        <w:t xml:space="preserve">16 </w:t>
      </w:r>
      <w:r w:rsidR="007F2110" w:rsidRPr="00AD4CFF">
        <w:rPr>
          <w:rFonts w:ascii="Bookman Old Style" w:hAnsi="Bookman Old Style"/>
          <w:strike/>
          <w:sz w:val="20"/>
          <w:szCs w:val="20"/>
        </w:rPr>
        <w:t>god</w:t>
      </w:r>
      <w:r w:rsidR="007F2436" w:rsidRPr="00AD4CFF">
        <w:rPr>
          <w:rFonts w:ascii="Bookman Old Style" w:hAnsi="Bookman Old Style"/>
          <w:strike/>
          <w:sz w:val="20"/>
          <w:szCs w:val="20"/>
        </w:rPr>
        <w:t>zin</w:t>
      </w:r>
      <w:r w:rsidR="003533D5" w:rsidRPr="00AD4CFF">
        <w:rPr>
          <w:rFonts w:ascii="Bookman Old Style" w:hAnsi="Bookman Old Style"/>
          <w:strike/>
          <w:sz w:val="20"/>
          <w:szCs w:val="20"/>
        </w:rPr>
        <w:t xml:space="preserve"> </w:t>
      </w:r>
      <w:r w:rsidR="007F2436" w:rsidRPr="00AD4CFF">
        <w:rPr>
          <w:rFonts w:ascii="Bookman Old Style" w:hAnsi="Bookman Old Style"/>
          <w:strike/>
          <w:sz w:val="20"/>
          <w:szCs w:val="20"/>
        </w:rPr>
        <w:t>świadczenia usług zdrowotnych)</w:t>
      </w:r>
      <w:r w:rsidR="002978A5" w:rsidRPr="00AD4CFF">
        <w:rPr>
          <w:rFonts w:ascii="Bookman Old Style" w:hAnsi="Bookman Old Style"/>
          <w:strike/>
          <w:sz w:val="20"/>
          <w:szCs w:val="20"/>
        </w:rPr>
        <w:t xml:space="preserve"> w ciągu trwania umowy,</w:t>
      </w:r>
      <w:r w:rsidRPr="00AD4CFF">
        <w:rPr>
          <w:rFonts w:ascii="Bookman Old Style" w:hAnsi="Bookman Old Style"/>
          <w:strike/>
          <w:sz w:val="20"/>
          <w:szCs w:val="20"/>
        </w:rPr>
        <w:t xml:space="preserve"> w celu podnoszenia swoich kwalifikacji zawodowych związanych z realizacją świadczeń zdrowotnych realizowanych na rzecz Udzielającego </w:t>
      </w:r>
      <w:r w:rsidR="00597E52" w:rsidRPr="00AD4CFF">
        <w:rPr>
          <w:rFonts w:ascii="Bookman Old Style" w:hAnsi="Bookman Old Style"/>
          <w:strike/>
          <w:sz w:val="20"/>
          <w:szCs w:val="20"/>
        </w:rPr>
        <w:t>Z</w:t>
      </w:r>
      <w:r w:rsidRPr="00AD4CFF">
        <w:rPr>
          <w:rFonts w:ascii="Bookman Old Style" w:hAnsi="Bookman Old Style"/>
          <w:strike/>
          <w:sz w:val="20"/>
          <w:szCs w:val="20"/>
        </w:rPr>
        <w:t xml:space="preserve">amówienia, w terminie uzgodnionym z Udzielającym </w:t>
      </w:r>
      <w:r w:rsidR="00597E52" w:rsidRPr="00AD4CFF">
        <w:rPr>
          <w:rFonts w:ascii="Bookman Old Style" w:hAnsi="Bookman Old Style"/>
          <w:strike/>
          <w:sz w:val="20"/>
          <w:szCs w:val="20"/>
        </w:rPr>
        <w:t>Z</w:t>
      </w:r>
      <w:r w:rsidRPr="00AD4CFF">
        <w:rPr>
          <w:rFonts w:ascii="Bookman Old Style" w:hAnsi="Bookman Old Style"/>
          <w:strike/>
          <w:sz w:val="20"/>
          <w:szCs w:val="20"/>
        </w:rPr>
        <w:t>amówienia.</w:t>
      </w:r>
    </w:p>
    <w:p w:rsidR="00261C90" w:rsidRPr="00C53383" w:rsidRDefault="00261C90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 w:cs="Arial Narrow"/>
          <w:bCs/>
          <w:sz w:val="20"/>
          <w:szCs w:val="20"/>
        </w:rPr>
        <w:t>Z</w:t>
      </w:r>
      <w:r w:rsidRPr="00C53383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C53383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:rsidR="00597E52" w:rsidRPr="00C53383" w:rsidRDefault="00261C90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4259EE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i 25 ust. 1 pkt 1 ustawy z dnia 15 kwietnia 2011r. o działalności leczniczej (Dz. U. </w:t>
      </w:r>
      <w:r w:rsidR="00F8161E" w:rsidRPr="004259EE">
        <w:rPr>
          <w:rFonts w:ascii="Bookman Old Style" w:hAnsi="Bookman Old Style" w:cs="Arial Narrow"/>
          <w:sz w:val="20"/>
          <w:szCs w:val="20"/>
        </w:rPr>
        <w:t>z 2013r.</w:t>
      </w:r>
      <w:r w:rsidRPr="004259EE">
        <w:rPr>
          <w:rFonts w:ascii="Bookman Old Style" w:hAnsi="Bookman Old Style" w:cs="Arial Narrow"/>
          <w:sz w:val="20"/>
          <w:szCs w:val="20"/>
        </w:rPr>
        <w:t xml:space="preserve">, poz. </w:t>
      </w:r>
      <w:r w:rsidR="00F8161E" w:rsidRPr="004259EE">
        <w:rPr>
          <w:rFonts w:ascii="Bookman Old Style" w:hAnsi="Bookman Old Style" w:cs="Arial Narrow"/>
          <w:sz w:val="20"/>
          <w:szCs w:val="20"/>
        </w:rPr>
        <w:t>217</w:t>
      </w:r>
      <w:r w:rsidR="004259EE" w:rsidRPr="004259EE">
        <w:rPr>
          <w:rFonts w:ascii="Bookman Old Style" w:hAnsi="Bookman Old Style" w:cs="Arial Narrow"/>
          <w:sz w:val="20"/>
          <w:szCs w:val="20"/>
        </w:rPr>
        <w:t xml:space="preserve"> </w:t>
      </w:r>
      <w:r w:rsidR="004259EE" w:rsidRPr="004259EE">
        <w:rPr>
          <w:rFonts w:ascii="Bookman Old Style" w:hAnsi="Bookman Old Style" w:cs="Arial Narrow"/>
          <w:sz w:val="20"/>
        </w:rPr>
        <w:t xml:space="preserve">z </w:t>
      </w:r>
      <w:proofErr w:type="spellStart"/>
      <w:r w:rsidR="004259EE" w:rsidRPr="004259EE">
        <w:rPr>
          <w:rFonts w:ascii="Bookman Old Style" w:hAnsi="Bookman Old Style" w:cs="Arial Narrow"/>
          <w:sz w:val="20"/>
        </w:rPr>
        <w:t>późn</w:t>
      </w:r>
      <w:proofErr w:type="spellEnd"/>
      <w:r w:rsidR="004259EE" w:rsidRPr="004259EE">
        <w:rPr>
          <w:rFonts w:ascii="Bookman Old Style" w:hAnsi="Bookman Old Style" w:cs="Arial Narrow"/>
          <w:sz w:val="20"/>
        </w:rPr>
        <w:t>. zm.</w:t>
      </w:r>
      <w:r w:rsidRPr="00C53383">
        <w:rPr>
          <w:rFonts w:ascii="Bookman Old Style" w:hAnsi="Bookman Old Style" w:cs="Arial Narrow"/>
          <w:sz w:val="20"/>
          <w:szCs w:val="20"/>
        </w:rPr>
        <w:t>) oraz przepisów rozporządzenia Ministra Finansów z dnia 22 grudnia 2011r. w sprawie obowiązkowego ubezpieczenia odpowiedzialności cywilnej podmiotu wykonującego działalność leczn</w:t>
      </w:r>
      <w:r w:rsidR="00A21188" w:rsidRPr="00C53383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:rsidR="00597E52" w:rsidRPr="00C53383" w:rsidRDefault="00261C90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C53383">
        <w:rPr>
          <w:rFonts w:ascii="Bookman Old Style" w:hAnsi="Bookman Old Style" w:cs="Arial Narrow"/>
          <w:sz w:val="20"/>
          <w:szCs w:val="20"/>
        </w:rPr>
        <w:t xml:space="preserve"> </w:t>
      </w:r>
      <w:r w:rsidRPr="00C53383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:rsidR="00597E52" w:rsidRPr="00C53383" w:rsidRDefault="00261C90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C53383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C53383">
        <w:rPr>
          <w:rFonts w:ascii="Bookman Old Style" w:hAnsi="Bookman Old Style" w:cs="Arial Narrow"/>
          <w:sz w:val="20"/>
          <w:szCs w:val="20"/>
        </w:rPr>
        <w:t>Z</w:t>
      </w:r>
      <w:r w:rsidR="002978A5" w:rsidRPr="00C53383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C53383">
        <w:rPr>
          <w:rFonts w:ascii="Bookman Old Style" w:hAnsi="Bookman Old Style" w:cs="Arial Narrow"/>
          <w:sz w:val="20"/>
          <w:szCs w:val="20"/>
        </w:rPr>
        <w:t>;</w:t>
      </w:r>
    </w:p>
    <w:p w:rsidR="00597E52" w:rsidRPr="00C53383" w:rsidRDefault="00A21188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C53383">
        <w:rPr>
          <w:rFonts w:ascii="Bookman Old Style" w:hAnsi="Bookman Old Style" w:cs="Arial Narrow"/>
          <w:sz w:val="20"/>
          <w:szCs w:val="20"/>
        </w:rPr>
        <w:t xml:space="preserve"> z zakresu lecznictwa szpitalnego oraz badań diagnostycznych </w:t>
      </w:r>
      <w:r w:rsidR="00F44F0F" w:rsidRPr="00C53383">
        <w:rPr>
          <w:rFonts w:ascii="Bookman Old Style" w:hAnsi="Bookman Old Style" w:cs="Arial Narrow"/>
          <w:sz w:val="20"/>
          <w:szCs w:val="20"/>
        </w:rPr>
        <w:t xml:space="preserve">dla prowadzonych przez siebie pacjentów, </w:t>
      </w:r>
      <w:r w:rsidRPr="00C53383">
        <w:rPr>
          <w:rFonts w:ascii="Bookman Old Style" w:hAnsi="Bookman Old Style" w:cs="Arial Narrow"/>
          <w:sz w:val="20"/>
          <w:szCs w:val="20"/>
        </w:rPr>
        <w:t>przy wykorzystaniu wiedzy i umiejętności fachowych, z uwzględnieniem postępu nauk medycznych i zachowaniem najwyższej staranności oraz zgodnie z zasadami etyki zawodowej lekarza;</w:t>
      </w:r>
    </w:p>
    <w:p w:rsidR="007A4645" w:rsidRPr="00C53383" w:rsidRDefault="007A4645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lastRenderedPageBreak/>
        <w:t xml:space="preserve">brania czynnego udziału w pracach komisji, zespołów i komitetów działających w Zespole Szpitali, w przypadku powołania do ich składu, nie więcej niż w trzech zespołach, komitetach </w:t>
      </w:r>
      <w:r w:rsidR="002B5A4A" w:rsidRPr="00C53383">
        <w:rPr>
          <w:rFonts w:ascii="Bookman Old Style" w:hAnsi="Bookman Old Style" w:cs="Arial Narrow"/>
          <w:sz w:val="20"/>
          <w:szCs w:val="20"/>
        </w:rPr>
        <w:t xml:space="preserve">lub </w:t>
      </w:r>
      <w:r w:rsidRPr="00C53383">
        <w:rPr>
          <w:rFonts w:ascii="Bookman Old Style" w:hAnsi="Bookman Old Style" w:cs="Arial Narrow"/>
          <w:sz w:val="20"/>
          <w:szCs w:val="20"/>
        </w:rPr>
        <w:t xml:space="preserve">komisjach, </w:t>
      </w:r>
    </w:p>
    <w:p w:rsidR="00597E52" w:rsidRPr="00C53383" w:rsidRDefault="00F30B7F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C53383">
        <w:rPr>
          <w:rFonts w:ascii="Bookman Old Style" w:hAnsi="Bookman Old Style" w:cs="Arial Narrow"/>
          <w:sz w:val="20"/>
          <w:szCs w:val="20"/>
        </w:rPr>
        <w:t xml:space="preserve"> umowę,</w:t>
      </w:r>
      <w:r w:rsidRPr="00C53383">
        <w:rPr>
          <w:rFonts w:ascii="Bookman Old Style" w:hAnsi="Bookman Old Style" w:cs="Arial Narrow"/>
          <w:sz w:val="20"/>
          <w:szCs w:val="20"/>
        </w:rPr>
        <w:t xml:space="preserve">  jedynie w przypadkach , gdy jest to celowe i uzasadnione;</w:t>
      </w:r>
    </w:p>
    <w:p w:rsidR="00597E52" w:rsidRPr="00C53383" w:rsidRDefault="00926544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 xml:space="preserve">nieodpłatnego udzielania konsultacji na </w:t>
      </w:r>
      <w:r w:rsidR="00F44F0F" w:rsidRPr="00C53383">
        <w:rPr>
          <w:rFonts w:ascii="Bookman Old Style" w:hAnsi="Bookman Old Style" w:cs="Arial Narrow"/>
          <w:sz w:val="20"/>
          <w:szCs w:val="20"/>
        </w:rPr>
        <w:t>rzecz pacjentów Zespołu Szpitali</w:t>
      </w:r>
      <w:r w:rsidRPr="00C53383">
        <w:rPr>
          <w:rFonts w:ascii="Bookman Old Style" w:hAnsi="Bookman Old Style" w:cs="Arial Narrow"/>
          <w:sz w:val="20"/>
          <w:szCs w:val="20"/>
        </w:rPr>
        <w:t>;</w:t>
      </w:r>
    </w:p>
    <w:p w:rsidR="00597E52" w:rsidRPr="00C53383" w:rsidRDefault="00650C61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poinformowania o</w:t>
      </w:r>
      <w:r w:rsidR="00261C90" w:rsidRPr="00C53383">
        <w:rPr>
          <w:rFonts w:ascii="Bookman Old Style" w:hAnsi="Bookman Old Style" w:cs="Arial Narrow"/>
          <w:sz w:val="20"/>
          <w:szCs w:val="20"/>
        </w:rPr>
        <w:t xml:space="preserve"> nieobecności</w:t>
      </w:r>
      <w:r w:rsidRPr="00C53383">
        <w:rPr>
          <w:rFonts w:ascii="Bookman Old Style" w:hAnsi="Bookman Old Style" w:cs="Arial Narrow"/>
          <w:sz w:val="20"/>
          <w:szCs w:val="20"/>
        </w:rPr>
        <w:t xml:space="preserve"> planowej </w:t>
      </w:r>
      <w:r w:rsidR="00261C90" w:rsidRPr="00C53383">
        <w:rPr>
          <w:rFonts w:ascii="Bookman Old Style" w:hAnsi="Bookman Old Style" w:cs="Arial Narrow"/>
          <w:sz w:val="20"/>
          <w:szCs w:val="20"/>
        </w:rPr>
        <w:t xml:space="preserve">w terminie </w:t>
      </w:r>
      <w:r w:rsidRPr="00C53383">
        <w:rPr>
          <w:rFonts w:ascii="Bookman Old Style" w:hAnsi="Bookman Old Style" w:cs="Arial Narrow"/>
          <w:sz w:val="20"/>
          <w:szCs w:val="20"/>
        </w:rPr>
        <w:t xml:space="preserve">nie później niż </w:t>
      </w:r>
      <w:r w:rsidR="00261C90" w:rsidRPr="00C53383">
        <w:rPr>
          <w:rFonts w:ascii="Bookman Old Style" w:hAnsi="Bookman Old Style" w:cs="Arial Narrow"/>
          <w:sz w:val="20"/>
          <w:szCs w:val="20"/>
        </w:rPr>
        <w:t>7 dni prz</w:t>
      </w:r>
      <w:r w:rsidRPr="00C53383">
        <w:rPr>
          <w:rFonts w:ascii="Bookman Old Style" w:hAnsi="Bookman Old Style" w:cs="Arial Narrow"/>
          <w:sz w:val="20"/>
          <w:szCs w:val="20"/>
        </w:rPr>
        <w:t>ed</w:t>
      </w:r>
      <w:r w:rsidR="00597E52" w:rsidRPr="00C53383">
        <w:rPr>
          <w:rFonts w:ascii="Bookman Old Style" w:hAnsi="Bookman Old Style" w:cs="Arial Narrow"/>
          <w:sz w:val="20"/>
          <w:szCs w:val="20"/>
        </w:rPr>
        <w:t xml:space="preserve"> pierwszym dniem nieobecności (</w:t>
      </w:r>
      <w:r w:rsidRPr="00C53383">
        <w:rPr>
          <w:rFonts w:ascii="Bookman Old Style" w:hAnsi="Bookman Old Style" w:cs="Arial Narrow"/>
          <w:sz w:val="20"/>
          <w:szCs w:val="20"/>
        </w:rPr>
        <w:t>dotyc</w:t>
      </w:r>
      <w:r w:rsidR="00597E52" w:rsidRPr="00C53383">
        <w:rPr>
          <w:rFonts w:ascii="Bookman Old Style" w:hAnsi="Bookman Old Style" w:cs="Arial Narrow"/>
          <w:sz w:val="20"/>
          <w:szCs w:val="20"/>
        </w:rPr>
        <w:t>zy to również odpłatnej przerwy</w:t>
      </w:r>
      <w:r w:rsidRPr="00C53383">
        <w:rPr>
          <w:rFonts w:ascii="Bookman Old Style" w:hAnsi="Bookman Old Style" w:cs="Arial Narrow"/>
          <w:sz w:val="20"/>
          <w:szCs w:val="20"/>
        </w:rPr>
        <w:t xml:space="preserve">, o której mowa     w </w:t>
      </w:r>
      <w:r w:rsidR="00597E52" w:rsidRPr="00C53383">
        <w:rPr>
          <w:rFonts w:ascii="Bookman Old Style" w:hAnsi="Bookman Old Style" w:cs="Arial Narrow"/>
          <w:sz w:val="20"/>
          <w:szCs w:val="20"/>
        </w:rPr>
        <w:t>§</w:t>
      </w:r>
      <w:r w:rsidRPr="00C53383">
        <w:rPr>
          <w:rFonts w:ascii="Bookman Old Style" w:hAnsi="Bookman Old Style" w:cs="Arial Narrow"/>
          <w:sz w:val="20"/>
          <w:szCs w:val="20"/>
        </w:rPr>
        <w:t>3</w:t>
      </w:r>
      <w:r w:rsidR="00A21188" w:rsidRPr="00C53383">
        <w:rPr>
          <w:rFonts w:ascii="Bookman Old Style" w:hAnsi="Bookman Old Style" w:cs="Arial Narrow"/>
          <w:sz w:val="20"/>
          <w:szCs w:val="20"/>
        </w:rPr>
        <w:t xml:space="preserve"> ust.4);</w:t>
      </w:r>
    </w:p>
    <w:p w:rsidR="00261C90" w:rsidRPr="00C53383" w:rsidRDefault="00261C90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C53383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Pr="00C53383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C53383">
        <w:rPr>
          <w:rFonts w:ascii="Bookman Old Style" w:hAnsi="Bookman Old Style" w:cs="Arial Narrow"/>
          <w:sz w:val="20"/>
          <w:szCs w:val="20"/>
        </w:rPr>
        <w:t>.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4.</w:t>
      </w:r>
    </w:p>
    <w:p w:rsidR="00261C90" w:rsidRPr="00C53383" w:rsidRDefault="00261C90" w:rsidP="004C479A">
      <w:pPr>
        <w:pStyle w:val="Akapitzlist"/>
        <w:numPr>
          <w:ilvl w:val="0"/>
          <w:numId w:val="40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21 grudnia 2010r. </w:t>
      </w:r>
      <w:r w:rsidRPr="00C53383">
        <w:rPr>
          <w:rFonts w:ascii="Bookman Old Style" w:hAnsi="Bookman Old Style"/>
          <w:bCs/>
          <w:sz w:val="20"/>
          <w:szCs w:val="20"/>
        </w:rPr>
        <w:t>w sprawie rodzajów i zakresu dokumentacji medycznej oraz sposobu jej przetwarzania</w:t>
      </w:r>
      <w:r w:rsidRPr="00C53383">
        <w:rPr>
          <w:rFonts w:ascii="Bookman Old Style" w:hAnsi="Bookman Old Style"/>
          <w:sz w:val="20"/>
          <w:szCs w:val="20"/>
        </w:rPr>
        <w:t xml:space="preserve"> (Dz. U. Nr 252, poz. 1697</w:t>
      </w:r>
      <w:r w:rsidR="00B951BF" w:rsidRPr="00C53383">
        <w:rPr>
          <w:rFonts w:ascii="Bookman Old Style" w:hAnsi="Bookman Old Style"/>
          <w:sz w:val="20"/>
          <w:szCs w:val="20"/>
        </w:rPr>
        <w:t xml:space="preserve"> z </w:t>
      </w:r>
      <w:proofErr w:type="spellStart"/>
      <w:r w:rsidR="00B951BF" w:rsidRPr="00C53383">
        <w:rPr>
          <w:rFonts w:ascii="Bookman Old Style" w:hAnsi="Bookman Old Style"/>
          <w:sz w:val="20"/>
          <w:szCs w:val="20"/>
        </w:rPr>
        <w:t>późn</w:t>
      </w:r>
      <w:proofErr w:type="spellEnd"/>
      <w:r w:rsidR="00B951BF" w:rsidRPr="00C53383">
        <w:rPr>
          <w:rFonts w:ascii="Bookman Old Style" w:hAnsi="Bookman Old Style"/>
          <w:sz w:val="20"/>
          <w:szCs w:val="20"/>
        </w:rPr>
        <w:t>. zm.</w:t>
      </w:r>
      <w:r w:rsidRPr="00C53383">
        <w:rPr>
          <w:rFonts w:ascii="Bookman Old Style" w:hAnsi="Bookman Old Style"/>
          <w:sz w:val="20"/>
          <w:szCs w:val="20"/>
        </w:rPr>
        <w:t>).</w:t>
      </w:r>
    </w:p>
    <w:p w:rsidR="00261C90" w:rsidRPr="00C53383" w:rsidRDefault="00597E52" w:rsidP="004C479A">
      <w:pPr>
        <w:pStyle w:val="Akapitzlist"/>
        <w:numPr>
          <w:ilvl w:val="0"/>
          <w:numId w:val="40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</w:t>
      </w:r>
      <w:r w:rsidR="00261C90" w:rsidRPr="00C53383">
        <w:rPr>
          <w:rFonts w:ascii="Bookman Old Style" w:hAnsi="Bookman Old Style"/>
          <w:sz w:val="20"/>
          <w:szCs w:val="20"/>
        </w:rPr>
        <w:t>amówienie ponosi pełną odpowiedzialność za terminowość, jakość i rzetelność prowadzonej dokumentacji medycznej.</w:t>
      </w:r>
    </w:p>
    <w:p w:rsidR="004C479A" w:rsidRPr="00C53383" w:rsidRDefault="004C479A" w:rsidP="004C479A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:rsidR="00261C90" w:rsidRPr="00C53383" w:rsidRDefault="00261C90" w:rsidP="004C479A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§ 5.</w:t>
      </w:r>
    </w:p>
    <w:p w:rsidR="007F52DA" w:rsidRPr="00C53383" w:rsidRDefault="007F52DA" w:rsidP="004C479A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C53383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C53383">
        <w:rPr>
          <w:rFonts w:ascii="Bookman Old Style" w:hAnsi="Bookman Old Style" w:cs="Times New Roman"/>
          <w:sz w:val="20"/>
          <w:szCs w:val="20"/>
        </w:rPr>
        <w:t>wykonywania czynności zleconych przez Dyrektora</w:t>
      </w:r>
      <w:r w:rsidR="004A1381">
        <w:rPr>
          <w:rFonts w:ascii="Bookman Old Style" w:hAnsi="Bookman Old Style" w:cs="Times New Roman"/>
          <w:sz w:val="20"/>
          <w:szCs w:val="20"/>
        </w:rPr>
        <w:t xml:space="preserve"> i </w:t>
      </w:r>
      <w:r w:rsidRPr="00C53383">
        <w:rPr>
          <w:rFonts w:ascii="Bookman Old Style" w:hAnsi="Bookman Old Style" w:cs="Times New Roman"/>
          <w:sz w:val="20"/>
          <w:szCs w:val="20"/>
        </w:rPr>
        <w:t>Dyrektora ds. Lecznictwa, a także Kierownika Oddziału w zakresie związanym z przedmiotem umowy.</w:t>
      </w:r>
    </w:p>
    <w:p w:rsidR="00261C90" w:rsidRPr="00C53383" w:rsidRDefault="00261C90" w:rsidP="004C479A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C53383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bCs/>
          <w:sz w:val="20"/>
          <w:szCs w:val="20"/>
        </w:rPr>
        <w:t>Z</w:t>
      </w:r>
      <w:r w:rsidRPr="00C53383">
        <w:rPr>
          <w:rFonts w:ascii="Bookman Old Style" w:hAnsi="Bookman Old Style"/>
          <w:bCs/>
          <w:sz w:val="20"/>
          <w:szCs w:val="20"/>
        </w:rPr>
        <w:t>amówienie</w:t>
      </w:r>
      <w:r w:rsidRPr="00C53383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C53383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C53383">
        <w:rPr>
          <w:rFonts w:ascii="Bookman Old Style" w:hAnsi="Bookman Old Style"/>
          <w:sz w:val="20"/>
          <w:szCs w:val="20"/>
        </w:rPr>
        <w:t>Z</w:t>
      </w:r>
      <w:r w:rsidR="007B56F2" w:rsidRPr="00C53383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wypowiedzenia.</w:t>
      </w:r>
    </w:p>
    <w:p w:rsidR="00261C90" w:rsidRPr="00C53383" w:rsidRDefault="00261C90" w:rsidP="004C479A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bCs/>
          <w:sz w:val="20"/>
          <w:szCs w:val="20"/>
        </w:rPr>
        <w:t>Przyjmujący zamówienie</w:t>
      </w:r>
      <w:r w:rsidRPr="00C53383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publicznych zakładach opieki zdrowotnej.</w:t>
      </w:r>
    </w:p>
    <w:p w:rsidR="004C479A" w:rsidRPr="00C53383" w:rsidRDefault="004C479A" w:rsidP="004C479A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6.</w:t>
      </w:r>
    </w:p>
    <w:p w:rsidR="00261C90" w:rsidRPr="00C53383" w:rsidRDefault="00261C90" w:rsidP="004C479A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:rsidR="00F30B7F" w:rsidRPr="00C53383" w:rsidRDefault="00261C90" w:rsidP="004C479A">
      <w:pPr>
        <w:pStyle w:val="Akapitzlist"/>
        <w:numPr>
          <w:ilvl w:val="0"/>
          <w:numId w:val="35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bazy lokalowej;</w:t>
      </w:r>
    </w:p>
    <w:p w:rsidR="00F30B7F" w:rsidRPr="00C53383" w:rsidRDefault="00261C90" w:rsidP="004C479A">
      <w:pPr>
        <w:pStyle w:val="Akapitzlist"/>
        <w:numPr>
          <w:ilvl w:val="0"/>
          <w:numId w:val="35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aparatury i sprzętu medycznego;</w:t>
      </w:r>
    </w:p>
    <w:p w:rsidR="00261C90" w:rsidRPr="00C53383" w:rsidRDefault="00261C90" w:rsidP="004C479A">
      <w:pPr>
        <w:pStyle w:val="Akapitzlist"/>
        <w:numPr>
          <w:ilvl w:val="0"/>
          <w:numId w:val="35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:rsidR="00261C90" w:rsidRPr="00C53383" w:rsidRDefault="00261C90" w:rsidP="004C479A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C53383">
        <w:rPr>
          <w:rFonts w:ascii="Bookman Old Style" w:hAnsi="Bookman Old Style"/>
          <w:sz w:val="20"/>
          <w:szCs w:val="20"/>
        </w:rPr>
        <w:t>j umowy i oświadcza, że zna zasady użytkowania aparatury i sprzętu medycznego oraz zobowiązuje się go używać w sposób odpowiadający ich właściwościom i przeznaczeniu zgodnie z instrukcjami obsługi i przepisami BHP.</w:t>
      </w:r>
    </w:p>
    <w:p w:rsidR="00F30B7F" w:rsidRPr="00C53383" w:rsidRDefault="00F30B7F" w:rsidP="004C479A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:rsidR="007F52DA" w:rsidRPr="00C53383" w:rsidRDefault="00261C90" w:rsidP="004C479A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lastRenderedPageBreak/>
        <w:t>Konserwacja i naprawa składników majątku, o których mowa w ust. 1,  odb</w:t>
      </w:r>
      <w:r w:rsidR="003C56F7" w:rsidRPr="00C53383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wynika z przepisów powszechnie obowiązującego prawa i jest pobierana na rzecz Udzielającego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7.</w:t>
      </w:r>
    </w:p>
    <w:p w:rsidR="00261C90" w:rsidRPr="00C53383" w:rsidRDefault="00261C90" w:rsidP="004C479A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C53383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C53383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C53383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C53383">
        <w:rPr>
          <w:rFonts w:ascii="Bookman Old Style" w:hAnsi="Bookman Old Style"/>
          <w:sz w:val="20"/>
          <w:szCs w:val="20"/>
        </w:rPr>
        <w:t>Z</w:t>
      </w:r>
      <w:r w:rsidR="00B7370C" w:rsidRPr="00C53383">
        <w:rPr>
          <w:rFonts w:ascii="Bookman Old Style" w:hAnsi="Bookman Old Style"/>
          <w:sz w:val="20"/>
          <w:szCs w:val="20"/>
        </w:rPr>
        <w:t>amówieni</w:t>
      </w:r>
      <w:r w:rsidR="002B5A4A" w:rsidRPr="00C53383">
        <w:rPr>
          <w:rFonts w:ascii="Bookman Old Style" w:hAnsi="Bookman Old Style"/>
          <w:sz w:val="20"/>
          <w:szCs w:val="20"/>
        </w:rPr>
        <w:t>a</w:t>
      </w:r>
      <w:r w:rsidR="00B7370C" w:rsidRPr="00C53383">
        <w:rPr>
          <w:rFonts w:ascii="Bookman Old Style" w:hAnsi="Bookman Old Style"/>
          <w:sz w:val="20"/>
          <w:szCs w:val="20"/>
        </w:rPr>
        <w:t xml:space="preserve"> w zakresie:</w:t>
      </w:r>
    </w:p>
    <w:p w:rsidR="00B7370C" w:rsidRPr="00C53383" w:rsidRDefault="00B7370C" w:rsidP="004C479A">
      <w:pPr>
        <w:pStyle w:val="Akapitzlist"/>
        <w:numPr>
          <w:ilvl w:val="0"/>
          <w:numId w:val="42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sposobu udzielania świadczeń zdrowotnych,</w:t>
      </w:r>
    </w:p>
    <w:p w:rsidR="00B7370C" w:rsidRPr="00C53383" w:rsidRDefault="00B7370C" w:rsidP="004C479A">
      <w:pPr>
        <w:pStyle w:val="Akapitzlist"/>
        <w:numPr>
          <w:ilvl w:val="0"/>
          <w:numId w:val="42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gospodarowania mieniem szpitala,</w:t>
      </w:r>
    </w:p>
    <w:p w:rsidR="00B7370C" w:rsidRPr="00C53383" w:rsidRDefault="00B7370C" w:rsidP="004C479A">
      <w:pPr>
        <w:pStyle w:val="Akapitzlist"/>
        <w:numPr>
          <w:ilvl w:val="0"/>
          <w:numId w:val="42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:rsidR="00261C90" w:rsidRPr="00C53383" w:rsidRDefault="00261C90" w:rsidP="004C479A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zobowiązuje się ponadto poddawać kontroli uprawnionych służb, inspekcji i straży, a także Narodowego Funduszu Zdrowia, na zasadach określonych w przepisach powszechnie obowiązującego prawa, w ty</w:t>
      </w:r>
      <w:r w:rsidR="00905DF3" w:rsidRPr="00C53383">
        <w:rPr>
          <w:rFonts w:ascii="Bookman Old Style" w:hAnsi="Bookman Old Style"/>
          <w:sz w:val="20"/>
          <w:szCs w:val="20"/>
        </w:rPr>
        <w:t xml:space="preserve">m także w ustawie </w:t>
      </w:r>
      <w:r w:rsidRPr="00C53383">
        <w:rPr>
          <w:rFonts w:ascii="Bookman Old Style" w:hAnsi="Bookman Old Style"/>
          <w:sz w:val="20"/>
          <w:szCs w:val="20"/>
        </w:rPr>
        <w:t xml:space="preserve">z dnia 27 sierpnia 2004r. o świadczeniach opieki zdrowotnej finansowanych ze środków publicznych (Dz. U. z 2008r. Nr 164, poz. 1027 z </w:t>
      </w:r>
      <w:proofErr w:type="spellStart"/>
      <w:r w:rsidRPr="00C53383">
        <w:rPr>
          <w:rFonts w:ascii="Bookman Old Style" w:hAnsi="Bookman Old Style"/>
          <w:sz w:val="20"/>
          <w:szCs w:val="20"/>
        </w:rPr>
        <w:t>późn</w:t>
      </w:r>
      <w:proofErr w:type="spellEnd"/>
      <w:r w:rsidRPr="00C53383">
        <w:rPr>
          <w:rFonts w:ascii="Bookman Old Style" w:hAnsi="Bookman Old Style"/>
          <w:sz w:val="20"/>
          <w:szCs w:val="20"/>
        </w:rPr>
        <w:t>. zm.).</w:t>
      </w:r>
    </w:p>
    <w:p w:rsidR="00B7370C" w:rsidRPr="00C53383" w:rsidRDefault="00B7370C" w:rsidP="004C479A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nie może w żadnych okolicznościach  opuścić terenu szpitala w czasie realizacji świadczeń, chyba, ze uzyska zgodę </w:t>
      </w:r>
      <w:r w:rsidR="002B5A4A" w:rsidRPr="00C53383">
        <w:rPr>
          <w:rFonts w:ascii="Bookman Old Style" w:hAnsi="Bookman Old Style"/>
          <w:sz w:val="20"/>
          <w:szCs w:val="20"/>
        </w:rPr>
        <w:t>Udzielającego Zamówienia</w:t>
      </w:r>
      <w:r w:rsidR="007B56F2" w:rsidRPr="00C53383">
        <w:rPr>
          <w:rFonts w:ascii="Bookman Old Style" w:hAnsi="Bookman Old Style"/>
          <w:sz w:val="20"/>
          <w:szCs w:val="20"/>
        </w:rPr>
        <w:t>.</w:t>
      </w:r>
      <w:r w:rsidRPr="00C53383">
        <w:rPr>
          <w:rFonts w:ascii="Bookman Old Style" w:hAnsi="Bookman Old Style"/>
          <w:sz w:val="20"/>
          <w:szCs w:val="20"/>
        </w:rPr>
        <w:t xml:space="preserve"> </w:t>
      </w:r>
    </w:p>
    <w:p w:rsidR="009B184C" w:rsidRPr="00C53383" w:rsidRDefault="00FD0188" w:rsidP="004C479A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</w:t>
      </w:r>
      <w:r w:rsidR="009B184C" w:rsidRPr="00C53383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8.</w:t>
      </w:r>
    </w:p>
    <w:p w:rsidR="00905DF3" w:rsidRPr="004A1381" w:rsidRDefault="00261C90" w:rsidP="004A1381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C53383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C53383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C53383">
        <w:rPr>
          <w:rFonts w:ascii="Bookman Old Style" w:hAnsi="Bookman Old Style" w:cs="Arial Narrow"/>
          <w:bCs/>
          <w:sz w:val="20"/>
          <w:szCs w:val="20"/>
        </w:rPr>
        <w:t>Z</w:t>
      </w:r>
      <w:r w:rsidRPr="00C53383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C53383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C53383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C53383">
        <w:rPr>
          <w:rFonts w:ascii="Bookman Old Style" w:hAnsi="Bookman Old Style" w:cs="Arial Narrow"/>
          <w:bCs/>
          <w:sz w:val="20"/>
          <w:szCs w:val="20"/>
        </w:rPr>
        <w:t>Z</w:t>
      </w:r>
      <w:r w:rsidRPr="00C53383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4A1381">
        <w:rPr>
          <w:rFonts w:ascii="Bookman Old Style" w:hAnsi="Bookman Old Style" w:cs="Arial Narrow"/>
          <w:sz w:val="20"/>
          <w:szCs w:val="20"/>
        </w:rPr>
        <w:t xml:space="preserve">wynagrodzenie w wysokości </w:t>
      </w:r>
      <w:r w:rsidR="00413EB6" w:rsidRPr="004A1381">
        <w:rPr>
          <w:rFonts w:ascii="Bookman Old Style" w:hAnsi="Bookman Old Style" w:cs="Arial Narrow"/>
          <w:b/>
          <w:sz w:val="20"/>
          <w:szCs w:val="20"/>
        </w:rPr>
        <w:t>…</w:t>
      </w:r>
      <w:r w:rsidR="00C04A65">
        <w:rPr>
          <w:rFonts w:ascii="Bookman Old Style" w:hAnsi="Bookman Old Style" w:cs="Arial Narrow"/>
          <w:b/>
          <w:sz w:val="20"/>
          <w:szCs w:val="20"/>
        </w:rPr>
        <w:t>…</w:t>
      </w:r>
      <w:r w:rsidR="004C479A" w:rsidRPr="004A1381">
        <w:rPr>
          <w:rFonts w:ascii="Bookman Old Style" w:hAnsi="Bookman Old Style" w:cs="Arial Narrow"/>
          <w:b/>
          <w:sz w:val="20"/>
          <w:szCs w:val="20"/>
        </w:rPr>
        <w:t>……</w:t>
      </w:r>
      <w:r w:rsidRPr="004A1381">
        <w:rPr>
          <w:rFonts w:ascii="Bookman Old Style" w:hAnsi="Bookman Old Style" w:cs="Arial Narrow"/>
          <w:sz w:val="20"/>
          <w:szCs w:val="20"/>
        </w:rPr>
        <w:t xml:space="preserve"> (słownie: </w:t>
      </w:r>
      <w:r w:rsidR="00413EB6" w:rsidRPr="004A1381">
        <w:rPr>
          <w:rFonts w:ascii="Bookman Old Style" w:hAnsi="Bookman Old Style" w:cs="Arial Narrow"/>
          <w:sz w:val="20"/>
          <w:szCs w:val="20"/>
        </w:rPr>
        <w:t>…</w:t>
      </w:r>
      <w:r w:rsidR="00C04A65">
        <w:rPr>
          <w:rFonts w:ascii="Bookman Old Style" w:hAnsi="Bookman Old Style" w:cs="Arial Narrow"/>
          <w:sz w:val="20"/>
          <w:szCs w:val="20"/>
        </w:rPr>
        <w:t>…………………………………</w:t>
      </w:r>
      <w:r w:rsidR="00413EB6" w:rsidRPr="004A1381">
        <w:rPr>
          <w:rFonts w:ascii="Bookman Old Style" w:hAnsi="Bookman Old Style" w:cs="Arial Narrow"/>
          <w:sz w:val="20"/>
          <w:szCs w:val="20"/>
        </w:rPr>
        <w:t>……</w:t>
      </w:r>
      <w:r w:rsidRPr="004A1381">
        <w:rPr>
          <w:rFonts w:ascii="Bookman Old Style" w:hAnsi="Bookman Old Style" w:cs="Arial Narrow"/>
          <w:sz w:val="20"/>
          <w:szCs w:val="20"/>
        </w:rPr>
        <w:t xml:space="preserve"> 00/100)</w:t>
      </w:r>
      <w:r w:rsidR="00413EB6" w:rsidRPr="004A1381">
        <w:rPr>
          <w:rFonts w:ascii="Bookman Old Style" w:hAnsi="Bookman Old Style" w:cs="Arial Narrow"/>
          <w:sz w:val="20"/>
          <w:szCs w:val="20"/>
        </w:rPr>
        <w:t xml:space="preserve"> </w:t>
      </w:r>
      <w:r w:rsidRPr="004A1381">
        <w:rPr>
          <w:rFonts w:ascii="Bookman Old Style" w:hAnsi="Bookman Old Style" w:cs="Arial Narrow"/>
          <w:sz w:val="20"/>
          <w:szCs w:val="20"/>
        </w:rPr>
        <w:t xml:space="preserve"> za </w:t>
      </w:r>
      <w:r w:rsidRPr="00C04A65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4A1381">
        <w:rPr>
          <w:rFonts w:ascii="Bookman Old Style" w:hAnsi="Bookman Old Style" w:cs="Arial Narrow"/>
          <w:sz w:val="20"/>
          <w:szCs w:val="20"/>
        </w:rPr>
        <w:t xml:space="preserve"> </w:t>
      </w:r>
      <w:r w:rsidR="00413EB6" w:rsidRPr="004A1381">
        <w:rPr>
          <w:rFonts w:ascii="Bookman Old Style" w:hAnsi="Bookman Old Style" w:cs="Arial Narrow"/>
          <w:sz w:val="20"/>
          <w:szCs w:val="20"/>
        </w:rPr>
        <w:t>pe</w:t>
      </w:r>
      <w:r w:rsidR="00FD0188" w:rsidRPr="004A1381">
        <w:rPr>
          <w:rFonts w:ascii="Bookman Old Style" w:hAnsi="Bookman Old Style" w:cs="Arial Narrow"/>
          <w:sz w:val="20"/>
          <w:szCs w:val="20"/>
        </w:rPr>
        <w:t xml:space="preserve">łnienia obowiązków lekarza </w:t>
      </w:r>
      <w:r w:rsidR="004259EE">
        <w:rPr>
          <w:rFonts w:ascii="Bookman Old Style" w:hAnsi="Bookman Old Style" w:cs="Arial Narrow"/>
          <w:b/>
          <w:sz w:val="20"/>
          <w:szCs w:val="20"/>
        </w:rPr>
        <w:t>dyżurnego w pionie pulmonologicznym.</w:t>
      </w:r>
    </w:p>
    <w:p w:rsidR="00261C90" w:rsidRPr="00C53383" w:rsidRDefault="00D851A0" w:rsidP="004C479A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C53383">
        <w:rPr>
          <w:rFonts w:ascii="Bookman Old Style" w:hAnsi="Bookman Old Style" w:cs="Arial Narrow"/>
          <w:sz w:val="20"/>
          <w:szCs w:val="20"/>
        </w:rPr>
        <w:t xml:space="preserve">Zapłata wynagrodzenia nastąpi na wskazany w przedłożonym przez </w:t>
      </w:r>
      <w:r w:rsidR="00FD0188" w:rsidRPr="00C53383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C53383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C53383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C53383">
        <w:rPr>
          <w:rFonts w:ascii="Bookman Old Style" w:hAnsi="Bookman Old Style" w:cs="Arial Narrow"/>
          <w:sz w:val="20"/>
          <w:szCs w:val="20"/>
        </w:rPr>
        <w:t xml:space="preserve"> </w:t>
      </w:r>
    </w:p>
    <w:p w:rsidR="00261C90" w:rsidRPr="00C53383" w:rsidRDefault="00261C90" w:rsidP="004C479A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C53383">
        <w:rPr>
          <w:rFonts w:ascii="Bookman Old Style" w:hAnsi="Bookman Old Style"/>
          <w:sz w:val="20"/>
          <w:szCs w:val="20"/>
        </w:rPr>
        <w:t>,</w:t>
      </w:r>
      <w:r w:rsidRPr="00C53383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medycznej prowadzonych pacjentów do Sekcji Dokumentacji Medycznej i Statystyki.</w:t>
      </w:r>
    </w:p>
    <w:p w:rsidR="00261C90" w:rsidRPr="00C53383" w:rsidRDefault="00261C90" w:rsidP="004C479A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C53383">
        <w:rPr>
          <w:rFonts w:ascii="Bookman Old Style" w:hAnsi="Bookman Old Style"/>
          <w:sz w:val="20"/>
          <w:szCs w:val="20"/>
        </w:rPr>
        <w:t xml:space="preserve">uznania </w:t>
      </w:r>
      <w:r w:rsidRPr="00C53383">
        <w:rPr>
          <w:rFonts w:ascii="Bookman Old Style" w:hAnsi="Bookman Old Style"/>
          <w:sz w:val="20"/>
          <w:szCs w:val="20"/>
        </w:rPr>
        <w:t>ra</w:t>
      </w:r>
      <w:r w:rsidR="00FD0188" w:rsidRPr="00C53383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C53383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</w:t>
      </w:r>
      <w:r w:rsidR="00FF093B" w:rsidRPr="00C53383">
        <w:rPr>
          <w:rFonts w:ascii="Bookman Old Style" w:hAnsi="Bookman Old Style"/>
          <w:sz w:val="20"/>
          <w:szCs w:val="20"/>
        </w:rPr>
        <w:t>e</w:t>
      </w:r>
      <w:r w:rsidRPr="00C53383">
        <w:rPr>
          <w:rFonts w:ascii="Bookman Old Style" w:hAnsi="Bookman Old Style"/>
          <w:sz w:val="20"/>
          <w:szCs w:val="20"/>
        </w:rPr>
        <w:t xml:space="preserve">. </w:t>
      </w:r>
    </w:p>
    <w:p w:rsidR="00C53383" w:rsidRDefault="00C53383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9.</w:t>
      </w:r>
    </w:p>
    <w:p w:rsidR="00261C90" w:rsidRPr="00C04A65" w:rsidRDefault="00261C90" w:rsidP="004C479A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Umowa zostaje </w:t>
      </w:r>
      <w:r w:rsidRPr="00C04A65">
        <w:rPr>
          <w:rFonts w:ascii="Bookman Old Style" w:hAnsi="Bookman Old Style"/>
          <w:sz w:val="20"/>
          <w:szCs w:val="20"/>
        </w:rPr>
        <w:t xml:space="preserve">zawarta na czas oznaczony, od dnia </w:t>
      </w:r>
      <w:r w:rsidR="000B5017" w:rsidRPr="00C04A65">
        <w:rPr>
          <w:rFonts w:ascii="Bookman Old Style" w:hAnsi="Bookman Old Style"/>
          <w:sz w:val="20"/>
          <w:szCs w:val="20"/>
        </w:rPr>
        <w:t xml:space="preserve">podpisania umowy </w:t>
      </w:r>
      <w:r w:rsidR="00F57F79" w:rsidRPr="00C04A65">
        <w:rPr>
          <w:rFonts w:ascii="Bookman Old Style" w:hAnsi="Bookman Old Style"/>
          <w:sz w:val="20"/>
          <w:szCs w:val="20"/>
        </w:rPr>
        <w:t xml:space="preserve">do dnia </w:t>
      </w:r>
      <w:r w:rsidR="00F57F79" w:rsidRPr="00C04A65">
        <w:rPr>
          <w:rFonts w:ascii="Bookman Old Style" w:hAnsi="Bookman Old Style"/>
          <w:b/>
          <w:sz w:val="20"/>
          <w:szCs w:val="20"/>
        </w:rPr>
        <w:t>31 grudnia 2014</w:t>
      </w:r>
      <w:r w:rsidRPr="00C04A65">
        <w:rPr>
          <w:rFonts w:ascii="Bookman Old Style" w:hAnsi="Bookman Old Style"/>
          <w:b/>
          <w:sz w:val="20"/>
          <w:szCs w:val="20"/>
        </w:rPr>
        <w:t>r</w:t>
      </w:r>
      <w:r w:rsidRPr="00C04A65">
        <w:rPr>
          <w:rFonts w:ascii="Bookman Old Style" w:hAnsi="Bookman Old Style"/>
          <w:sz w:val="20"/>
          <w:szCs w:val="20"/>
        </w:rPr>
        <w:t xml:space="preserve">. </w:t>
      </w:r>
    </w:p>
    <w:p w:rsidR="00261C90" w:rsidRPr="00C53383" w:rsidRDefault="00261C90" w:rsidP="004C479A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Umowa ulega rozwiązaniu:</w:t>
      </w:r>
    </w:p>
    <w:p w:rsidR="00FD0188" w:rsidRPr="00C53383" w:rsidRDefault="00261C90" w:rsidP="004C479A">
      <w:pPr>
        <w:pStyle w:val="Akapitzlist"/>
        <w:numPr>
          <w:ilvl w:val="0"/>
          <w:numId w:val="47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z upływem terminu określonego w ust. 1;</w:t>
      </w:r>
    </w:p>
    <w:p w:rsidR="00FD0188" w:rsidRPr="00C53383" w:rsidRDefault="00261C90" w:rsidP="004C479A">
      <w:pPr>
        <w:pStyle w:val="Akapitzlist"/>
        <w:numPr>
          <w:ilvl w:val="0"/>
          <w:numId w:val="47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 ud</w:t>
      </w:r>
      <w:r w:rsidR="00DD76A9" w:rsidRPr="00C53383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C53383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C53383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C53383">
        <w:rPr>
          <w:rFonts w:ascii="Bookman Old Style" w:hAnsi="Bookman Old Style"/>
          <w:sz w:val="20"/>
          <w:szCs w:val="20"/>
        </w:rPr>
        <w:t>albo</w:t>
      </w:r>
      <w:r w:rsidR="002B5A4A" w:rsidRPr="00C53383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C53383">
        <w:rPr>
          <w:rFonts w:ascii="Bookman Old Style" w:hAnsi="Bookman Old Style"/>
          <w:sz w:val="20"/>
          <w:szCs w:val="20"/>
        </w:rPr>
        <w:t>z Narodowego Funduszu Zdrowia;</w:t>
      </w:r>
    </w:p>
    <w:p w:rsidR="00261C90" w:rsidRPr="00C53383" w:rsidRDefault="00261C90" w:rsidP="004C479A">
      <w:pPr>
        <w:pStyle w:val="Akapitzlist"/>
        <w:numPr>
          <w:ilvl w:val="0"/>
          <w:numId w:val="47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lastRenderedPageBreak/>
        <w:t>w przypadku jej wypowiedzenia przez Udzielającego zamówienie z zachowaniem trzymiesięcznego okresu wypowiedzenia na koniec miesiąca kalendarzowego.</w:t>
      </w:r>
    </w:p>
    <w:p w:rsidR="00261C90" w:rsidRPr="00C53383" w:rsidRDefault="00261C90" w:rsidP="004C479A">
      <w:pPr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905DF3" w:rsidRPr="00C53383">
        <w:rPr>
          <w:rFonts w:ascii="Bookman Old Style" w:hAnsi="Bookman Old Style"/>
          <w:sz w:val="20"/>
          <w:szCs w:val="20"/>
        </w:rPr>
        <w:t xml:space="preserve"> </w:t>
      </w:r>
      <w:r w:rsidRPr="00C53383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:rsidR="00261C90" w:rsidRPr="00C53383" w:rsidRDefault="00FD0188" w:rsidP="004C479A">
      <w:pPr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Udzielający Z</w:t>
      </w:r>
      <w:r w:rsidR="00261C90" w:rsidRPr="00C53383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C53383">
        <w:rPr>
          <w:rFonts w:ascii="Bookman Old Style" w:hAnsi="Bookman Old Style"/>
          <w:sz w:val="20"/>
          <w:szCs w:val="20"/>
        </w:rPr>
        <w:t>Z</w:t>
      </w:r>
      <w:r w:rsidR="00261C90" w:rsidRPr="00C53383">
        <w:rPr>
          <w:rFonts w:ascii="Bookman Old Style" w:hAnsi="Bookman Old Style"/>
          <w:sz w:val="20"/>
          <w:szCs w:val="20"/>
        </w:rPr>
        <w:t>amówienie rażąco narusza istotne postanowienia umowy, a w szczególności jeżeli:</w:t>
      </w:r>
    </w:p>
    <w:p w:rsidR="00FD0188" w:rsidRPr="00C53383" w:rsidRDefault="00261C90" w:rsidP="004C479A">
      <w:pPr>
        <w:pStyle w:val="Akapitzlist"/>
        <w:numPr>
          <w:ilvl w:val="0"/>
          <w:numId w:val="4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:rsidR="00FD0188" w:rsidRPr="00C53383" w:rsidRDefault="00261C90" w:rsidP="004C479A">
      <w:pPr>
        <w:pStyle w:val="Akapitzlist"/>
        <w:numPr>
          <w:ilvl w:val="0"/>
          <w:numId w:val="4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:rsidR="00261C90" w:rsidRPr="00C53383" w:rsidRDefault="00FD0188" w:rsidP="004C479A">
      <w:pPr>
        <w:pStyle w:val="Akapitzlist"/>
        <w:numPr>
          <w:ilvl w:val="0"/>
          <w:numId w:val="4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</w:t>
      </w:r>
      <w:r w:rsidR="00261C90" w:rsidRPr="00C53383">
        <w:rPr>
          <w:rFonts w:ascii="Bookman Old Style" w:hAnsi="Bookman Old Style"/>
          <w:sz w:val="20"/>
          <w:szCs w:val="20"/>
        </w:rPr>
        <w:t>amówieni</w:t>
      </w:r>
      <w:r w:rsidR="00642D78" w:rsidRPr="00C53383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C53383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C53383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C53383">
        <w:rPr>
          <w:rFonts w:ascii="Bookman Old Style" w:hAnsi="Bookman Old Style"/>
          <w:sz w:val="20"/>
          <w:szCs w:val="20"/>
        </w:rPr>
        <w:t>zawarcia umowy ubezpieczenia od odpowiedzialności cywilnej.</w:t>
      </w:r>
    </w:p>
    <w:p w:rsidR="00261C90" w:rsidRPr="00C53383" w:rsidRDefault="00FD0188" w:rsidP="004C479A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</w:t>
      </w:r>
      <w:r w:rsidR="00261C90" w:rsidRPr="00C53383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przyczyn, </w:t>
      </w:r>
      <w:r w:rsidR="00642D78" w:rsidRPr="00C53383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C53383">
        <w:rPr>
          <w:rFonts w:ascii="Bookman Old Style" w:hAnsi="Bookman Old Style"/>
          <w:sz w:val="20"/>
          <w:szCs w:val="20"/>
        </w:rPr>
        <w:t>których nie będzie w stanie realizować umowy.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10.</w:t>
      </w:r>
    </w:p>
    <w:p w:rsidR="00261C90" w:rsidRPr="00C53383" w:rsidRDefault="00261C90" w:rsidP="004C479A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:rsidR="00261C90" w:rsidRPr="00C53383" w:rsidRDefault="00261C90" w:rsidP="004C479A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:rsidR="00261C90" w:rsidRPr="00C53383" w:rsidRDefault="00261C90" w:rsidP="004C479A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C53383">
        <w:rPr>
          <w:rFonts w:ascii="Bookman Old Style" w:hAnsi="Bookman Old Style"/>
          <w:sz w:val="20"/>
          <w:szCs w:val="20"/>
        </w:rPr>
        <w:t xml:space="preserve">czas, </w:t>
      </w:r>
      <w:r w:rsidRPr="00C53383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C53383">
        <w:rPr>
          <w:rFonts w:ascii="Bookman Old Style" w:hAnsi="Bookman Old Style"/>
          <w:sz w:val="20"/>
          <w:szCs w:val="20"/>
        </w:rPr>
        <w:t xml:space="preserve">udzielanych </w:t>
      </w:r>
      <w:r w:rsidRPr="00C53383">
        <w:rPr>
          <w:rFonts w:ascii="Bookman Old Style" w:hAnsi="Bookman Old Style"/>
          <w:sz w:val="20"/>
          <w:szCs w:val="20"/>
        </w:rPr>
        <w:t>świad</w:t>
      </w:r>
      <w:r w:rsidR="00E509EF" w:rsidRPr="00C53383">
        <w:rPr>
          <w:rFonts w:ascii="Bookman Old Style" w:hAnsi="Bookman Old Style"/>
          <w:sz w:val="20"/>
          <w:szCs w:val="20"/>
        </w:rPr>
        <w:t>czeń zdrowotnych</w:t>
      </w:r>
      <w:r w:rsidRPr="00C53383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11.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Strony uzgadniają następujące kary umowne:</w:t>
      </w:r>
    </w:p>
    <w:p w:rsidR="0032516F" w:rsidRPr="00C53383" w:rsidRDefault="00261C90" w:rsidP="004C479A">
      <w:pPr>
        <w:pStyle w:val="Akapitzlist"/>
        <w:numPr>
          <w:ilvl w:val="0"/>
          <w:numId w:val="4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C53383">
        <w:rPr>
          <w:rFonts w:ascii="Bookman Old Style" w:hAnsi="Bookman Old Style"/>
          <w:sz w:val="20"/>
          <w:szCs w:val="20"/>
        </w:rPr>
        <w:t xml:space="preserve">wysokości 2.000,00 zł w przypadku </w:t>
      </w:r>
      <w:r w:rsidRPr="00C53383">
        <w:rPr>
          <w:rFonts w:ascii="Bookman Old Style" w:hAnsi="Bookman Old Style"/>
          <w:sz w:val="20"/>
          <w:szCs w:val="20"/>
        </w:rPr>
        <w:t>rozwiązani</w:t>
      </w:r>
      <w:r w:rsidR="00363337" w:rsidRPr="00C53383">
        <w:rPr>
          <w:rFonts w:ascii="Bookman Old Style" w:hAnsi="Bookman Old Style"/>
          <w:sz w:val="20"/>
          <w:szCs w:val="20"/>
        </w:rPr>
        <w:t>a</w:t>
      </w:r>
      <w:r w:rsidRPr="00C53383">
        <w:rPr>
          <w:rFonts w:ascii="Bookman Old Style" w:hAnsi="Bookman Old Style"/>
          <w:sz w:val="20"/>
          <w:szCs w:val="20"/>
        </w:rPr>
        <w:t xml:space="preserve"> </w:t>
      </w:r>
      <w:r w:rsidR="003D5A99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C53383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</w:t>
      </w:r>
      <w:r w:rsidR="00F63592" w:rsidRPr="00C53383">
        <w:rPr>
          <w:rFonts w:ascii="Bookman Old Style" w:hAnsi="Bookman Old Style"/>
          <w:sz w:val="20"/>
          <w:szCs w:val="20"/>
        </w:rPr>
        <w:t>,</w:t>
      </w:r>
    </w:p>
    <w:p w:rsidR="00363337" w:rsidRPr="00C53383" w:rsidRDefault="00261C90" w:rsidP="004C479A">
      <w:pPr>
        <w:pStyle w:val="Akapitzlist"/>
        <w:numPr>
          <w:ilvl w:val="0"/>
          <w:numId w:val="4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kary umownej w wysokości 50,00 zł (słownie: pięćdziesiąt złotych 00/100) za każdy dzień zwłoki w przedłożeniu kopii aktualnie obowiązującej lub przedłużonej umowy ubezpieczenia odpowiedzialności cywilnej przy czym za przedłożenie uważa się datę wpływu kopii umowy ubezpieczenia do siedziby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="00F63592" w:rsidRPr="00C53383">
        <w:rPr>
          <w:rFonts w:ascii="Bookman Old Style" w:hAnsi="Bookman Old Style"/>
          <w:sz w:val="20"/>
          <w:szCs w:val="20"/>
        </w:rPr>
        <w:t>amówienia,</w:t>
      </w:r>
    </w:p>
    <w:p w:rsidR="00F63592" w:rsidRPr="00C53383" w:rsidRDefault="00F63592" w:rsidP="004C479A">
      <w:pPr>
        <w:pStyle w:val="Akapitzlist"/>
        <w:numPr>
          <w:ilvl w:val="0"/>
          <w:numId w:val="4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500,00 zł za każdy dzień (8 godzin) nieusprawiedliwionego braku świadczenia usług zdrowotnych.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lastRenderedPageBreak/>
        <w:t>Zastrzeżenie kar umownych nie pozbawia Stron możliwości dochodzenia odszkodowania na zasadach ogólnych, w przypadku gdy wysokość naliczonych kar umownych nie pokryje powstałej szkody.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C53383">
        <w:rPr>
          <w:rFonts w:ascii="Bookman Old Style" w:hAnsi="Bookman Old Style"/>
          <w:sz w:val="20"/>
          <w:szCs w:val="20"/>
        </w:rPr>
        <w:t>ści Przyjmującego Z</w:t>
      </w:r>
      <w:r w:rsidRPr="00C53383">
        <w:rPr>
          <w:rFonts w:ascii="Bookman Old Style" w:hAnsi="Bookman Old Style"/>
          <w:sz w:val="20"/>
          <w:szCs w:val="20"/>
        </w:rPr>
        <w:t>amówienie.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12.</w:t>
      </w:r>
    </w:p>
    <w:p w:rsidR="00261C90" w:rsidRPr="00C53383" w:rsidRDefault="00261C90" w:rsidP="004C479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C53383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C53383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C53383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C53383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C53383">
        <w:rPr>
          <w:rFonts w:ascii="Bookman Old Style" w:hAnsi="Bookman Old Style" w:cs="ArialMT"/>
          <w:sz w:val="20"/>
          <w:szCs w:val="20"/>
        </w:rPr>
        <w:t>U</w:t>
      </w:r>
      <w:r w:rsidR="00926544" w:rsidRPr="00C53383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="00926544" w:rsidRPr="00C53383">
        <w:rPr>
          <w:rFonts w:ascii="Bookman Old Style" w:hAnsi="Bookman Old Style" w:cs="ArialMT"/>
          <w:sz w:val="20"/>
          <w:szCs w:val="20"/>
        </w:rPr>
        <w:t>amówienie;</w:t>
      </w:r>
    </w:p>
    <w:p w:rsidR="00261C90" w:rsidRPr="00C53383" w:rsidRDefault="00261C90" w:rsidP="004C479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C53383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>amówienie.</w:t>
      </w:r>
    </w:p>
    <w:p w:rsidR="00261C90" w:rsidRPr="00C53383" w:rsidRDefault="00261C90" w:rsidP="004C479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C53383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C53383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C53383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C53383">
        <w:rPr>
          <w:rFonts w:ascii="Bookman Old Style" w:hAnsi="Bookman Old Style" w:cs="ArialMT"/>
          <w:sz w:val="20"/>
          <w:szCs w:val="20"/>
        </w:rPr>
        <w:t>,</w:t>
      </w:r>
      <w:r w:rsidRPr="00C53383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C53383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="00E509EF" w:rsidRPr="00C53383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13.</w:t>
      </w:r>
    </w:p>
    <w:p w:rsidR="00261C90" w:rsidRPr="00C53383" w:rsidRDefault="00261C90" w:rsidP="004C479A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:rsidR="00261C90" w:rsidRPr="00C53383" w:rsidRDefault="00261C90" w:rsidP="004C479A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905DF3" w:rsidRPr="00C53383">
        <w:rPr>
          <w:rFonts w:ascii="Bookman Old Style" w:hAnsi="Bookman Old Style"/>
          <w:sz w:val="20"/>
          <w:szCs w:val="20"/>
        </w:rPr>
        <w:t xml:space="preserve"> </w:t>
      </w:r>
      <w:r w:rsidR="00C04A65">
        <w:rPr>
          <w:rFonts w:ascii="Bookman Old Style" w:hAnsi="Bookman Old Style"/>
          <w:sz w:val="20"/>
          <w:szCs w:val="20"/>
        </w:rPr>
        <w:t xml:space="preserve">                  </w:t>
      </w:r>
      <w:r w:rsidRPr="00C53383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C53383">
        <w:rPr>
          <w:rFonts w:ascii="Bookman Old Style" w:hAnsi="Bookman Old Style"/>
          <w:sz w:val="20"/>
          <w:szCs w:val="20"/>
        </w:rPr>
        <w:t xml:space="preserve"> z 2013r., </w:t>
      </w:r>
      <w:r w:rsidRPr="00C53383">
        <w:rPr>
          <w:rFonts w:ascii="Bookman Old Style" w:hAnsi="Bookman Old Style"/>
          <w:sz w:val="20"/>
          <w:szCs w:val="20"/>
        </w:rPr>
        <w:t xml:space="preserve">poz. </w:t>
      </w:r>
      <w:r w:rsidR="00F57F79" w:rsidRPr="00C53383">
        <w:rPr>
          <w:rFonts w:ascii="Bookman Old Style" w:hAnsi="Bookman Old Style"/>
          <w:sz w:val="20"/>
          <w:szCs w:val="20"/>
        </w:rPr>
        <w:t>217</w:t>
      </w:r>
      <w:r w:rsidRPr="00C53383">
        <w:rPr>
          <w:rFonts w:ascii="Bookman Old Style" w:hAnsi="Bookman Old Style"/>
          <w:sz w:val="20"/>
          <w:szCs w:val="20"/>
        </w:rPr>
        <w:t>).</w:t>
      </w:r>
    </w:p>
    <w:p w:rsidR="00261C90" w:rsidRPr="00C53383" w:rsidRDefault="00261C90" w:rsidP="004C479A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Wszelkie spory wynikające z realizacji niniejszej umowy rozstrzygać będzie sąd właściwy dla siedziby Udzielającego zamówienia.</w:t>
      </w:r>
    </w:p>
    <w:p w:rsidR="00261C90" w:rsidRPr="00C53383" w:rsidRDefault="00261C90" w:rsidP="004C479A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:rsidR="004C479A" w:rsidRDefault="004C479A" w:rsidP="004C479A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:rsidR="000B5017" w:rsidRDefault="000B5017" w:rsidP="004C479A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:rsidR="000B5017" w:rsidRPr="00C53383" w:rsidRDefault="000B5017" w:rsidP="004C479A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:rsidR="00D76963" w:rsidRPr="004C479A" w:rsidRDefault="00261C90" w:rsidP="004C479A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C53383">
        <w:rPr>
          <w:rFonts w:ascii="Bookman Old Style" w:hAnsi="Bookman Old Style"/>
          <w:b/>
          <w:szCs w:val="20"/>
        </w:rPr>
        <w:t>UDZIELAJĄCY ZAMÓW</w:t>
      </w:r>
      <w:bookmarkStart w:id="0" w:name="_GoBack"/>
      <w:bookmarkEnd w:id="0"/>
      <w:r w:rsidRPr="00C53383">
        <w:rPr>
          <w:rFonts w:ascii="Bookman Old Style" w:hAnsi="Bookman Old Style"/>
          <w:b/>
          <w:szCs w:val="20"/>
        </w:rPr>
        <w:t xml:space="preserve">IENIA </w:t>
      </w:r>
      <w:r w:rsidRPr="00C53383">
        <w:rPr>
          <w:rFonts w:ascii="Bookman Old Style" w:hAnsi="Bookman Old Style"/>
          <w:b/>
          <w:szCs w:val="20"/>
        </w:rPr>
        <w:tab/>
      </w:r>
      <w:r w:rsidR="00905DF3" w:rsidRPr="00C53383">
        <w:rPr>
          <w:rFonts w:ascii="Bookman Old Style" w:hAnsi="Bookman Old Style"/>
          <w:b/>
          <w:szCs w:val="20"/>
        </w:rPr>
        <w:tab/>
      </w:r>
      <w:r w:rsidRPr="00C53383">
        <w:rPr>
          <w:rFonts w:ascii="Bookman Old Style" w:hAnsi="Bookman Old Style"/>
          <w:b/>
          <w:szCs w:val="20"/>
        </w:rPr>
        <w:t>PRZYJMUJĄCY ZAMÓWIENIE</w:t>
      </w:r>
    </w:p>
    <w:sectPr w:rsidR="00D76963" w:rsidRPr="004C479A" w:rsidSect="00BC45F2">
      <w:headerReference w:type="default" r:id="rId8"/>
      <w:footerReference w:type="default" r:id="rId9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720" w:rsidRDefault="00095720" w:rsidP="00304813">
      <w:r>
        <w:separator/>
      </w:r>
    </w:p>
  </w:endnote>
  <w:endnote w:type="continuationSeparator" w:id="0">
    <w:p w:rsidR="00095720" w:rsidRDefault="00095720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EA9" w:rsidRPr="00592290" w:rsidRDefault="00C43EA9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>
      <w:rPr>
        <w:rFonts w:ascii="Cambria" w:hAnsi="Cambria"/>
        <w:i/>
        <w:sz w:val="20"/>
      </w:rPr>
      <w:t>KO/</w:t>
    </w:r>
    <w:r w:rsidR="004259EE">
      <w:rPr>
        <w:rFonts w:ascii="Cambria" w:hAnsi="Cambria"/>
        <w:i/>
        <w:sz w:val="20"/>
        <w:lang w:val="pl-PL"/>
      </w:rPr>
      <w:t>3</w:t>
    </w:r>
    <w:r>
      <w:rPr>
        <w:rFonts w:ascii="Cambria" w:hAnsi="Cambria"/>
        <w:i/>
        <w:sz w:val="20"/>
      </w:rPr>
      <w:t>/201</w:t>
    </w:r>
    <w:r w:rsidR="000B5017">
      <w:rPr>
        <w:rFonts w:ascii="Cambria" w:hAnsi="Cambria"/>
        <w:i/>
        <w:sz w:val="20"/>
        <w:lang w:val="pl-PL"/>
      </w:rPr>
      <w:t>4</w:t>
    </w:r>
    <w:r w:rsidRPr="00592290">
      <w:rPr>
        <w:rFonts w:ascii="Cambria" w:hAnsi="Cambria"/>
        <w:i/>
        <w:sz w:val="20"/>
      </w:rPr>
      <w:t xml:space="preserve">: </w:t>
    </w:r>
    <w:r w:rsidR="00261C90">
      <w:rPr>
        <w:rFonts w:ascii="Cambria" w:hAnsi="Cambria"/>
        <w:i/>
        <w:sz w:val="20"/>
        <w:lang w:val="pl-PL"/>
      </w:rPr>
      <w:t>pełnienie obowiązków lekarza</w:t>
    </w:r>
    <w:r w:rsidR="000B5017">
      <w:rPr>
        <w:rFonts w:ascii="Cambria" w:hAnsi="Cambria"/>
        <w:i/>
        <w:sz w:val="20"/>
        <w:lang w:val="pl-PL"/>
      </w:rPr>
      <w:t xml:space="preserve"> </w:t>
    </w:r>
    <w:r w:rsidR="004259EE">
      <w:rPr>
        <w:rFonts w:ascii="Cambria" w:hAnsi="Cambria"/>
        <w:i/>
        <w:sz w:val="20"/>
        <w:lang w:val="pl-PL"/>
      </w:rPr>
      <w:t>dyżurnego w pionie pulmonologicznym</w:t>
    </w:r>
    <w:r w:rsidRPr="00592290">
      <w:rPr>
        <w:rFonts w:ascii="Cambria" w:hAnsi="Cambria"/>
        <w:i/>
        <w:sz w:val="20"/>
      </w:rPr>
      <w:tab/>
      <w:t xml:space="preserve">Strona </w:t>
    </w:r>
    <w:r w:rsidRPr="00592290">
      <w:rPr>
        <w:rFonts w:ascii="Cambria" w:hAnsi="Cambria"/>
        <w:i/>
        <w:sz w:val="20"/>
      </w:rPr>
      <w:fldChar w:fldCharType="begin"/>
    </w:r>
    <w:r w:rsidRPr="00592290">
      <w:rPr>
        <w:rFonts w:ascii="Cambria" w:hAnsi="Cambria"/>
        <w:i/>
        <w:sz w:val="20"/>
      </w:rPr>
      <w:instrText xml:space="preserve"> PAGE   \* MERGEFORMAT </w:instrText>
    </w:r>
    <w:r w:rsidRPr="00592290">
      <w:rPr>
        <w:rFonts w:ascii="Cambria" w:hAnsi="Cambria"/>
        <w:i/>
        <w:sz w:val="20"/>
      </w:rPr>
      <w:fldChar w:fldCharType="separate"/>
    </w:r>
    <w:r w:rsidR="004259EE">
      <w:rPr>
        <w:rFonts w:ascii="Cambria" w:hAnsi="Cambria"/>
        <w:i/>
        <w:noProof/>
        <w:sz w:val="20"/>
      </w:rPr>
      <w:t>6</w:t>
    </w:r>
    <w:r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720" w:rsidRDefault="00095720" w:rsidP="00304813">
      <w:r>
        <w:separator/>
      </w:r>
    </w:p>
  </w:footnote>
  <w:footnote w:type="continuationSeparator" w:id="0">
    <w:p w:rsidR="00095720" w:rsidRDefault="00095720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EA9" w:rsidRPr="003E7666" w:rsidRDefault="00672106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Projekt </w:t>
    </w:r>
    <w:r w:rsidR="001B558B">
      <w:rPr>
        <w:rFonts w:ascii="Cambria" w:hAnsi="Cambria"/>
        <w:i/>
        <w:sz w:val="20"/>
        <w:szCs w:val="32"/>
        <w:lang w:val="pl-PL"/>
      </w:rPr>
      <w:t>Umow</w:t>
    </w:r>
    <w:r>
      <w:rPr>
        <w:rFonts w:ascii="Cambria" w:hAnsi="Cambria"/>
        <w:i/>
        <w:sz w:val="20"/>
        <w:szCs w:val="32"/>
        <w:lang w:val="pl-PL"/>
      </w:rPr>
      <w:t>y</w:t>
    </w:r>
    <w:r w:rsidR="001B558B">
      <w:rPr>
        <w:rFonts w:ascii="Cambria" w:hAnsi="Cambria"/>
        <w:i/>
        <w:sz w:val="20"/>
        <w:szCs w:val="32"/>
        <w:lang w:val="pl-PL"/>
      </w:rPr>
      <w:t xml:space="preserve"> 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FD0188">
      <w:rPr>
        <w:rFonts w:ascii="Cambria" w:hAnsi="Cambria"/>
        <w:i/>
        <w:sz w:val="20"/>
        <w:szCs w:val="32"/>
        <w:lang w:val="pl-PL"/>
      </w:rPr>
      <w:t>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4A1381">
      <w:rPr>
        <w:rFonts w:ascii="Cambria" w:hAnsi="Cambria"/>
        <w:i/>
        <w:sz w:val="20"/>
        <w:szCs w:val="32"/>
        <w:lang w:val="pl-PL"/>
      </w:rPr>
      <w:t>4</w:t>
    </w:r>
  </w:p>
  <w:p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0612661"/>
    <w:multiLevelType w:val="hybridMultilevel"/>
    <w:tmpl w:val="1AC44058"/>
    <w:lvl w:ilvl="0" w:tplc="F8A67C2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4A26EC5"/>
    <w:multiLevelType w:val="hybridMultilevel"/>
    <w:tmpl w:val="D84EC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76F1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4121164">
      <w:start w:val="1"/>
      <w:numFmt w:val="decimal"/>
      <w:lvlText w:val="%3)"/>
      <w:lvlJc w:val="right"/>
      <w:pPr>
        <w:ind w:left="2160" w:hanging="180"/>
      </w:pPr>
      <w:rPr>
        <w:rFonts w:ascii="Bookman Old Style" w:eastAsia="Times New Roman" w:hAnsi="Bookman Old Style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724198A"/>
    <w:multiLevelType w:val="hybridMultilevel"/>
    <w:tmpl w:val="FE0EE5C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76437F6"/>
    <w:multiLevelType w:val="hybridMultilevel"/>
    <w:tmpl w:val="4D96F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1A10E7"/>
    <w:multiLevelType w:val="hybridMultilevel"/>
    <w:tmpl w:val="810E7AB0"/>
    <w:lvl w:ilvl="0" w:tplc="4370B620">
      <w:start w:val="1"/>
      <w:numFmt w:val="decimal"/>
      <w:lvlText w:val="%1)"/>
      <w:lvlJc w:val="left"/>
      <w:pPr>
        <w:tabs>
          <w:tab w:val="num" w:pos="3708"/>
        </w:tabs>
        <w:ind w:left="3708" w:hanging="363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36867117"/>
    <w:multiLevelType w:val="hybridMultilevel"/>
    <w:tmpl w:val="9DFA0F1A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5">
    <w:nsid w:val="373D5A6A"/>
    <w:multiLevelType w:val="hybridMultilevel"/>
    <w:tmpl w:val="18085ECE"/>
    <w:lvl w:ilvl="0" w:tplc="90A69B16">
      <w:start w:val="1"/>
      <w:numFmt w:val="decimal"/>
      <w:lvlText w:val="%1)"/>
      <w:lvlJc w:val="left"/>
      <w:pPr>
        <w:ind w:left="360" w:hanging="360"/>
      </w:pPr>
      <w:rPr>
        <w:rFonts w:ascii="Bookman Old Style" w:hAnsi="Bookman Old Style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AB20E2B"/>
    <w:multiLevelType w:val="hybridMultilevel"/>
    <w:tmpl w:val="55B6B0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FB176E"/>
    <w:multiLevelType w:val="multilevel"/>
    <w:tmpl w:val="A58457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Bookman Old Style" w:eastAsia="Times New Roman" w:hAnsi="Bookman Old Style"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413E2EEF"/>
    <w:multiLevelType w:val="hybridMultilevel"/>
    <w:tmpl w:val="53C89888"/>
    <w:lvl w:ilvl="0" w:tplc="27740A64">
      <w:start w:val="1"/>
      <w:numFmt w:val="decimal"/>
      <w:lvlText w:val="%1)"/>
      <w:lvlJc w:val="left"/>
      <w:pPr>
        <w:tabs>
          <w:tab w:val="num" w:pos="3708"/>
        </w:tabs>
        <w:ind w:left="3708" w:hanging="363"/>
      </w:pPr>
      <w:rPr>
        <w:rFonts w:hint="default"/>
        <w:sz w:val="20"/>
        <w:szCs w:val="20"/>
      </w:rPr>
    </w:lvl>
    <w:lvl w:ilvl="1" w:tplc="5338F298">
      <w:start w:val="5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971A5D"/>
    <w:multiLevelType w:val="singleLevel"/>
    <w:tmpl w:val="F09E9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4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6D86E0D"/>
    <w:multiLevelType w:val="hybridMultilevel"/>
    <w:tmpl w:val="E5A465D2"/>
    <w:lvl w:ilvl="0" w:tplc="00E6AF9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>
    <w:nsid w:val="73530E47"/>
    <w:multiLevelType w:val="hybridMultilevel"/>
    <w:tmpl w:val="EA66D3A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9366941"/>
    <w:multiLevelType w:val="hybridMultilevel"/>
    <w:tmpl w:val="73D8A3BC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7"/>
  </w:num>
  <w:num w:numId="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13"/>
  </w:num>
  <w:num w:numId="22">
    <w:abstractNumId w:val="12"/>
  </w:num>
  <w:num w:numId="23">
    <w:abstractNumId w:val="30"/>
  </w:num>
  <w:num w:numId="24">
    <w:abstractNumId w:val="4"/>
  </w:num>
  <w:num w:numId="25">
    <w:abstractNumId w:val="20"/>
  </w:num>
  <w:num w:numId="26">
    <w:abstractNumId w:val="33"/>
  </w:num>
  <w:num w:numId="27">
    <w:abstractNumId w:val="31"/>
  </w:num>
  <w:num w:numId="28">
    <w:abstractNumId w:val="14"/>
  </w:num>
  <w:num w:numId="29">
    <w:abstractNumId w:val="39"/>
  </w:num>
  <w:num w:numId="30">
    <w:abstractNumId w:val="38"/>
  </w:num>
  <w:num w:numId="31">
    <w:abstractNumId w:val="22"/>
  </w:num>
  <w:num w:numId="32">
    <w:abstractNumId w:val="37"/>
  </w:num>
  <w:num w:numId="33">
    <w:abstractNumId w:val="24"/>
  </w:num>
  <w:num w:numId="34">
    <w:abstractNumId w:val="36"/>
  </w:num>
  <w:num w:numId="35">
    <w:abstractNumId w:val="18"/>
  </w:num>
  <w:num w:numId="36">
    <w:abstractNumId w:val="41"/>
  </w:num>
  <w:num w:numId="37">
    <w:abstractNumId w:val="43"/>
  </w:num>
  <w:num w:numId="38">
    <w:abstractNumId w:val="15"/>
  </w:num>
  <w:num w:numId="39">
    <w:abstractNumId w:val="28"/>
  </w:num>
  <w:num w:numId="40">
    <w:abstractNumId w:val="21"/>
  </w:num>
  <w:num w:numId="41">
    <w:abstractNumId w:val="35"/>
  </w:num>
  <w:num w:numId="42">
    <w:abstractNumId w:val="23"/>
  </w:num>
  <w:num w:numId="43">
    <w:abstractNumId w:val="40"/>
  </w:num>
  <w:num w:numId="44">
    <w:abstractNumId w:val="19"/>
  </w:num>
  <w:num w:numId="45">
    <w:abstractNumId w:val="34"/>
  </w:num>
  <w:num w:numId="46">
    <w:abstractNumId w:val="26"/>
  </w:num>
  <w:num w:numId="47">
    <w:abstractNumId w:val="32"/>
  </w:num>
  <w:num w:numId="48">
    <w:abstractNumId w:val="27"/>
  </w:num>
  <w:num w:numId="49">
    <w:abstractNumId w:val="16"/>
  </w:num>
  <w:num w:numId="50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39"/>
    <w:rsid w:val="00031B75"/>
    <w:rsid w:val="000364FC"/>
    <w:rsid w:val="00040195"/>
    <w:rsid w:val="00052162"/>
    <w:rsid w:val="00061516"/>
    <w:rsid w:val="000718F9"/>
    <w:rsid w:val="00072DB2"/>
    <w:rsid w:val="00095720"/>
    <w:rsid w:val="0009576B"/>
    <w:rsid w:val="0009644E"/>
    <w:rsid w:val="000B5017"/>
    <w:rsid w:val="000C5DBA"/>
    <w:rsid w:val="000F7E33"/>
    <w:rsid w:val="00104E3F"/>
    <w:rsid w:val="001146E2"/>
    <w:rsid w:val="001159F8"/>
    <w:rsid w:val="001256F3"/>
    <w:rsid w:val="001313E7"/>
    <w:rsid w:val="0016105C"/>
    <w:rsid w:val="001631D0"/>
    <w:rsid w:val="00187D18"/>
    <w:rsid w:val="001B558B"/>
    <w:rsid w:val="001B61CF"/>
    <w:rsid w:val="001D4056"/>
    <w:rsid w:val="001E07F7"/>
    <w:rsid w:val="00205954"/>
    <w:rsid w:val="00205F83"/>
    <w:rsid w:val="002072C9"/>
    <w:rsid w:val="00224B6B"/>
    <w:rsid w:val="00242484"/>
    <w:rsid w:val="0024325A"/>
    <w:rsid w:val="00261C90"/>
    <w:rsid w:val="002644C3"/>
    <w:rsid w:val="002978A5"/>
    <w:rsid w:val="002A3A58"/>
    <w:rsid w:val="002A61A7"/>
    <w:rsid w:val="002A6226"/>
    <w:rsid w:val="002B5A4A"/>
    <w:rsid w:val="00304813"/>
    <w:rsid w:val="00317070"/>
    <w:rsid w:val="00321202"/>
    <w:rsid w:val="0032516F"/>
    <w:rsid w:val="00326414"/>
    <w:rsid w:val="003533D5"/>
    <w:rsid w:val="00363337"/>
    <w:rsid w:val="0037274B"/>
    <w:rsid w:val="003861EA"/>
    <w:rsid w:val="003A27C3"/>
    <w:rsid w:val="003B19A4"/>
    <w:rsid w:val="003C56F7"/>
    <w:rsid w:val="003C7BD9"/>
    <w:rsid w:val="003D2E76"/>
    <w:rsid w:val="003D376C"/>
    <w:rsid w:val="003D5A99"/>
    <w:rsid w:val="003D5E93"/>
    <w:rsid w:val="003E7666"/>
    <w:rsid w:val="0040101E"/>
    <w:rsid w:val="00401F7A"/>
    <w:rsid w:val="004033CC"/>
    <w:rsid w:val="00413EB6"/>
    <w:rsid w:val="004162A3"/>
    <w:rsid w:val="00416B16"/>
    <w:rsid w:val="00416C8C"/>
    <w:rsid w:val="00422332"/>
    <w:rsid w:val="00423147"/>
    <w:rsid w:val="004249BB"/>
    <w:rsid w:val="004259EE"/>
    <w:rsid w:val="00437508"/>
    <w:rsid w:val="00437BF3"/>
    <w:rsid w:val="00447849"/>
    <w:rsid w:val="00450CD1"/>
    <w:rsid w:val="0045388C"/>
    <w:rsid w:val="00455C91"/>
    <w:rsid w:val="00456E75"/>
    <w:rsid w:val="00467503"/>
    <w:rsid w:val="0049100D"/>
    <w:rsid w:val="004A1381"/>
    <w:rsid w:val="004C479A"/>
    <w:rsid w:val="004D6696"/>
    <w:rsid w:val="004F546B"/>
    <w:rsid w:val="00522813"/>
    <w:rsid w:val="005518E2"/>
    <w:rsid w:val="00553B8B"/>
    <w:rsid w:val="00587336"/>
    <w:rsid w:val="00592290"/>
    <w:rsid w:val="00597E52"/>
    <w:rsid w:val="005A40E5"/>
    <w:rsid w:val="005C485C"/>
    <w:rsid w:val="005C4BA3"/>
    <w:rsid w:val="005D6C49"/>
    <w:rsid w:val="005E3F80"/>
    <w:rsid w:val="006012E9"/>
    <w:rsid w:val="006276A0"/>
    <w:rsid w:val="00635930"/>
    <w:rsid w:val="00637A34"/>
    <w:rsid w:val="00642D78"/>
    <w:rsid w:val="00650C61"/>
    <w:rsid w:val="006548CB"/>
    <w:rsid w:val="00672106"/>
    <w:rsid w:val="00675AD5"/>
    <w:rsid w:val="00676554"/>
    <w:rsid w:val="00684D15"/>
    <w:rsid w:val="00685AD9"/>
    <w:rsid w:val="006B14AB"/>
    <w:rsid w:val="006C1A18"/>
    <w:rsid w:val="006E493E"/>
    <w:rsid w:val="00703A63"/>
    <w:rsid w:val="00703F9F"/>
    <w:rsid w:val="00712CC9"/>
    <w:rsid w:val="00714154"/>
    <w:rsid w:val="00735A13"/>
    <w:rsid w:val="00737E43"/>
    <w:rsid w:val="00742999"/>
    <w:rsid w:val="00751351"/>
    <w:rsid w:val="00786A39"/>
    <w:rsid w:val="007A4645"/>
    <w:rsid w:val="007A7B1F"/>
    <w:rsid w:val="007B3ECC"/>
    <w:rsid w:val="007B4FF8"/>
    <w:rsid w:val="007B56F2"/>
    <w:rsid w:val="007C46B3"/>
    <w:rsid w:val="007E284F"/>
    <w:rsid w:val="007F2110"/>
    <w:rsid w:val="007F2436"/>
    <w:rsid w:val="007F52DA"/>
    <w:rsid w:val="00803170"/>
    <w:rsid w:val="00821704"/>
    <w:rsid w:val="00822C2C"/>
    <w:rsid w:val="00823736"/>
    <w:rsid w:val="00832CA2"/>
    <w:rsid w:val="00833E83"/>
    <w:rsid w:val="00841883"/>
    <w:rsid w:val="00854C92"/>
    <w:rsid w:val="008563AB"/>
    <w:rsid w:val="008575C3"/>
    <w:rsid w:val="00874E76"/>
    <w:rsid w:val="0088448D"/>
    <w:rsid w:val="00886F9F"/>
    <w:rsid w:val="008A2A8B"/>
    <w:rsid w:val="008A549A"/>
    <w:rsid w:val="008C3809"/>
    <w:rsid w:val="008D4D9A"/>
    <w:rsid w:val="008D67E9"/>
    <w:rsid w:val="008E5528"/>
    <w:rsid w:val="008F38F2"/>
    <w:rsid w:val="00905DF3"/>
    <w:rsid w:val="009201D8"/>
    <w:rsid w:val="00926544"/>
    <w:rsid w:val="0093128D"/>
    <w:rsid w:val="00931393"/>
    <w:rsid w:val="00954F79"/>
    <w:rsid w:val="009607FF"/>
    <w:rsid w:val="00962460"/>
    <w:rsid w:val="00972457"/>
    <w:rsid w:val="00991229"/>
    <w:rsid w:val="009B03B2"/>
    <w:rsid w:val="009B184C"/>
    <w:rsid w:val="009C3287"/>
    <w:rsid w:val="009D7803"/>
    <w:rsid w:val="009F3E4B"/>
    <w:rsid w:val="00A122B7"/>
    <w:rsid w:val="00A21188"/>
    <w:rsid w:val="00A30172"/>
    <w:rsid w:val="00A35FB5"/>
    <w:rsid w:val="00A4332B"/>
    <w:rsid w:val="00A46F00"/>
    <w:rsid w:val="00A5770F"/>
    <w:rsid w:val="00A615A0"/>
    <w:rsid w:val="00A662A5"/>
    <w:rsid w:val="00A66BC8"/>
    <w:rsid w:val="00A928E5"/>
    <w:rsid w:val="00AB659F"/>
    <w:rsid w:val="00AD4CFF"/>
    <w:rsid w:val="00AD5640"/>
    <w:rsid w:val="00AE25EA"/>
    <w:rsid w:val="00AE3215"/>
    <w:rsid w:val="00AF7E35"/>
    <w:rsid w:val="00B177B4"/>
    <w:rsid w:val="00B179FB"/>
    <w:rsid w:val="00B30CCF"/>
    <w:rsid w:val="00B3507E"/>
    <w:rsid w:val="00B44552"/>
    <w:rsid w:val="00B670DE"/>
    <w:rsid w:val="00B7370C"/>
    <w:rsid w:val="00B74541"/>
    <w:rsid w:val="00B81D48"/>
    <w:rsid w:val="00B90684"/>
    <w:rsid w:val="00B951BF"/>
    <w:rsid w:val="00BA5BD3"/>
    <w:rsid w:val="00BB5891"/>
    <w:rsid w:val="00BC45F2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C147D"/>
    <w:rsid w:val="00CD51E5"/>
    <w:rsid w:val="00CE04B2"/>
    <w:rsid w:val="00CF643C"/>
    <w:rsid w:val="00D32067"/>
    <w:rsid w:val="00D42D3D"/>
    <w:rsid w:val="00D47F67"/>
    <w:rsid w:val="00D57EAF"/>
    <w:rsid w:val="00D6189F"/>
    <w:rsid w:val="00D75A28"/>
    <w:rsid w:val="00D76963"/>
    <w:rsid w:val="00D8243F"/>
    <w:rsid w:val="00D851A0"/>
    <w:rsid w:val="00D92284"/>
    <w:rsid w:val="00DD3A10"/>
    <w:rsid w:val="00DD6AF8"/>
    <w:rsid w:val="00DD76A9"/>
    <w:rsid w:val="00DF3AD6"/>
    <w:rsid w:val="00E1107C"/>
    <w:rsid w:val="00E17D8C"/>
    <w:rsid w:val="00E23872"/>
    <w:rsid w:val="00E25AF7"/>
    <w:rsid w:val="00E27A6C"/>
    <w:rsid w:val="00E300FF"/>
    <w:rsid w:val="00E509EF"/>
    <w:rsid w:val="00E54CC3"/>
    <w:rsid w:val="00E612EC"/>
    <w:rsid w:val="00E616BF"/>
    <w:rsid w:val="00E75E84"/>
    <w:rsid w:val="00E7795C"/>
    <w:rsid w:val="00E811D8"/>
    <w:rsid w:val="00E93A6F"/>
    <w:rsid w:val="00EC18B1"/>
    <w:rsid w:val="00EC65A3"/>
    <w:rsid w:val="00EC7BC4"/>
    <w:rsid w:val="00ED4A2C"/>
    <w:rsid w:val="00EE31C9"/>
    <w:rsid w:val="00EE518C"/>
    <w:rsid w:val="00F30B7F"/>
    <w:rsid w:val="00F44F0F"/>
    <w:rsid w:val="00F57F79"/>
    <w:rsid w:val="00F63592"/>
    <w:rsid w:val="00F80358"/>
    <w:rsid w:val="00F8161E"/>
    <w:rsid w:val="00FB3CD2"/>
    <w:rsid w:val="00FB5D54"/>
    <w:rsid w:val="00FD0188"/>
    <w:rsid w:val="00FE2A45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2491</Words>
  <Characters>14949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Joniec</cp:lastModifiedBy>
  <cp:revision>32</cp:revision>
  <cp:lastPrinted>2014-04-17T09:40:00Z</cp:lastPrinted>
  <dcterms:created xsi:type="dcterms:W3CDTF">2013-06-24T22:47:00Z</dcterms:created>
  <dcterms:modified xsi:type="dcterms:W3CDTF">2014-04-17T09:41:00Z</dcterms:modified>
</cp:coreProperties>
</file>