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54" w:rsidRPr="009F1110" w:rsidRDefault="00205954" w:rsidP="009F111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  <w:lang w:val="pl-PL"/>
        </w:rPr>
      </w:pPr>
      <w:r w:rsidRPr="009F1110">
        <w:rPr>
          <w:rFonts w:ascii="Bookman Old Style" w:hAnsi="Bookman Old Style"/>
          <w:b/>
          <w:sz w:val="24"/>
        </w:rPr>
        <w:t xml:space="preserve">Umowa Nr </w:t>
      </w:r>
      <w:r w:rsidR="00592290" w:rsidRPr="009F1110">
        <w:rPr>
          <w:rFonts w:ascii="Bookman Old Style" w:hAnsi="Bookman Old Style"/>
          <w:b/>
          <w:sz w:val="24"/>
        </w:rPr>
        <w:t>DZP</w:t>
      </w:r>
      <w:r w:rsidR="00E75E84" w:rsidRPr="009F1110">
        <w:rPr>
          <w:rFonts w:ascii="Bookman Old Style" w:hAnsi="Bookman Old Style"/>
          <w:b/>
          <w:sz w:val="24"/>
        </w:rPr>
        <w:t>/</w:t>
      </w:r>
      <w:r w:rsidR="00592290" w:rsidRPr="009F1110">
        <w:rPr>
          <w:rFonts w:ascii="Bookman Old Style" w:hAnsi="Bookman Old Style"/>
          <w:b/>
          <w:sz w:val="24"/>
        </w:rPr>
        <w:t>KO</w:t>
      </w:r>
      <w:r w:rsidR="00E75E84" w:rsidRPr="009F1110">
        <w:rPr>
          <w:rFonts w:ascii="Bookman Old Style" w:hAnsi="Bookman Old Style"/>
          <w:b/>
          <w:sz w:val="24"/>
        </w:rPr>
        <w:t>/</w:t>
      </w:r>
      <w:r w:rsidR="0093128D" w:rsidRPr="009F1110">
        <w:rPr>
          <w:rFonts w:ascii="Bookman Old Style" w:hAnsi="Bookman Old Style"/>
          <w:b/>
          <w:sz w:val="24"/>
        </w:rPr>
        <w:t>…</w:t>
      </w:r>
      <w:r w:rsidR="00592290" w:rsidRPr="009F1110">
        <w:rPr>
          <w:rFonts w:ascii="Bookman Old Style" w:hAnsi="Bookman Old Style"/>
          <w:b/>
          <w:sz w:val="24"/>
        </w:rPr>
        <w:t>/201</w:t>
      </w:r>
      <w:r w:rsidR="00C741C7" w:rsidRPr="009F1110">
        <w:rPr>
          <w:rFonts w:ascii="Bookman Old Style" w:hAnsi="Bookman Old Style"/>
          <w:b/>
          <w:sz w:val="24"/>
          <w:lang w:val="pl-PL"/>
        </w:rPr>
        <w:t>3</w:t>
      </w:r>
    </w:p>
    <w:p w:rsidR="00E75E84" w:rsidRPr="009F1110" w:rsidRDefault="00E75E84" w:rsidP="009F1110">
      <w:pPr>
        <w:pStyle w:val="Tekstprzypisudolnego"/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9F1110">
        <w:rPr>
          <w:rFonts w:ascii="Bookman Old Style" w:hAnsi="Bookman Old Style"/>
          <w:b/>
          <w:sz w:val="24"/>
        </w:rPr>
        <w:t xml:space="preserve">na </w:t>
      </w:r>
      <w:r w:rsidR="00E27A6C" w:rsidRPr="009F1110">
        <w:rPr>
          <w:rFonts w:ascii="Bookman Old Style" w:hAnsi="Bookman Old Style"/>
          <w:b/>
          <w:sz w:val="24"/>
        </w:rPr>
        <w:t>wykonywanie świadczeń zdrowotnych</w:t>
      </w:r>
    </w:p>
    <w:p w:rsidR="00E75E84" w:rsidRPr="009F1110" w:rsidRDefault="00553B8B" w:rsidP="009F1110">
      <w:pPr>
        <w:spacing w:line="276" w:lineRule="auto"/>
        <w:jc w:val="center"/>
        <w:rPr>
          <w:rFonts w:ascii="Bookman Old Style" w:hAnsi="Bookman Old Style"/>
          <w:b/>
          <w:szCs w:val="20"/>
        </w:rPr>
      </w:pPr>
      <w:r w:rsidRPr="009F1110">
        <w:rPr>
          <w:rFonts w:ascii="Bookman Old Style" w:hAnsi="Bookman Old Style"/>
          <w:b/>
          <w:szCs w:val="20"/>
        </w:rPr>
        <w:t>D</w:t>
      </w:r>
      <w:r w:rsidR="00E75E84" w:rsidRPr="009F1110">
        <w:rPr>
          <w:rFonts w:ascii="Bookman Old Style" w:hAnsi="Bookman Old Style"/>
          <w:b/>
          <w:szCs w:val="20"/>
        </w:rPr>
        <w:t>nia</w:t>
      </w:r>
      <w:r w:rsidR="00205954" w:rsidRPr="009F1110">
        <w:rPr>
          <w:rFonts w:ascii="Bookman Old Style" w:hAnsi="Bookman Old Style"/>
          <w:b/>
          <w:szCs w:val="20"/>
        </w:rPr>
        <w:t xml:space="preserve"> </w:t>
      </w:r>
      <w:r w:rsidR="0093128D" w:rsidRPr="009F1110">
        <w:rPr>
          <w:rFonts w:ascii="Bookman Old Style" w:hAnsi="Bookman Old Style"/>
          <w:b/>
          <w:szCs w:val="20"/>
        </w:rPr>
        <w:t>… ……………</w:t>
      </w:r>
      <w:r w:rsidR="00C741C7" w:rsidRPr="009F1110">
        <w:rPr>
          <w:rFonts w:ascii="Bookman Old Style" w:hAnsi="Bookman Old Style"/>
          <w:b/>
          <w:szCs w:val="20"/>
        </w:rPr>
        <w:t xml:space="preserve"> </w:t>
      </w:r>
      <w:r w:rsidR="00205954" w:rsidRPr="009F1110">
        <w:rPr>
          <w:rFonts w:ascii="Bookman Old Style" w:hAnsi="Bookman Old Style"/>
          <w:b/>
          <w:szCs w:val="20"/>
        </w:rPr>
        <w:t>20</w:t>
      </w:r>
      <w:r w:rsidR="00C741C7" w:rsidRPr="009F1110">
        <w:rPr>
          <w:rFonts w:ascii="Bookman Old Style" w:hAnsi="Bookman Old Style"/>
          <w:b/>
          <w:szCs w:val="20"/>
        </w:rPr>
        <w:t>13</w:t>
      </w:r>
      <w:r w:rsidR="00205954" w:rsidRPr="009F1110">
        <w:rPr>
          <w:rFonts w:ascii="Bookman Old Style" w:hAnsi="Bookman Old Style"/>
          <w:b/>
          <w:szCs w:val="20"/>
        </w:rPr>
        <w:t>r.</w:t>
      </w:r>
      <w:r w:rsidR="00E75E84" w:rsidRPr="009F1110">
        <w:rPr>
          <w:rFonts w:ascii="Bookman Old Style" w:hAnsi="Bookman Old Style"/>
          <w:b/>
          <w:szCs w:val="20"/>
        </w:rPr>
        <w:t>,</w:t>
      </w:r>
      <w:r w:rsidR="00205954" w:rsidRPr="009F1110">
        <w:rPr>
          <w:rFonts w:ascii="Bookman Old Style" w:hAnsi="Bookman Old Style"/>
          <w:b/>
          <w:szCs w:val="20"/>
        </w:rPr>
        <w:t xml:space="preserve"> w Kup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pomiędzy:</w:t>
      </w:r>
    </w:p>
    <w:p w:rsidR="00261C90" w:rsidRPr="009F1110" w:rsidRDefault="00261C90" w:rsidP="009F1110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 xml:space="preserve">Samodzielnym Publicznym Zespołem Szpitali Pulmonologiczno-Reumatologicznych                z siedzibą w Kup, 46-082 Kup, ul. Karola Miarki 14, wpisanym do rejestru stowarzyszeń, innych organizacji społecznych i zawodowych, fundacji oraz zakładów opieki zdrowotnej Krajowego Rejestru Sądowego pod numerem: 27039, posługującym się NIP 991-00-60-280 oraz REGON 530938517, </w:t>
      </w:r>
    </w:p>
    <w:p w:rsidR="00261C90" w:rsidRPr="009F1110" w:rsidRDefault="00261C90" w:rsidP="009F1110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reprezentowanym przez Dyrektora Mirosława Wójciaka,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 xml:space="preserve">zwanym dalej </w:t>
      </w:r>
      <w:r w:rsidRPr="009F1110">
        <w:rPr>
          <w:rFonts w:ascii="Bookman Old Style" w:hAnsi="Bookman Old Style"/>
          <w:b/>
          <w:sz w:val="20"/>
          <w:szCs w:val="20"/>
        </w:rPr>
        <w:t>Udzielającym Zamówienia</w:t>
      </w:r>
      <w:r w:rsidRPr="009F1110">
        <w:rPr>
          <w:rFonts w:ascii="Bookman Old Style" w:hAnsi="Bookman Old Style"/>
          <w:sz w:val="20"/>
          <w:szCs w:val="20"/>
        </w:rPr>
        <w:t>,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a</w:t>
      </w:r>
    </w:p>
    <w:p w:rsidR="00261C90" w:rsidRPr="009F1110" w:rsidRDefault="00261C90" w:rsidP="009F1110">
      <w:pPr>
        <w:numPr>
          <w:ilvl w:val="0"/>
          <w:numId w:val="2"/>
        </w:numPr>
        <w:tabs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Bookman Old Style" w:hAnsi="Bookman Old Style" w:cs="Arial Narrow"/>
          <w:sz w:val="20"/>
          <w:szCs w:val="20"/>
        </w:rPr>
      </w:pPr>
      <w:r w:rsidRPr="009F1110">
        <w:rPr>
          <w:rFonts w:ascii="Bookman Old Style" w:hAnsi="Bookman Old Style" w:cs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F1110">
        <w:rPr>
          <w:rFonts w:ascii="Bookman Old Style" w:hAnsi="Bookman Old Style" w:cs="Arial Narrow"/>
          <w:sz w:val="20"/>
          <w:szCs w:val="20"/>
        </w:rPr>
        <w:t>………………</w:t>
      </w:r>
      <w:r w:rsidRPr="009F1110">
        <w:rPr>
          <w:rFonts w:ascii="Bookman Old Style" w:hAnsi="Bookman Old Style" w:cs="Arial Narrow"/>
          <w:sz w:val="20"/>
          <w:szCs w:val="20"/>
        </w:rPr>
        <w:t>…………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 xml:space="preserve">zwaną dalej </w:t>
      </w:r>
      <w:r w:rsidRPr="009F1110">
        <w:rPr>
          <w:rFonts w:ascii="Bookman Old Style" w:hAnsi="Bookman Old Style"/>
          <w:b/>
          <w:sz w:val="20"/>
          <w:szCs w:val="20"/>
        </w:rPr>
        <w:t>Przyjmującym Zamówienie</w:t>
      </w:r>
      <w:r w:rsidRPr="009F1110">
        <w:rPr>
          <w:rFonts w:ascii="Bookman Old Style" w:hAnsi="Bookman Old Style"/>
          <w:sz w:val="20"/>
          <w:szCs w:val="20"/>
        </w:rPr>
        <w:t>,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both"/>
        <w:rPr>
          <w:rFonts w:ascii="Bookman Old Style" w:eastAsia="Bookman Old Style" w:hAnsi="Bookman Old Style"/>
          <w:sz w:val="20"/>
          <w:szCs w:val="20"/>
        </w:rPr>
      </w:pPr>
      <w:r w:rsidRPr="009F1110">
        <w:rPr>
          <w:rFonts w:ascii="Bookman Old Style" w:eastAsia="Bookman Old Style" w:hAnsi="Bookman Old Style"/>
          <w:sz w:val="20"/>
          <w:szCs w:val="20"/>
        </w:rPr>
        <w:t>w wyniku przeprowadzenia konkursu ofert na wykonywanie świadczeń zdrowotnych polegających na pełnieniu obowiązków lekarza, zawarto umowę o następującej treści: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1.</w:t>
      </w:r>
    </w:p>
    <w:p w:rsidR="00261C90" w:rsidRPr="009F1110" w:rsidRDefault="00261C90" w:rsidP="009F1110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9F1110">
        <w:rPr>
          <w:rFonts w:ascii="Bookman Old Style" w:hAnsi="Bookman Old Style"/>
        </w:rPr>
        <w:t xml:space="preserve">Udzielający Zamówienia zleca a Przyjmujący Zamówienie przyjmuje zamówienie na udzielanie świadczeń zdrowotnych </w:t>
      </w:r>
      <w:r w:rsidRPr="009F1110">
        <w:rPr>
          <w:rFonts w:ascii="Bookman Old Style" w:eastAsia="Bookman Old Style" w:hAnsi="Bookman Old Style"/>
        </w:rPr>
        <w:t xml:space="preserve">polegających na pełnieniu </w:t>
      </w:r>
      <w:r w:rsidRPr="009F1110">
        <w:rPr>
          <w:rFonts w:ascii="Bookman Old Style" w:hAnsi="Bookman Old Style"/>
          <w:color w:val="000000"/>
          <w:kern w:val="144"/>
        </w:rPr>
        <w:t xml:space="preserve">obowiązków lekarza </w:t>
      </w:r>
      <w:r w:rsidR="00E95270">
        <w:rPr>
          <w:rFonts w:ascii="Bookman Old Style" w:hAnsi="Bookman Old Style"/>
          <w:color w:val="000000"/>
          <w:kern w:val="144"/>
        </w:rPr>
        <w:t xml:space="preserve">dyżurnego </w:t>
      </w:r>
      <w:bookmarkStart w:id="0" w:name="_GoBack"/>
      <w:bookmarkEnd w:id="0"/>
      <w:r w:rsidR="00D35332" w:rsidRPr="009F1110">
        <w:rPr>
          <w:rFonts w:ascii="Bookman Old Style" w:hAnsi="Bookman Old Style"/>
          <w:color w:val="000000"/>
          <w:kern w:val="144"/>
        </w:rPr>
        <w:t xml:space="preserve">w pionie pulmonologicznym </w:t>
      </w:r>
      <w:r w:rsidRPr="009F1110">
        <w:rPr>
          <w:rFonts w:ascii="Bookman Old Style" w:hAnsi="Bookman Old Style"/>
          <w:color w:val="000000"/>
          <w:kern w:val="144"/>
        </w:rPr>
        <w:t xml:space="preserve">Szpitala w </w:t>
      </w:r>
      <w:r w:rsidR="00D35332" w:rsidRPr="009F1110">
        <w:rPr>
          <w:rFonts w:ascii="Bookman Old Style" w:hAnsi="Bookman Old Style"/>
          <w:color w:val="000000"/>
          <w:kern w:val="144"/>
        </w:rPr>
        <w:t>Kup</w:t>
      </w:r>
      <w:r w:rsidRPr="009F1110">
        <w:rPr>
          <w:rFonts w:ascii="Bookman Old Style" w:hAnsi="Bookman Old Style"/>
          <w:color w:val="000000"/>
          <w:kern w:val="144"/>
        </w:rPr>
        <w:t>.</w:t>
      </w:r>
    </w:p>
    <w:p w:rsidR="00261C90" w:rsidRPr="009F1110" w:rsidRDefault="00261C90" w:rsidP="009F1110">
      <w:pPr>
        <w:pStyle w:val="Tekstpodstawowy2"/>
        <w:numPr>
          <w:ilvl w:val="0"/>
          <w:numId w:val="39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Bookman Old Style" w:hAnsi="Bookman Old Style"/>
          <w:color w:val="000000"/>
          <w:kern w:val="144"/>
        </w:rPr>
      </w:pPr>
      <w:r w:rsidRPr="009F1110">
        <w:rPr>
          <w:rFonts w:ascii="Bookman Old Style" w:hAnsi="Bookman Old Style"/>
        </w:rPr>
        <w:t>Obowiązku lekarza będą pełnione zgodnie z wcześniej ustalonym harmonogramem uwzględniającym aktualne potrzeby Udzielającego zamówienia.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2.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Integralną częścią umowy są:</w:t>
      </w:r>
    </w:p>
    <w:p w:rsidR="00261C90" w:rsidRPr="009F1110" w:rsidRDefault="00261C90" w:rsidP="009F111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1)</w:t>
      </w:r>
      <w:r w:rsidRPr="009F1110">
        <w:rPr>
          <w:rFonts w:ascii="Bookman Old Style" w:hAnsi="Bookman Old Style"/>
          <w:sz w:val="20"/>
          <w:szCs w:val="20"/>
        </w:rPr>
        <w:tab/>
        <w:t>Szczegółowe Warunki Konkursu Ofert;</w:t>
      </w:r>
    </w:p>
    <w:p w:rsidR="00261C90" w:rsidRPr="009F1110" w:rsidRDefault="00261C90" w:rsidP="009F1110">
      <w:p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2)</w:t>
      </w:r>
      <w:r w:rsidRPr="009F1110">
        <w:rPr>
          <w:rFonts w:ascii="Bookman Old Style" w:hAnsi="Bookman Old Style"/>
          <w:sz w:val="20"/>
          <w:szCs w:val="20"/>
        </w:rPr>
        <w:tab/>
        <w:t>oferta Przyjmującego zamówienie.</w:t>
      </w:r>
    </w:p>
    <w:p w:rsidR="00261C90" w:rsidRPr="009F1110" w:rsidRDefault="00261C90" w:rsidP="009F1110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spacing w:line="276" w:lineRule="auto"/>
        <w:ind w:left="120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3.</w:t>
      </w:r>
    </w:p>
    <w:p w:rsidR="00261C90" w:rsidRPr="009F1110" w:rsidRDefault="00261C90" w:rsidP="009F1110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zobowiązuje się do należytego wykonywania przedmiotu umowy, w sposób odpowiadający wymaganiom aktualnej wiedzy medycznej, a także wymaganiom przepisów powszechnie obowiązującego prawa, standardom udzielania świadczeń zdrowotnych ustalonych przez Udzielającego zamówienia oraz standardom dotyczącym akredytacji i systemu zarządzania jakością wg normy ISO 9001:2008 oraz wewnętrznym uregulowaniom Udzielającego zamówienia.</w:t>
      </w:r>
    </w:p>
    <w:p w:rsidR="00261C90" w:rsidRPr="009F1110" w:rsidRDefault="00261C90" w:rsidP="009F1110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Odpowiedzialność za szkody wyrządzone przy udzielaniu świadczeń objętych przedmiotem niniejszej umowy ponoszą solidarnie Udzielający zamówienia i Przyjmujący zamówienie.</w:t>
      </w:r>
    </w:p>
    <w:p w:rsidR="00261C90" w:rsidRPr="009F1110" w:rsidRDefault="00261C90" w:rsidP="009F1110">
      <w:pPr>
        <w:numPr>
          <w:ilvl w:val="0"/>
          <w:numId w:val="24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 w:cs="Arial Narrow"/>
          <w:bCs/>
          <w:sz w:val="20"/>
          <w:szCs w:val="20"/>
        </w:rPr>
        <w:t>Przyjmujący zamówienie</w:t>
      </w:r>
      <w:r w:rsidRPr="009F1110">
        <w:rPr>
          <w:rFonts w:ascii="Bookman Old Style" w:hAnsi="Bookman Old Style" w:cs="Arial Narrow"/>
          <w:sz w:val="20"/>
          <w:szCs w:val="20"/>
        </w:rPr>
        <w:t xml:space="preserve"> zobowiązuje się do:</w:t>
      </w:r>
    </w:p>
    <w:p w:rsidR="00261C90" w:rsidRPr="009F1110" w:rsidRDefault="00261C90" w:rsidP="009F1110">
      <w:pPr>
        <w:numPr>
          <w:ilvl w:val="0"/>
          <w:numId w:val="33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 w:cs="Arial Narrow"/>
          <w:sz w:val="20"/>
          <w:szCs w:val="20"/>
        </w:rPr>
      </w:pPr>
      <w:r w:rsidRPr="009F1110">
        <w:rPr>
          <w:rFonts w:ascii="Bookman Old Style" w:hAnsi="Bookman Old Style" w:cs="Arial Narrow"/>
          <w:sz w:val="20"/>
          <w:szCs w:val="20"/>
        </w:rPr>
        <w:t xml:space="preserve">zawarcia umowy ubezpieczenia od odpowiedzialności cywilnej zgodnie z przepisami powszechnie obowiązującego prawa, a w szczególności zgodnie z przepisami art. 18 i 25 ust. 1 pkt 1 ustawy z dnia 15 kwietnia 2011r. o działalności leczniczej (Dz. U. Nr 112, poz. 654 z </w:t>
      </w:r>
      <w:proofErr w:type="spellStart"/>
      <w:r w:rsidRPr="009F1110">
        <w:rPr>
          <w:rFonts w:ascii="Bookman Old Style" w:hAnsi="Bookman Old Style" w:cs="Arial Narrow"/>
          <w:sz w:val="20"/>
          <w:szCs w:val="20"/>
        </w:rPr>
        <w:t>późn</w:t>
      </w:r>
      <w:proofErr w:type="spellEnd"/>
      <w:r w:rsidRPr="009F1110">
        <w:rPr>
          <w:rFonts w:ascii="Bookman Old Style" w:hAnsi="Bookman Old Style" w:cs="Arial Narrow"/>
          <w:sz w:val="20"/>
          <w:szCs w:val="20"/>
        </w:rPr>
        <w:t>. zm.) oraz przepisów rozporządzenia Ministra Finansów z dnia 22 grudnia 2011r. w sprawie obowiązkowego ubezpieczenia odpowiedzialności cywilnej podmiotu wykonującego działalność leczniczą (Dz. U. Nr 293, poz. 1729).</w:t>
      </w:r>
    </w:p>
    <w:p w:rsidR="00261C90" w:rsidRPr="009F1110" w:rsidRDefault="00261C90" w:rsidP="009F1110">
      <w:pPr>
        <w:numPr>
          <w:ilvl w:val="0"/>
          <w:numId w:val="33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 w:cs="Arial Narrow"/>
          <w:sz w:val="20"/>
          <w:szCs w:val="20"/>
        </w:rPr>
      </w:pPr>
      <w:r w:rsidRPr="009F1110">
        <w:rPr>
          <w:rFonts w:ascii="Bookman Old Style" w:hAnsi="Bookman Old Style" w:cs="Arial Narrow"/>
          <w:sz w:val="20"/>
          <w:szCs w:val="20"/>
        </w:rPr>
        <w:t>systematycznego przedłużania umowy ubezpieczeni</w:t>
      </w:r>
      <w:r w:rsidR="009F1110">
        <w:rPr>
          <w:rFonts w:ascii="Bookman Old Style" w:hAnsi="Bookman Old Style" w:cs="Arial Narrow"/>
          <w:sz w:val="20"/>
          <w:szCs w:val="20"/>
        </w:rPr>
        <w:t xml:space="preserve">a od odpowiedzialności cywilnej </w:t>
      </w:r>
      <w:r w:rsidRPr="009F1110">
        <w:rPr>
          <w:rFonts w:ascii="Bookman Old Style" w:hAnsi="Bookman Old Style" w:cs="Arial Narrow"/>
          <w:sz w:val="20"/>
          <w:szCs w:val="20"/>
        </w:rPr>
        <w:t>w czasie trwania umowy i przedkładania uwierzytelnionej kopii przedłużonej polisy Udzielającemu zamówienia najpóźniej w następnym dniu roboczym od upływu daty obowiązywania uprzedniej umowy ubezpieczenia;</w:t>
      </w:r>
    </w:p>
    <w:p w:rsidR="00261C90" w:rsidRPr="009F1110" w:rsidRDefault="00261C90" w:rsidP="009F1110">
      <w:pPr>
        <w:numPr>
          <w:ilvl w:val="0"/>
          <w:numId w:val="33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 w:cs="Arial Narrow"/>
          <w:sz w:val="20"/>
          <w:szCs w:val="20"/>
        </w:rPr>
      </w:pPr>
      <w:r w:rsidRPr="009F1110">
        <w:rPr>
          <w:rFonts w:ascii="Bookman Old Style" w:hAnsi="Bookman Old Style" w:cs="Arial Narrow"/>
          <w:sz w:val="20"/>
          <w:szCs w:val="20"/>
        </w:rPr>
        <w:lastRenderedPageBreak/>
        <w:t>współpracy z lekarzami i pielęgniarkami oraz innymi pracownikami udzielającymi świadczeń zdrowotnych na rzecz pacjentów Udzielającego Zamówienia;</w:t>
      </w:r>
    </w:p>
    <w:p w:rsidR="00261C90" w:rsidRPr="009F1110" w:rsidRDefault="00261C90" w:rsidP="009F1110">
      <w:pPr>
        <w:numPr>
          <w:ilvl w:val="0"/>
          <w:numId w:val="33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 w:cs="Arial Narrow"/>
          <w:sz w:val="20"/>
          <w:szCs w:val="20"/>
        </w:rPr>
      </w:pPr>
      <w:r w:rsidRPr="009F1110">
        <w:rPr>
          <w:rFonts w:ascii="Bookman Old Style" w:hAnsi="Bookman Old Style" w:cs="Arial Narrow"/>
          <w:sz w:val="20"/>
          <w:szCs w:val="20"/>
        </w:rPr>
        <w:t>zachowania w tajemnicy wszelkich informacji i danych dotyczących Udzielającego zamówienia oraz danych osobowych uzyskanych w związku z wykonywaniem umowy             w czasie jej trwania jak i po jej zakończeniu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4.</w:t>
      </w:r>
    </w:p>
    <w:p w:rsidR="00261C90" w:rsidRPr="009F1110" w:rsidRDefault="00261C90" w:rsidP="009F1110">
      <w:pPr>
        <w:pStyle w:val="Akapitzlist"/>
        <w:numPr>
          <w:ilvl w:val="0"/>
          <w:numId w:val="40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 xml:space="preserve">Przyjmujący zamówienie zobowiązuje się do prowadzenia dokumentacji medycznej zgodnie z przepisami powszechnie obowiązującego prawa, w tym rozporządzeniem Ministra Zdrowia z dnia 21 grudnia 2010r. </w:t>
      </w:r>
      <w:r w:rsidRPr="009F1110">
        <w:rPr>
          <w:rFonts w:ascii="Bookman Old Style" w:hAnsi="Bookman Old Style"/>
          <w:bCs/>
          <w:sz w:val="20"/>
          <w:szCs w:val="20"/>
        </w:rPr>
        <w:t>w sprawie rodzajów i zakresu dokumentacji medycznej oraz sposobu jej przetwarzania</w:t>
      </w:r>
      <w:r w:rsidRPr="009F1110">
        <w:rPr>
          <w:rFonts w:ascii="Bookman Old Style" w:hAnsi="Bookman Old Style"/>
          <w:sz w:val="20"/>
          <w:szCs w:val="20"/>
        </w:rPr>
        <w:t xml:space="preserve"> (Dz. U. Nr 252, poz. 1697).</w:t>
      </w:r>
    </w:p>
    <w:p w:rsidR="00261C90" w:rsidRPr="009F1110" w:rsidRDefault="00261C90" w:rsidP="009F1110">
      <w:pPr>
        <w:pStyle w:val="Akapitzlist"/>
        <w:numPr>
          <w:ilvl w:val="0"/>
          <w:numId w:val="40"/>
        </w:numPr>
        <w:tabs>
          <w:tab w:val="left" w:pos="284"/>
        </w:tabs>
        <w:spacing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ponosi pełną odpowiedzialność za terminowość, jakość i rzetelność prowadzonej dokumentacji medycznej.</w:t>
      </w:r>
    </w:p>
    <w:p w:rsidR="009F1110" w:rsidRDefault="009F1110" w:rsidP="009F111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</w:p>
    <w:p w:rsidR="00261C90" w:rsidRPr="009F1110" w:rsidRDefault="00261C90" w:rsidP="009F1110">
      <w:pPr>
        <w:spacing w:line="276" w:lineRule="auto"/>
        <w:ind w:right="-426"/>
        <w:jc w:val="center"/>
        <w:rPr>
          <w:rFonts w:ascii="Bookman Old Style" w:hAnsi="Bookman Old Style" w:cs="Arial Narrow"/>
          <w:sz w:val="20"/>
          <w:szCs w:val="20"/>
        </w:rPr>
      </w:pPr>
      <w:r w:rsidRPr="009F1110">
        <w:rPr>
          <w:rFonts w:ascii="Bookman Old Style" w:hAnsi="Bookman Old Style" w:cs="Arial Narrow"/>
          <w:sz w:val="20"/>
          <w:szCs w:val="20"/>
        </w:rPr>
        <w:t>§ 5.</w:t>
      </w:r>
    </w:p>
    <w:p w:rsidR="00261C90" w:rsidRPr="009F1110" w:rsidRDefault="00261C90" w:rsidP="009F1110">
      <w:pPr>
        <w:pStyle w:val="Tekstblokowy"/>
        <w:numPr>
          <w:ilvl w:val="0"/>
          <w:numId w:val="3"/>
        </w:numPr>
        <w:spacing w:line="276" w:lineRule="auto"/>
        <w:ind w:right="0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bCs/>
          <w:sz w:val="20"/>
          <w:szCs w:val="20"/>
        </w:rPr>
        <w:t xml:space="preserve">W ramach realizacji przedmiotu niniejszej umowy Przyjmujący zamówienie zobowiązuje się do </w:t>
      </w:r>
      <w:r w:rsidRPr="009F1110">
        <w:rPr>
          <w:rFonts w:ascii="Bookman Old Style" w:hAnsi="Bookman Old Style"/>
          <w:sz w:val="20"/>
          <w:szCs w:val="20"/>
        </w:rPr>
        <w:t xml:space="preserve">wykonywania czynności zleconych przez </w:t>
      </w:r>
      <w:r w:rsidR="00D35332" w:rsidRPr="009F1110">
        <w:rPr>
          <w:rFonts w:ascii="Bookman Old Style" w:hAnsi="Bookman Old Style"/>
          <w:sz w:val="20"/>
          <w:szCs w:val="20"/>
        </w:rPr>
        <w:t>Zastępcę Dyrektora ds. Lecznictwa</w:t>
      </w:r>
      <w:r w:rsidRPr="009F1110">
        <w:rPr>
          <w:rFonts w:ascii="Bookman Old Style" w:hAnsi="Bookman Old Style"/>
          <w:sz w:val="20"/>
          <w:szCs w:val="20"/>
        </w:rPr>
        <w:t>, w zakresie związanym z przedmiotem umowy.</w:t>
      </w:r>
    </w:p>
    <w:p w:rsidR="00261C90" w:rsidRPr="009F1110" w:rsidRDefault="00261C90" w:rsidP="009F1110">
      <w:pPr>
        <w:pStyle w:val="Tekstblokowy"/>
        <w:numPr>
          <w:ilvl w:val="0"/>
          <w:numId w:val="3"/>
        </w:numPr>
        <w:spacing w:line="276" w:lineRule="auto"/>
        <w:ind w:right="0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 xml:space="preserve">W czasie pełnienia czynności wynikających z umowy </w:t>
      </w:r>
      <w:r w:rsidRPr="009F1110">
        <w:rPr>
          <w:rFonts w:ascii="Bookman Old Style" w:hAnsi="Bookman Old Style"/>
          <w:bCs/>
          <w:sz w:val="20"/>
          <w:szCs w:val="20"/>
        </w:rPr>
        <w:t>Przyjmujący zamówienie</w:t>
      </w:r>
      <w:r w:rsidRPr="009F1110">
        <w:rPr>
          <w:rFonts w:ascii="Bookman Old Style" w:hAnsi="Bookman Old Style"/>
          <w:sz w:val="20"/>
          <w:szCs w:val="20"/>
        </w:rPr>
        <w:t xml:space="preserve"> nie może udzielać świadczeń zdrowotnych osobom nie będącym pacjentami Udzielającego zamówienia.</w:t>
      </w:r>
    </w:p>
    <w:p w:rsidR="00261C90" w:rsidRPr="009F1110" w:rsidRDefault="00261C90" w:rsidP="009F1110">
      <w:pPr>
        <w:pStyle w:val="Tekstblokowy"/>
        <w:numPr>
          <w:ilvl w:val="0"/>
          <w:numId w:val="3"/>
        </w:numPr>
        <w:spacing w:line="276" w:lineRule="auto"/>
        <w:ind w:right="0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bCs/>
          <w:sz w:val="20"/>
          <w:szCs w:val="20"/>
        </w:rPr>
        <w:t>Przyjmujący zamówienie</w:t>
      </w:r>
      <w:r w:rsidRPr="009F1110">
        <w:rPr>
          <w:rFonts w:ascii="Bookman Old Style" w:hAnsi="Bookman Old Style"/>
          <w:sz w:val="20"/>
          <w:szCs w:val="20"/>
        </w:rPr>
        <w:t xml:space="preserve"> zobowiązuje się do stosowania w zakresie wydawania orzeczeń lekarskich, w tym o czasowej niezdolności do pracy, skierowań, opinii, zaświadczeń przepisów obowiązujących w publicznych zakładach opieki zdrowotnej.</w:t>
      </w:r>
    </w:p>
    <w:p w:rsidR="00261C90" w:rsidRPr="009F1110" w:rsidRDefault="00261C90" w:rsidP="009F1110">
      <w:pPr>
        <w:pStyle w:val="Tekstpodstawowy3"/>
        <w:spacing w:after="0" w:line="276" w:lineRule="auto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pStyle w:val="Tekstpodstawowy3"/>
        <w:spacing w:after="0"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6.</w:t>
      </w:r>
    </w:p>
    <w:p w:rsidR="00261C90" w:rsidRPr="009F1110" w:rsidRDefault="00261C90" w:rsidP="009F1110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 udzielaniu świadczeń zdrowotnych objętych przedmiotem niniejszej umowy, Przyjmujący zamówienie będzie korzystał nieodpłatnie ze składników majątku udzielającego zamówienia, a w szczególności z:</w:t>
      </w:r>
    </w:p>
    <w:p w:rsidR="00261C90" w:rsidRPr="009F1110" w:rsidRDefault="00261C90" w:rsidP="009F1110">
      <w:pPr>
        <w:numPr>
          <w:ilvl w:val="0"/>
          <w:numId w:val="35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bazy lokalowej;</w:t>
      </w:r>
    </w:p>
    <w:p w:rsidR="00261C90" w:rsidRPr="009F1110" w:rsidRDefault="00261C90" w:rsidP="009F1110">
      <w:pPr>
        <w:numPr>
          <w:ilvl w:val="0"/>
          <w:numId w:val="35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aparatury i sprzętu medycznego;</w:t>
      </w:r>
    </w:p>
    <w:p w:rsidR="00261C90" w:rsidRPr="009F1110" w:rsidRDefault="00261C90" w:rsidP="009F1110">
      <w:pPr>
        <w:numPr>
          <w:ilvl w:val="0"/>
          <w:numId w:val="35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leków i materiałów opatrunkowych oraz sprzętu jednorazowego użytku.</w:t>
      </w:r>
    </w:p>
    <w:p w:rsidR="00261C90" w:rsidRPr="009F1110" w:rsidRDefault="00261C90" w:rsidP="009F1110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zobowiązuje się do korzystania ze składników majątku Udzielającego Zamówienia wymienionych w ust. 1 wyłącznie w zakresie niezbędnym do udzielania świadczeń zdrowotnych na podstawie niniejszej umowy.</w:t>
      </w:r>
    </w:p>
    <w:p w:rsidR="00261C90" w:rsidRPr="009F1110" w:rsidRDefault="00261C90" w:rsidP="009F1110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Konserwacja i naprawa składników majątku, o których mowa w ust. 1,  odbywa się na koszt Udzielającego Zamówienia. Przyjmujący zamówienie nie może wykorzystywać składników majątku, o których mowa w ust. 1, na cele odpłatnego udzielania świadczeń zdrowotnych chyba, że odpłatność wynika z przepisów powszechnie obowiązującego prawa i jest pobierana na rzecz Udzielającego zamówienia.</w:t>
      </w:r>
    </w:p>
    <w:p w:rsidR="00261C90" w:rsidRPr="009F1110" w:rsidRDefault="00261C90" w:rsidP="009F1110">
      <w:p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7.</w:t>
      </w:r>
    </w:p>
    <w:p w:rsidR="00261C90" w:rsidRPr="009F1110" w:rsidRDefault="00261C90" w:rsidP="009F1110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zobowiązuje się poddawać kontroli przeprowadzanej przez Udzielającego Zamówienie.</w:t>
      </w:r>
    </w:p>
    <w:p w:rsidR="00261C90" w:rsidRPr="009F1110" w:rsidRDefault="00261C90" w:rsidP="009F1110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zobowiązuje się ponadto poddawać kontroli uprawnionych służb, inspekcji i straży, a także Narodowego Funduszu Zdrowia, na zasadach określonych w przepisach powszechnie obowiązujące</w:t>
      </w:r>
      <w:r w:rsidR="009F1110">
        <w:rPr>
          <w:rFonts w:ascii="Bookman Old Style" w:hAnsi="Bookman Old Style"/>
          <w:sz w:val="20"/>
          <w:szCs w:val="20"/>
        </w:rPr>
        <w:t xml:space="preserve">go prawa, w tym także w ustawie </w:t>
      </w:r>
      <w:r w:rsidRPr="009F1110">
        <w:rPr>
          <w:rFonts w:ascii="Bookman Old Style" w:hAnsi="Bookman Old Style"/>
          <w:sz w:val="20"/>
          <w:szCs w:val="20"/>
        </w:rPr>
        <w:t xml:space="preserve">z dnia 27 sierpnia 2004r. o świadczeniach opieki zdrowotnej finansowanych ze środków publicznych (Dz. U. z 2008r. Nr 164, poz. 1027 z </w:t>
      </w:r>
      <w:proofErr w:type="spellStart"/>
      <w:r w:rsidRPr="009F1110">
        <w:rPr>
          <w:rFonts w:ascii="Bookman Old Style" w:hAnsi="Bookman Old Style"/>
          <w:sz w:val="20"/>
          <w:szCs w:val="20"/>
        </w:rPr>
        <w:t>późn</w:t>
      </w:r>
      <w:proofErr w:type="spellEnd"/>
      <w:r w:rsidRPr="009F1110">
        <w:rPr>
          <w:rFonts w:ascii="Bookman Old Style" w:hAnsi="Bookman Old Style"/>
          <w:sz w:val="20"/>
          <w:szCs w:val="20"/>
        </w:rPr>
        <w:t>. zm.).</w:t>
      </w:r>
    </w:p>
    <w:p w:rsidR="009F1110" w:rsidRDefault="009F111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9F1110" w:rsidRDefault="009F111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9F1110" w:rsidRDefault="009F111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lastRenderedPageBreak/>
        <w:t>§ 8.</w:t>
      </w:r>
    </w:p>
    <w:p w:rsidR="00261C90" w:rsidRPr="009F1110" w:rsidRDefault="00261C90" w:rsidP="009F111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9F1110">
        <w:rPr>
          <w:rFonts w:ascii="Bookman Old Style" w:hAnsi="Bookman Old Style" w:cs="Arial Narrow"/>
          <w:sz w:val="20"/>
          <w:szCs w:val="20"/>
        </w:rPr>
        <w:t>Z tytułu udzielania świadczeń zdrowotnych objętych zakresem niniejszej umowy</w:t>
      </w:r>
      <w:r w:rsidRPr="009F1110">
        <w:rPr>
          <w:rFonts w:ascii="Bookman Old Style" w:hAnsi="Bookman Old Style" w:cs="Arial Narrow"/>
          <w:b/>
          <w:bCs/>
          <w:sz w:val="20"/>
          <w:szCs w:val="20"/>
        </w:rPr>
        <w:t xml:space="preserve"> </w:t>
      </w:r>
      <w:r w:rsidRPr="009F1110">
        <w:rPr>
          <w:rFonts w:ascii="Bookman Old Style" w:hAnsi="Bookman Old Style" w:cs="Arial Narrow"/>
          <w:bCs/>
          <w:sz w:val="20"/>
          <w:szCs w:val="20"/>
        </w:rPr>
        <w:t xml:space="preserve">Udzielający zamówienia </w:t>
      </w:r>
      <w:r w:rsidRPr="009F1110">
        <w:rPr>
          <w:rFonts w:ascii="Bookman Old Style" w:hAnsi="Bookman Old Style" w:cs="Arial Narrow"/>
          <w:sz w:val="20"/>
          <w:szCs w:val="20"/>
        </w:rPr>
        <w:t xml:space="preserve">zobowiązuje się zapłacić </w:t>
      </w:r>
      <w:r w:rsidRPr="009F1110">
        <w:rPr>
          <w:rFonts w:ascii="Bookman Old Style" w:hAnsi="Bookman Old Style" w:cs="Arial Narrow"/>
          <w:bCs/>
          <w:sz w:val="20"/>
          <w:szCs w:val="20"/>
        </w:rPr>
        <w:t>Przyjmującemu zamówienie</w:t>
      </w:r>
      <w:r w:rsidRPr="009F1110">
        <w:rPr>
          <w:rFonts w:ascii="Bookman Old Style" w:hAnsi="Bookman Old Style" w:cs="Arial Narrow"/>
          <w:sz w:val="20"/>
          <w:szCs w:val="20"/>
        </w:rPr>
        <w:t xml:space="preserve"> wynagrodzenie w wysokości </w:t>
      </w:r>
      <w:r w:rsidRPr="009F1110">
        <w:rPr>
          <w:rFonts w:ascii="Bookman Old Style" w:hAnsi="Bookman Old Style" w:cs="Arial Narrow"/>
          <w:b/>
          <w:sz w:val="20"/>
          <w:szCs w:val="20"/>
        </w:rPr>
        <w:t xml:space="preserve">………… </w:t>
      </w:r>
      <w:r w:rsidRPr="009F1110">
        <w:rPr>
          <w:rFonts w:ascii="Bookman Old Style" w:hAnsi="Bookman Old Style" w:cs="Arial Narrow"/>
          <w:sz w:val="20"/>
          <w:szCs w:val="20"/>
        </w:rPr>
        <w:t>zł (słownie: ………………… złotych 00/100) za jedną godzinę pełnienia obowiązków lekarza.</w:t>
      </w:r>
    </w:p>
    <w:p w:rsidR="00261C90" w:rsidRPr="009F1110" w:rsidRDefault="00261C90" w:rsidP="009F1110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 Narrow"/>
          <w:sz w:val="20"/>
          <w:szCs w:val="20"/>
        </w:rPr>
      </w:pPr>
      <w:r w:rsidRPr="009F1110">
        <w:rPr>
          <w:rFonts w:ascii="Bookman Old Style" w:hAnsi="Bookman Old Style" w:cs="Arial Narrow"/>
          <w:sz w:val="20"/>
          <w:szCs w:val="20"/>
        </w:rPr>
        <w:t xml:space="preserve">Zapłata wynagrodzenia nastąpi na wskazany w przedłożonym przez </w:t>
      </w:r>
      <w:r w:rsidRPr="009F1110">
        <w:rPr>
          <w:rFonts w:ascii="Bookman Old Style" w:hAnsi="Bookman Old Style" w:cs="Arial Narrow"/>
          <w:bCs/>
          <w:sz w:val="20"/>
          <w:szCs w:val="20"/>
        </w:rPr>
        <w:t>Przyjmującego zamówienie</w:t>
      </w:r>
      <w:r w:rsidRPr="009F1110">
        <w:rPr>
          <w:rFonts w:ascii="Bookman Old Style" w:hAnsi="Bookman Old Style" w:cs="Arial Narrow"/>
          <w:sz w:val="20"/>
          <w:szCs w:val="20"/>
        </w:rPr>
        <w:t xml:space="preserve"> rachunku numer konta, w terminie 14 dni po zakończeniu rozliczonego miesiąca.  </w:t>
      </w:r>
    </w:p>
    <w:p w:rsidR="00261C90" w:rsidRPr="009F1110" w:rsidRDefault="00261C90" w:rsidP="009F111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Załącznikiem do rachunku będzie godzinowy wykaz udzielonych świadczeń zdrowotnych w rozbiciu na poszczególne dni miesiąca zgodnie ze wzorem Udzielającego Zamówienia wraz z adnotacją potwierdzającą przekazanie w wyznaczonym terminie kompletnej dokumentacji medycznej prowadzonych pacjentów do Sekcji Dokumentacji Medycznej i Statystyki.</w:t>
      </w:r>
    </w:p>
    <w:p w:rsidR="00261C90" w:rsidRPr="009F1110" w:rsidRDefault="00261C90" w:rsidP="009F1110">
      <w:pPr>
        <w:numPr>
          <w:ilvl w:val="0"/>
          <w:numId w:val="4"/>
        </w:numPr>
        <w:autoSpaceDN w:val="0"/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 xml:space="preserve">Za dzień zapłaty Strony uznają datę obciążenia rachunku bankowego Udzielającego zamówienia. 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9.</w:t>
      </w:r>
    </w:p>
    <w:p w:rsidR="00261C90" w:rsidRPr="009F1110" w:rsidRDefault="00261C90" w:rsidP="009F1110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 xml:space="preserve">Umowa zostaje zawarta na czas oznaczony, od dnia </w:t>
      </w:r>
      <w:r w:rsidR="00D35332" w:rsidRPr="009F1110">
        <w:rPr>
          <w:rFonts w:ascii="Bookman Old Style" w:hAnsi="Bookman Old Style"/>
          <w:sz w:val="20"/>
          <w:szCs w:val="20"/>
        </w:rPr>
        <w:t xml:space="preserve">1 września </w:t>
      </w:r>
      <w:r w:rsidRPr="009F1110">
        <w:rPr>
          <w:rFonts w:ascii="Bookman Old Style" w:hAnsi="Bookman Old Style"/>
          <w:sz w:val="20"/>
          <w:szCs w:val="20"/>
        </w:rPr>
        <w:t xml:space="preserve">2013r. do dnia 31 grudnia 2013r. </w:t>
      </w:r>
    </w:p>
    <w:p w:rsidR="00261C90" w:rsidRPr="009F1110" w:rsidRDefault="00261C90" w:rsidP="009F1110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Umowa ulega rozwiązaniu:</w:t>
      </w:r>
    </w:p>
    <w:p w:rsidR="00261C90" w:rsidRPr="009F1110" w:rsidRDefault="00261C90" w:rsidP="009F1110">
      <w:pPr>
        <w:numPr>
          <w:ilvl w:val="1"/>
          <w:numId w:val="3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z upływem terminu określonego w ust. 1;</w:t>
      </w:r>
    </w:p>
    <w:p w:rsidR="00261C90" w:rsidRPr="009F1110" w:rsidRDefault="00261C90" w:rsidP="009F1110">
      <w:pPr>
        <w:numPr>
          <w:ilvl w:val="1"/>
          <w:numId w:val="3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z dniem zakończenia przez Udzielającego zamówienia udzielania świadczeń zdrowotnych, w szczególności z powodu likwidacji lub przekszta</w:t>
      </w:r>
      <w:r w:rsidR="009F1110">
        <w:rPr>
          <w:rFonts w:ascii="Bookman Old Style" w:hAnsi="Bookman Old Style"/>
          <w:sz w:val="20"/>
          <w:szCs w:val="20"/>
        </w:rPr>
        <w:t xml:space="preserve">łcenia albo utraty finansowania </w:t>
      </w:r>
      <w:r w:rsidRPr="009F1110">
        <w:rPr>
          <w:rFonts w:ascii="Bookman Old Style" w:hAnsi="Bookman Old Style"/>
          <w:sz w:val="20"/>
          <w:szCs w:val="20"/>
        </w:rPr>
        <w:t>z Narodowego Funduszu Zdrowia;</w:t>
      </w:r>
    </w:p>
    <w:p w:rsidR="00261C90" w:rsidRPr="009F1110" w:rsidRDefault="00261C90" w:rsidP="009F1110">
      <w:pPr>
        <w:numPr>
          <w:ilvl w:val="1"/>
          <w:numId w:val="3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w przypadku jej wypowiedzenia przez Udzielającego zamówienie z zachowaniem trzymiesięcznego okresu wypowiedzenia na koniec miesiąca kalendarzowego.</w:t>
      </w:r>
    </w:p>
    <w:p w:rsidR="00261C90" w:rsidRPr="009F1110" w:rsidRDefault="00261C90" w:rsidP="009F1110">
      <w:pPr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może rozwiązać umowę bez zachowania okresu wypowiedzenia, jeżeli Udzielający zamówienia rażąco narusza istotne postanowienia umowy,                             a w szczególności jest w zwłoce z dokonaniem zapłaty za udzielane na rzecz Udzielającego zamówienia świadczenia zdrowotne za dwa pełne okresy płatności.</w:t>
      </w:r>
    </w:p>
    <w:p w:rsidR="00261C90" w:rsidRPr="009F1110" w:rsidRDefault="00261C90" w:rsidP="009F1110">
      <w:pPr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Udzielający zamówienia może rozwiązać umowę bez zachowania okresu wypowiedzenia, jeżeli Przyjmujący zamówienie rażąco narusza istotne postanowienia umowy,                          a w szczególności jeżeli:</w:t>
      </w:r>
    </w:p>
    <w:p w:rsidR="00261C90" w:rsidRPr="009F1110" w:rsidRDefault="00261C90" w:rsidP="009F1110">
      <w:pPr>
        <w:numPr>
          <w:ilvl w:val="1"/>
          <w:numId w:val="3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utraci uprawnienia niezbędne do wykonywania przedmiotu umowy, w szczególności w wyniku popełnienia przestępstwa, jeśli zostanie ono stwierdzone prawomocnym wyrokiem sądowym lub będzie oczywiste;</w:t>
      </w:r>
    </w:p>
    <w:p w:rsidR="00261C90" w:rsidRPr="009F1110" w:rsidRDefault="00261C90" w:rsidP="009F1110">
      <w:pPr>
        <w:numPr>
          <w:ilvl w:val="1"/>
          <w:numId w:val="3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zamówienie, pomimo uprzedniego pisemnego wezwania, nie będzie wykonywał bądź będzie niewłaściwie wykonywał obowiązki wynikające z łączącego strony stosunku prawnego wynikającego z niniejszej umowy;</w:t>
      </w:r>
    </w:p>
    <w:p w:rsidR="00261C90" w:rsidRPr="009F1110" w:rsidRDefault="00261C90" w:rsidP="009F1110">
      <w:pPr>
        <w:numPr>
          <w:ilvl w:val="1"/>
          <w:numId w:val="37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nie udokumentuje, w terminie 30 dni o daty podpisania umowy zawarcia umowy ubezpieczenia od odpowiedzialności cywilnej.</w:t>
      </w:r>
    </w:p>
    <w:p w:rsidR="00261C90" w:rsidRPr="009F1110" w:rsidRDefault="00261C90" w:rsidP="009F1110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może rozwiązać umowę z zachowaniem trzymiesięcznego okresu wypowiedzenia ze skutkiem na koniec miesiąca kalendarzowego pod warunkiem przedstawienia obiektywnych niezależnych od niego przyczyn, dla których nie będzie              w stanie realizować umowy.</w:t>
      </w:r>
    </w:p>
    <w:p w:rsidR="00261C90" w:rsidRPr="009F1110" w:rsidRDefault="00261C90" w:rsidP="009F111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10.</w:t>
      </w:r>
    </w:p>
    <w:p w:rsidR="00261C90" w:rsidRPr="009F1110" w:rsidRDefault="00261C90" w:rsidP="009F1110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 xml:space="preserve">Wynikające z niniejszej umowy prawa i obowiązki Przyjmującego zamówienie nie mogą być przenoszone na inne podmioty pod jakimkolwiek tytułem prawnym, chyba że Udzielający zamówienia wyrazi na to przeniesienie zgodę w formie pisemnej zastrzeżonej pod rygorem nieważności. </w:t>
      </w:r>
    </w:p>
    <w:p w:rsidR="00261C90" w:rsidRPr="009F1110" w:rsidRDefault="00261C90" w:rsidP="009F1110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 xml:space="preserve">Wynikające z niniejszej umowy prawa i obowiązki nie mogą być przenoszone na inne podmioty w wyniku wykonania umowy poręczenia albo innej umowy zmieniającej strony </w:t>
      </w:r>
      <w:r w:rsidRPr="009F1110">
        <w:rPr>
          <w:rFonts w:ascii="Bookman Old Style" w:hAnsi="Bookman Old Style"/>
          <w:sz w:val="20"/>
          <w:szCs w:val="20"/>
        </w:rPr>
        <w:lastRenderedPageBreak/>
        <w:t>stosunku obligacyjnego, chyba że Udzielający zamówienia wyrazi na to przeniesienie zgodę w formie pisemnej zastrzeżonej pod rygorem nieważności.</w:t>
      </w:r>
    </w:p>
    <w:p w:rsidR="00261C90" w:rsidRPr="009F1110" w:rsidRDefault="00261C90" w:rsidP="009F1110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jest uprawniony do udzielania świadczeń zdrowotnych, będących przedmiotem niniejszej umowy na rzecz innych podmiotów, niemniej w taki sposób, aby nie miało to żadnego wpływu na ilość i jakość świadczeń zdrowotnych udzielanych na rzecz Udzielającego zamówienie.</w:t>
      </w:r>
    </w:p>
    <w:p w:rsidR="000A67B5" w:rsidRPr="009F1110" w:rsidRDefault="000A67B5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11.</w:t>
      </w:r>
    </w:p>
    <w:p w:rsidR="00261C90" w:rsidRPr="009F1110" w:rsidRDefault="00261C90" w:rsidP="009F1110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Strony uzgadniają następujące kary umowne:</w:t>
      </w:r>
    </w:p>
    <w:p w:rsidR="00261C90" w:rsidRPr="009F1110" w:rsidRDefault="00261C90" w:rsidP="009F1110">
      <w:pPr>
        <w:numPr>
          <w:ilvl w:val="1"/>
          <w:numId w:val="3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kwocie stanowiącej 10% wartości umowy zrealizowanej do dnia w którym nastąpiło odstąpienie od umowy lub jej rozwiązanie z przyczyn leżących po stronie Przyjmującego zamówienie;</w:t>
      </w:r>
    </w:p>
    <w:p w:rsidR="00261C90" w:rsidRPr="009F1110" w:rsidRDefault="00261C90" w:rsidP="009F1110">
      <w:pPr>
        <w:numPr>
          <w:ilvl w:val="1"/>
          <w:numId w:val="38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Przyjmujący zamówienie będzie zobowiązany do zapłaty na rzecz Udzielającego zamówienia kary umownej w wysokości 50,00 zł (słownie: pięćdziesiąt złotych 00/100) za każdy dzień zwłoki w przedłożeniu kopii aktualnie obowiązującej lub przedłużonej umowy ubezpieczenia odpowiedzialności cywilnej przy czym za przedłożenie uważa się datę wpływu kopii umowy ubezpieczenia do siedziby Udzielającego zamówienia.</w:t>
      </w:r>
    </w:p>
    <w:p w:rsidR="00261C90" w:rsidRPr="009F1110" w:rsidRDefault="00261C90" w:rsidP="009F1110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Zastrzeżenie kar umownych nie pozbawia Stron możliwości dochodzenia odszkodowania na zasadach ogólnych, w przypadku gdy wysokość naliczonych kar umownych nie pokryje powstałej szkody.</w:t>
      </w:r>
    </w:p>
    <w:p w:rsidR="00261C90" w:rsidRPr="009F1110" w:rsidRDefault="00261C90" w:rsidP="009F1110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Zapłata kar umownych zostanie dokonana w terminie 7 dni liczonych od dnia wystąpienia z żądaniem jej zapłaty.</w:t>
      </w:r>
    </w:p>
    <w:p w:rsidR="00261C90" w:rsidRPr="009F1110" w:rsidRDefault="00261C90" w:rsidP="009F1110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Udzielający zamówienia w razie opóźnienia w zapłacie kary umownej przez Przyjmującego zamówienie będzie mógł potrącić należną mu kwotę z dowolnej należności Przyjmującego zamówienie.</w:t>
      </w:r>
    </w:p>
    <w:p w:rsidR="00261C90" w:rsidRPr="009F1110" w:rsidRDefault="00261C90" w:rsidP="009F1110">
      <w:pPr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Strony wspólnie oświadczają, iż odstąpienie od umowy przez którąkolwiek ze stron nie pozbawia Udzielającego zamówienie uprawnień wynikających z postanowień ust. 1-4.</w:t>
      </w:r>
    </w:p>
    <w:p w:rsidR="000A67B5" w:rsidRPr="009F1110" w:rsidRDefault="000A67B5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12.</w:t>
      </w:r>
    </w:p>
    <w:p w:rsidR="00261C90" w:rsidRPr="009F1110" w:rsidRDefault="00261C90" w:rsidP="009F1110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9F1110">
        <w:rPr>
          <w:rFonts w:ascii="Bookman Old Style" w:hAnsi="Bookman Old Style" w:cs="ArialMT"/>
          <w:sz w:val="20"/>
          <w:szCs w:val="20"/>
        </w:rPr>
        <w:t>W razie zaistnienia okoliczności, których nie można było przewidzieć,                                         a uniemożliwiających Przyjmującemu zamówienie udzielanie świadczeń zdrowotnych objętych przedmiotem niniejszej umowy, po uzyskaniu zgody Udzielającego zamówienia, Przyjmujący zamówienie może zlecić zastępstwo innemu lekarzowi.</w:t>
      </w:r>
    </w:p>
    <w:p w:rsidR="00261C90" w:rsidRPr="009F1110" w:rsidRDefault="00261C90" w:rsidP="009F1110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9F1110">
        <w:rPr>
          <w:rFonts w:ascii="Bookman Old Style" w:hAnsi="Bookman Old Style" w:cs="ArialMT"/>
          <w:sz w:val="20"/>
          <w:szCs w:val="20"/>
        </w:rPr>
        <w:t>Lekarz, o którym mowa w ust. 1 musi posiadać odpowiednie kwalifikacje i spełniać wszystkie warunki w takim samym stopniu, jak Przyjmujący zamówienie.</w:t>
      </w:r>
    </w:p>
    <w:p w:rsidR="00261C90" w:rsidRPr="009F1110" w:rsidRDefault="00261C90" w:rsidP="009F1110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/>
        <w:ind w:left="284" w:hanging="284"/>
        <w:contextualSpacing w:val="0"/>
        <w:jc w:val="both"/>
        <w:rPr>
          <w:rFonts w:ascii="Bookman Old Style" w:hAnsi="Bookman Old Style" w:cs="ArialMT"/>
          <w:sz w:val="20"/>
          <w:szCs w:val="20"/>
        </w:rPr>
      </w:pPr>
      <w:r w:rsidRPr="009F1110">
        <w:rPr>
          <w:rFonts w:ascii="Bookman Old Style" w:hAnsi="Bookman Old Style" w:cs="ArialMT"/>
          <w:sz w:val="20"/>
          <w:szCs w:val="20"/>
        </w:rPr>
        <w:t xml:space="preserve">Jeżeli Przyjmujący zamówienie nie poinformuje Udzielającego zamówienia o zaistnieniu okoliczności uniemożliwiających Przyjmującemu zamówienie realizację świadczeń zdrowotnych objętych przedmiotem niniejszej umowy, to Udzielający zamówienia będzie miał prawo dokonać zakupu świadczeń zdrowotnych we własnym zakresie na koszt i ryzyko Przyjmującego zamówienie. </w:t>
      </w:r>
    </w:p>
    <w:p w:rsidR="000A67B5" w:rsidRPr="009F1110" w:rsidRDefault="000A67B5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261C90" w:rsidRPr="009F1110" w:rsidRDefault="00261C90" w:rsidP="009F1110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§ 13.</w:t>
      </w:r>
    </w:p>
    <w:p w:rsidR="00261C90" w:rsidRPr="009F1110" w:rsidRDefault="00261C90" w:rsidP="009F1110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Wszelkie zmiany niniejszej umowy wymagają formy pisemnej pod rygorem nieważności.</w:t>
      </w:r>
    </w:p>
    <w:p w:rsidR="00261C90" w:rsidRPr="009F1110" w:rsidRDefault="00261C90" w:rsidP="009F1110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W sprawach nieunormowanych niniejszą umową zastosowanie mają przepisy powszechnie obowiązującego prawa, w tym przepis</w:t>
      </w:r>
      <w:r w:rsidR="009F1110">
        <w:rPr>
          <w:rFonts w:ascii="Bookman Old Style" w:hAnsi="Bookman Old Style"/>
          <w:sz w:val="20"/>
          <w:szCs w:val="20"/>
        </w:rPr>
        <w:t xml:space="preserve">y Kodeksu cywilnego oraz ustawy </w:t>
      </w:r>
      <w:r w:rsidRPr="009F1110">
        <w:rPr>
          <w:rFonts w:ascii="Bookman Old Style" w:hAnsi="Bookman Old Style"/>
          <w:sz w:val="20"/>
          <w:szCs w:val="20"/>
        </w:rPr>
        <w:t xml:space="preserve">z dnia 15 kwietnia 2011r. o działalności leczniczej (Dz. U. z </w:t>
      </w:r>
      <w:r w:rsidR="009F1110">
        <w:rPr>
          <w:rFonts w:ascii="Bookman Old Style" w:hAnsi="Bookman Old Style"/>
          <w:sz w:val="20"/>
          <w:szCs w:val="20"/>
        </w:rPr>
        <w:t xml:space="preserve">2011 Nr 112, poz. 654 </w:t>
      </w:r>
      <w:r w:rsidRPr="009F1110">
        <w:rPr>
          <w:rFonts w:ascii="Bookman Old Style" w:hAnsi="Bookman Old Style"/>
          <w:sz w:val="20"/>
          <w:szCs w:val="20"/>
        </w:rPr>
        <w:t xml:space="preserve">z </w:t>
      </w:r>
      <w:proofErr w:type="spellStart"/>
      <w:r w:rsidRPr="009F1110">
        <w:rPr>
          <w:rFonts w:ascii="Bookman Old Style" w:hAnsi="Bookman Old Style"/>
          <w:sz w:val="20"/>
          <w:szCs w:val="20"/>
        </w:rPr>
        <w:t>późn</w:t>
      </w:r>
      <w:proofErr w:type="spellEnd"/>
      <w:r w:rsidRPr="009F1110">
        <w:rPr>
          <w:rFonts w:ascii="Bookman Old Style" w:hAnsi="Bookman Old Style"/>
          <w:sz w:val="20"/>
          <w:szCs w:val="20"/>
        </w:rPr>
        <w:t>. zm.).</w:t>
      </w:r>
    </w:p>
    <w:p w:rsidR="00261C90" w:rsidRPr="009F1110" w:rsidRDefault="00261C90" w:rsidP="009F1110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Wszelkie spory wynikające z realizacji niniejszej umowy rozstrzygać będzie sąd właściwy dla siedziby Udzielającego zamówienia.</w:t>
      </w:r>
    </w:p>
    <w:p w:rsidR="00261C90" w:rsidRPr="009F1110" w:rsidRDefault="00261C90" w:rsidP="009F1110">
      <w:pPr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9F1110">
        <w:rPr>
          <w:rFonts w:ascii="Bookman Old Style" w:hAnsi="Bookman Old Style"/>
          <w:sz w:val="20"/>
          <w:szCs w:val="20"/>
        </w:rPr>
        <w:t>Umowę niniejszą sporządzono w dwóch jednobrzmiących egzemplarzach, po jednym egzemplarzu dla każdej ze stron.</w:t>
      </w:r>
    </w:p>
    <w:p w:rsidR="009F1110" w:rsidRPr="009F1110" w:rsidRDefault="00261C90" w:rsidP="009F1110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9F1110">
        <w:rPr>
          <w:rFonts w:ascii="Bookman Old Style" w:hAnsi="Bookman Old Style"/>
          <w:b/>
          <w:sz w:val="20"/>
          <w:szCs w:val="20"/>
        </w:rPr>
        <w:t xml:space="preserve">UDZIELAJĄCY ZAMÓWIENIA </w:t>
      </w:r>
      <w:r w:rsidRPr="009F1110">
        <w:rPr>
          <w:rFonts w:ascii="Bookman Old Style" w:hAnsi="Bookman Old Style"/>
          <w:b/>
          <w:sz w:val="20"/>
          <w:szCs w:val="20"/>
        </w:rPr>
        <w:tab/>
      </w:r>
      <w:r w:rsidRPr="009F1110">
        <w:rPr>
          <w:rFonts w:ascii="Bookman Old Style" w:hAnsi="Bookman Old Style"/>
          <w:b/>
          <w:sz w:val="20"/>
          <w:szCs w:val="20"/>
        </w:rPr>
        <w:tab/>
      </w:r>
      <w:r w:rsidRPr="009F1110">
        <w:rPr>
          <w:rFonts w:ascii="Bookman Old Style" w:hAnsi="Bookman Old Style"/>
          <w:b/>
          <w:sz w:val="20"/>
          <w:szCs w:val="20"/>
        </w:rPr>
        <w:tab/>
      </w:r>
      <w:r w:rsidRPr="009F1110">
        <w:rPr>
          <w:rFonts w:ascii="Bookman Old Style" w:hAnsi="Bookman Old Style"/>
          <w:b/>
          <w:sz w:val="20"/>
          <w:szCs w:val="20"/>
        </w:rPr>
        <w:tab/>
        <w:t>PRZYJMUJĄCY ZAMÓWIENIE</w:t>
      </w:r>
    </w:p>
    <w:sectPr w:rsidR="009F1110" w:rsidRPr="009F1110" w:rsidSect="009F1110">
      <w:headerReference w:type="default" r:id="rId8"/>
      <w:footerReference w:type="default" r:id="rId9"/>
      <w:footnotePr>
        <w:pos w:val="beneathText"/>
      </w:footnotePr>
      <w:pgSz w:w="11905" w:h="16837"/>
      <w:pgMar w:top="1247" w:right="1134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A80" w:rsidRDefault="00971A80" w:rsidP="00304813">
      <w:r>
        <w:separator/>
      </w:r>
    </w:p>
  </w:endnote>
  <w:endnote w:type="continuationSeparator" w:id="0">
    <w:p w:rsidR="00971A80" w:rsidRDefault="00971A80" w:rsidP="003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A9" w:rsidRPr="00592290" w:rsidRDefault="00C43EA9" w:rsidP="0059229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  <w:sz w:val="20"/>
      </w:rPr>
    </w:pPr>
    <w:r>
      <w:rPr>
        <w:rFonts w:ascii="Cambria" w:hAnsi="Cambria"/>
        <w:i/>
        <w:sz w:val="20"/>
      </w:rPr>
      <w:t>KO/</w:t>
    </w:r>
    <w:r w:rsidR="009F1110">
      <w:rPr>
        <w:rFonts w:ascii="Cambria" w:hAnsi="Cambria"/>
        <w:i/>
        <w:sz w:val="20"/>
        <w:lang w:val="pl-PL"/>
      </w:rPr>
      <w:t>7</w:t>
    </w:r>
    <w:r>
      <w:rPr>
        <w:rFonts w:ascii="Cambria" w:hAnsi="Cambria"/>
        <w:i/>
        <w:sz w:val="20"/>
      </w:rPr>
      <w:t>/201</w:t>
    </w:r>
    <w:r w:rsidR="00C741C7">
      <w:rPr>
        <w:rFonts w:ascii="Cambria" w:hAnsi="Cambria"/>
        <w:i/>
        <w:sz w:val="20"/>
        <w:lang w:val="pl-PL"/>
      </w:rPr>
      <w:t>3</w:t>
    </w:r>
    <w:r w:rsidRPr="00592290">
      <w:rPr>
        <w:rFonts w:ascii="Cambria" w:hAnsi="Cambria"/>
        <w:i/>
        <w:sz w:val="20"/>
      </w:rPr>
      <w:t xml:space="preserve">: </w:t>
    </w:r>
    <w:r w:rsidR="00261C90">
      <w:rPr>
        <w:rFonts w:ascii="Cambria" w:hAnsi="Cambria"/>
        <w:i/>
        <w:sz w:val="20"/>
        <w:lang w:val="pl-PL"/>
      </w:rPr>
      <w:t>pełnienie obowiązków lekarza</w:t>
    </w:r>
    <w:r w:rsidR="00257724">
      <w:rPr>
        <w:rFonts w:ascii="Cambria" w:hAnsi="Cambria"/>
        <w:i/>
        <w:sz w:val="20"/>
        <w:lang w:val="pl-PL"/>
      </w:rPr>
      <w:t xml:space="preserve"> </w:t>
    </w:r>
    <w:r w:rsidR="009F1110">
      <w:rPr>
        <w:rFonts w:ascii="Cambria" w:hAnsi="Cambria"/>
        <w:i/>
        <w:sz w:val="20"/>
        <w:lang w:val="pl-PL"/>
      </w:rPr>
      <w:t>w pionie pulmonologicznym</w:t>
    </w:r>
    <w:r w:rsidRPr="00592290">
      <w:rPr>
        <w:rFonts w:ascii="Cambria" w:hAnsi="Cambria"/>
        <w:i/>
        <w:sz w:val="20"/>
      </w:rPr>
      <w:tab/>
      <w:t xml:space="preserve">Strona </w:t>
    </w:r>
    <w:r w:rsidRPr="00592290">
      <w:rPr>
        <w:rFonts w:ascii="Cambria" w:hAnsi="Cambria"/>
        <w:i/>
        <w:sz w:val="20"/>
      </w:rPr>
      <w:fldChar w:fldCharType="begin"/>
    </w:r>
    <w:r w:rsidRPr="00592290">
      <w:rPr>
        <w:rFonts w:ascii="Cambria" w:hAnsi="Cambria"/>
        <w:i/>
        <w:sz w:val="20"/>
      </w:rPr>
      <w:instrText xml:space="preserve"> PAGE   \* MERGEFORMAT </w:instrText>
    </w:r>
    <w:r w:rsidRPr="00592290">
      <w:rPr>
        <w:rFonts w:ascii="Cambria" w:hAnsi="Cambria"/>
        <w:i/>
        <w:sz w:val="20"/>
      </w:rPr>
      <w:fldChar w:fldCharType="separate"/>
    </w:r>
    <w:r w:rsidR="00E95270">
      <w:rPr>
        <w:rFonts w:ascii="Cambria" w:hAnsi="Cambria"/>
        <w:i/>
        <w:noProof/>
        <w:sz w:val="20"/>
      </w:rPr>
      <w:t>4</w:t>
    </w:r>
    <w:r w:rsidRPr="00592290">
      <w:rPr>
        <w:rFonts w:ascii="Cambria" w:hAnsi="Cambria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A80" w:rsidRDefault="00971A80" w:rsidP="00304813">
      <w:r>
        <w:separator/>
      </w:r>
    </w:p>
  </w:footnote>
  <w:footnote w:type="continuationSeparator" w:id="0">
    <w:p w:rsidR="00971A80" w:rsidRDefault="00971A80" w:rsidP="0030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A9" w:rsidRPr="003E7666" w:rsidRDefault="00C43EA9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pl-PL"/>
      </w:rPr>
    </w:pPr>
    <w:r>
      <w:rPr>
        <w:rFonts w:ascii="Cambria" w:hAnsi="Cambria"/>
        <w:i/>
        <w:sz w:val="20"/>
        <w:szCs w:val="32"/>
      </w:rPr>
      <w:t xml:space="preserve">Projekt umowy </w:t>
    </w:r>
    <w:r w:rsidRPr="00592290">
      <w:rPr>
        <w:rFonts w:ascii="Cambria" w:hAnsi="Cambria"/>
        <w:i/>
        <w:sz w:val="20"/>
        <w:szCs w:val="32"/>
      </w:rPr>
      <w:t>DZP/KO/</w:t>
    </w:r>
    <w:r>
      <w:rPr>
        <w:rFonts w:ascii="Cambria" w:hAnsi="Cambria"/>
        <w:i/>
        <w:sz w:val="20"/>
        <w:szCs w:val="32"/>
      </w:rPr>
      <w:t>…</w:t>
    </w:r>
    <w:r w:rsidRPr="00592290">
      <w:rPr>
        <w:rFonts w:ascii="Cambria" w:hAnsi="Cambria"/>
        <w:i/>
        <w:sz w:val="20"/>
        <w:szCs w:val="32"/>
      </w:rPr>
      <w:t>/201</w:t>
    </w:r>
    <w:r w:rsidR="00C741C7">
      <w:rPr>
        <w:rFonts w:ascii="Cambria" w:hAnsi="Cambria"/>
        <w:i/>
        <w:sz w:val="20"/>
        <w:szCs w:val="32"/>
        <w:lang w:val="pl-PL"/>
      </w:rPr>
      <w:t>3</w:t>
    </w:r>
  </w:p>
  <w:p w:rsidR="00C43EA9" w:rsidRDefault="00C43E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9"/>
      </w:rPr>
    </w:lvl>
  </w:abstractNum>
  <w:abstractNum w:abstractNumId="3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D"/>
    <w:multiLevelType w:val="multilevel"/>
    <w:tmpl w:val="C1D82A3A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0612661"/>
    <w:multiLevelType w:val="hybridMultilevel"/>
    <w:tmpl w:val="1AC44058"/>
    <w:lvl w:ilvl="0" w:tplc="F8A67C2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4A26EC5"/>
    <w:multiLevelType w:val="hybridMultilevel"/>
    <w:tmpl w:val="D84EC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76F1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4121164">
      <w:start w:val="1"/>
      <w:numFmt w:val="decimal"/>
      <w:lvlText w:val="%3)"/>
      <w:lvlJc w:val="right"/>
      <w:pPr>
        <w:ind w:left="2160" w:hanging="180"/>
      </w:pPr>
      <w:rPr>
        <w:rFonts w:ascii="Bookman Old Style" w:eastAsia="Times New Roman" w:hAnsi="Bookman Old Style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724198A"/>
    <w:multiLevelType w:val="hybridMultilevel"/>
    <w:tmpl w:val="FE0EE5C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76437F6"/>
    <w:multiLevelType w:val="hybridMultilevel"/>
    <w:tmpl w:val="4D96F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9C0C00"/>
    <w:multiLevelType w:val="hybridMultilevel"/>
    <w:tmpl w:val="BD340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9D7F32"/>
    <w:multiLevelType w:val="hybridMultilevel"/>
    <w:tmpl w:val="C5B43B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1A10E7"/>
    <w:multiLevelType w:val="hybridMultilevel"/>
    <w:tmpl w:val="810E7AB0"/>
    <w:lvl w:ilvl="0" w:tplc="4370B620">
      <w:start w:val="1"/>
      <w:numFmt w:val="decimal"/>
      <w:lvlText w:val="%1)"/>
      <w:lvlJc w:val="left"/>
      <w:pPr>
        <w:tabs>
          <w:tab w:val="num" w:pos="3708"/>
        </w:tabs>
        <w:ind w:left="3708" w:hanging="363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2F0E6B"/>
    <w:multiLevelType w:val="hybridMultilevel"/>
    <w:tmpl w:val="80A48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4752C4"/>
    <w:multiLevelType w:val="hybridMultilevel"/>
    <w:tmpl w:val="7CDE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867117"/>
    <w:multiLevelType w:val="hybridMultilevel"/>
    <w:tmpl w:val="9DFA0F1A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>
    <w:nsid w:val="373D5A6A"/>
    <w:multiLevelType w:val="hybridMultilevel"/>
    <w:tmpl w:val="18085ECE"/>
    <w:lvl w:ilvl="0" w:tplc="90A69B16">
      <w:start w:val="1"/>
      <w:numFmt w:val="decimal"/>
      <w:lvlText w:val="%1)"/>
      <w:lvlJc w:val="left"/>
      <w:pPr>
        <w:ind w:left="360" w:hanging="360"/>
      </w:pPr>
      <w:rPr>
        <w:rFonts w:ascii="Bookman Old Style" w:hAnsi="Bookman Old Style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C831C90"/>
    <w:multiLevelType w:val="hybridMultilevel"/>
    <w:tmpl w:val="6B366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3E2EEF"/>
    <w:multiLevelType w:val="hybridMultilevel"/>
    <w:tmpl w:val="53C89888"/>
    <w:lvl w:ilvl="0" w:tplc="27740A64">
      <w:start w:val="1"/>
      <w:numFmt w:val="decimal"/>
      <w:lvlText w:val="%1)"/>
      <w:lvlJc w:val="left"/>
      <w:pPr>
        <w:tabs>
          <w:tab w:val="num" w:pos="3708"/>
        </w:tabs>
        <w:ind w:left="3708" w:hanging="363"/>
      </w:pPr>
      <w:rPr>
        <w:rFonts w:hint="default"/>
        <w:sz w:val="20"/>
        <w:szCs w:val="20"/>
      </w:rPr>
    </w:lvl>
    <w:lvl w:ilvl="1" w:tplc="5338F298">
      <w:start w:val="5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E92442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971A5D"/>
    <w:multiLevelType w:val="singleLevel"/>
    <w:tmpl w:val="F09E9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27">
    <w:nsid w:val="55D80BFC"/>
    <w:multiLevelType w:val="hybridMultilevel"/>
    <w:tmpl w:val="AF143B68"/>
    <w:lvl w:ilvl="0" w:tplc="847AD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3626E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Arial Narro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9392F5E"/>
    <w:multiLevelType w:val="hybridMultilevel"/>
    <w:tmpl w:val="0EA2A5AC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C20336"/>
    <w:multiLevelType w:val="hybridMultilevel"/>
    <w:tmpl w:val="E02E0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126A82"/>
    <w:multiLevelType w:val="hybridMultilevel"/>
    <w:tmpl w:val="0646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446993"/>
    <w:multiLevelType w:val="hybridMultilevel"/>
    <w:tmpl w:val="E75A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530E47"/>
    <w:multiLevelType w:val="hybridMultilevel"/>
    <w:tmpl w:val="EA66D3A8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965E05"/>
    <w:multiLevelType w:val="hybridMultilevel"/>
    <w:tmpl w:val="685E71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9366941"/>
    <w:multiLevelType w:val="hybridMultilevel"/>
    <w:tmpl w:val="73D8A3BC"/>
    <w:lvl w:ilvl="0" w:tplc="DE7CC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6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3"/>
  </w:num>
  <w:num w:numId="22">
    <w:abstractNumId w:val="12"/>
  </w:num>
  <w:num w:numId="23">
    <w:abstractNumId w:val="24"/>
  </w:num>
  <w:num w:numId="24">
    <w:abstractNumId w:val="4"/>
  </w:num>
  <w:num w:numId="25">
    <w:abstractNumId w:val="18"/>
  </w:num>
  <w:num w:numId="26">
    <w:abstractNumId w:val="26"/>
  </w:num>
  <w:num w:numId="27">
    <w:abstractNumId w:val="25"/>
  </w:num>
  <w:num w:numId="28">
    <w:abstractNumId w:val="14"/>
  </w:num>
  <w:num w:numId="29">
    <w:abstractNumId w:val="31"/>
  </w:num>
  <w:num w:numId="30">
    <w:abstractNumId w:val="30"/>
  </w:num>
  <w:num w:numId="31">
    <w:abstractNumId w:val="20"/>
  </w:num>
  <w:num w:numId="32">
    <w:abstractNumId w:val="29"/>
  </w:num>
  <w:num w:numId="33">
    <w:abstractNumId w:val="21"/>
  </w:num>
  <w:num w:numId="34">
    <w:abstractNumId w:val="28"/>
  </w:num>
  <w:num w:numId="35">
    <w:abstractNumId w:val="17"/>
  </w:num>
  <w:num w:numId="36">
    <w:abstractNumId w:val="32"/>
  </w:num>
  <w:num w:numId="37">
    <w:abstractNumId w:val="34"/>
  </w:num>
  <w:num w:numId="38">
    <w:abstractNumId w:val="15"/>
  </w:num>
  <w:num w:numId="39">
    <w:abstractNumId w:val="23"/>
  </w:num>
  <w:num w:numId="40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39"/>
    <w:rsid w:val="00031B75"/>
    <w:rsid w:val="000364FC"/>
    <w:rsid w:val="00040195"/>
    <w:rsid w:val="00052162"/>
    <w:rsid w:val="00061516"/>
    <w:rsid w:val="00062A6A"/>
    <w:rsid w:val="000718F9"/>
    <w:rsid w:val="00072DB2"/>
    <w:rsid w:val="0009644E"/>
    <w:rsid w:val="000A67B5"/>
    <w:rsid w:val="000C5DBA"/>
    <w:rsid w:val="000F498F"/>
    <w:rsid w:val="000F7E33"/>
    <w:rsid w:val="00104E3F"/>
    <w:rsid w:val="001146E2"/>
    <w:rsid w:val="001159F8"/>
    <w:rsid w:val="001256F3"/>
    <w:rsid w:val="0016105C"/>
    <w:rsid w:val="00187D18"/>
    <w:rsid w:val="001B61CF"/>
    <w:rsid w:val="001D4056"/>
    <w:rsid w:val="001E07F7"/>
    <w:rsid w:val="00205954"/>
    <w:rsid w:val="00205F83"/>
    <w:rsid w:val="002072C9"/>
    <w:rsid w:val="00224B6B"/>
    <w:rsid w:val="0024325A"/>
    <w:rsid w:val="00257724"/>
    <w:rsid w:val="00261C90"/>
    <w:rsid w:val="002644C3"/>
    <w:rsid w:val="002A6226"/>
    <w:rsid w:val="00304813"/>
    <w:rsid w:val="00317070"/>
    <w:rsid w:val="00321202"/>
    <w:rsid w:val="00326414"/>
    <w:rsid w:val="003313E2"/>
    <w:rsid w:val="003861EA"/>
    <w:rsid w:val="003A27C3"/>
    <w:rsid w:val="003D376C"/>
    <w:rsid w:val="003D5E93"/>
    <w:rsid w:val="003E7666"/>
    <w:rsid w:val="0040101E"/>
    <w:rsid w:val="00401F7A"/>
    <w:rsid w:val="004162A3"/>
    <w:rsid w:val="00416C8C"/>
    <w:rsid w:val="00422332"/>
    <w:rsid w:val="00423147"/>
    <w:rsid w:val="004249BB"/>
    <w:rsid w:val="00437508"/>
    <w:rsid w:val="00437BF3"/>
    <w:rsid w:val="00447849"/>
    <w:rsid w:val="00450CD1"/>
    <w:rsid w:val="0045388C"/>
    <w:rsid w:val="00455C91"/>
    <w:rsid w:val="00456E75"/>
    <w:rsid w:val="00467503"/>
    <w:rsid w:val="004D6696"/>
    <w:rsid w:val="004F546B"/>
    <w:rsid w:val="00522813"/>
    <w:rsid w:val="005518E2"/>
    <w:rsid w:val="00553B8B"/>
    <w:rsid w:val="00587336"/>
    <w:rsid w:val="00592290"/>
    <w:rsid w:val="005C485C"/>
    <w:rsid w:val="005C4BA3"/>
    <w:rsid w:val="005E3F80"/>
    <w:rsid w:val="006012E9"/>
    <w:rsid w:val="006276A0"/>
    <w:rsid w:val="00635930"/>
    <w:rsid w:val="00637A34"/>
    <w:rsid w:val="00676554"/>
    <w:rsid w:val="00684D15"/>
    <w:rsid w:val="00685AD9"/>
    <w:rsid w:val="006A2102"/>
    <w:rsid w:val="006E493E"/>
    <w:rsid w:val="00703A63"/>
    <w:rsid w:val="00703F9F"/>
    <w:rsid w:val="00714154"/>
    <w:rsid w:val="00751351"/>
    <w:rsid w:val="00783B75"/>
    <w:rsid w:val="00786A39"/>
    <w:rsid w:val="007A7B1F"/>
    <w:rsid w:val="007B3ECC"/>
    <w:rsid w:val="007B4FF8"/>
    <w:rsid w:val="007C46B3"/>
    <w:rsid w:val="00821704"/>
    <w:rsid w:val="00822C2C"/>
    <w:rsid w:val="00823736"/>
    <w:rsid w:val="00833E83"/>
    <w:rsid w:val="00841883"/>
    <w:rsid w:val="00854C92"/>
    <w:rsid w:val="008563AB"/>
    <w:rsid w:val="008575C3"/>
    <w:rsid w:val="0088448D"/>
    <w:rsid w:val="00886F9F"/>
    <w:rsid w:val="008A2A8B"/>
    <w:rsid w:val="008A549A"/>
    <w:rsid w:val="008C3809"/>
    <w:rsid w:val="008D4D9A"/>
    <w:rsid w:val="008E5528"/>
    <w:rsid w:val="008F38F2"/>
    <w:rsid w:val="009201D8"/>
    <w:rsid w:val="00924947"/>
    <w:rsid w:val="0093128D"/>
    <w:rsid w:val="00954F79"/>
    <w:rsid w:val="009607FF"/>
    <w:rsid w:val="00962460"/>
    <w:rsid w:val="00971A80"/>
    <w:rsid w:val="00972457"/>
    <w:rsid w:val="009B03B2"/>
    <w:rsid w:val="009C3287"/>
    <w:rsid w:val="009F1110"/>
    <w:rsid w:val="009F3E4B"/>
    <w:rsid w:val="00A122B7"/>
    <w:rsid w:val="00A30172"/>
    <w:rsid w:val="00A4332B"/>
    <w:rsid w:val="00A46F00"/>
    <w:rsid w:val="00A5770F"/>
    <w:rsid w:val="00A615A0"/>
    <w:rsid w:val="00A662A5"/>
    <w:rsid w:val="00A66BC8"/>
    <w:rsid w:val="00A928E5"/>
    <w:rsid w:val="00AB659F"/>
    <w:rsid w:val="00AD5640"/>
    <w:rsid w:val="00AE25EA"/>
    <w:rsid w:val="00AE3215"/>
    <w:rsid w:val="00B177B4"/>
    <w:rsid w:val="00B179FB"/>
    <w:rsid w:val="00B3507E"/>
    <w:rsid w:val="00B44552"/>
    <w:rsid w:val="00B670DE"/>
    <w:rsid w:val="00B81D48"/>
    <w:rsid w:val="00BA1F84"/>
    <w:rsid w:val="00BA5BD3"/>
    <w:rsid w:val="00BB5891"/>
    <w:rsid w:val="00BC45F2"/>
    <w:rsid w:val="00BF5114"/>
    <w:rsid w:val="00C0060A"/>
    <w:rsid w:val="00C159A8"/>
    <w:rsid w:val="00C43EA9"/>
    <w:rsid w:val="00C500F2"/>
    <w:rsid w:val="00C50A4B"/>
    <w:rsid w:val="00C741C7"/>
    <w:rsid w:val="00C80740"/>
    <w:rsid w:val="00C81094"/>
    <w:rsid w:val="00C85505"/>
    <w:rsid w:val="00C96233"/>
    <w:rsid w:val="00CD51E5"/>
    <w:rsid w:val="00CE04B2"/>
    <w:rsid w:val="00CF643C"/>
    <w:rsid w:val="00D32067"/>
    <w:rsid w:val="00D35332"/>
    <w:rsid w:val="00D42D3D"/>
    <w:rsid w:val="00D47F67"/>
    <w:rsid w:val="00D57EAF"/>
    <w:rsid w:val="00D6189F"/>
    <w:rsid w:val="00D8243F"/>
    <w:rsid w:val="00DA7BC0"/>
    <w:rsid w:val="00DD3A10"/>
    <w:rsid w:val="00DF3AD6"/>
    <w:rsid w:val="00E1107C"/>
    <w:rsid w:val="00E17D8C"/>
    <w:rsid w:val="00E23872"/>
    <w:rsid w:val="00E25AF7"/>
    <w:rsid w:val="00E27A6C"/>
    <w:rsid w:val="00E300FF"/>
    <w:rsid w:val="00E450BE"/>
    <w:rsid w:val="00E54CC3"/>
    <w:rsid w:val="00E612EC"/>
    <w:rsid w:val="00E75E84"/>
    <w:rsid w:val="00E7795C"/>
    <w:rsid w:val="00E811D8"/>
    <w:rsid w:val="00E93A6F"/>
    <w:rsid w:val="00E95270"/>
    <w:rsid w:val="00EC65A3"/>
    <w:rsid w:val="00EC7BC4"/>
    <w:rsid w:val="00EE31C9"/>
    <w:rsid w:val="00EE518C"/>
    <w:rsid w:val="00F80358"/>
    <w:rsid w:val="00FB3CD2"/>
    <w:rsid w:val="00FB5D54"/>
    <w:rsid w:val="00FE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86A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6A39"/>
    <w:pPr>
      <w:keepNext/>
      <w:widowControl w:val="0"/>
      <w:numPr>
        <w:numId w:val="1"/>
      </w:numPr>
      <w:overflowPunct w:val="0"/>
      <w:autoSpaceDE w:val="0"/>
      <w:spacing w:line="360" w:lineRule="auto"/>
      <w:jc w:val="both"/>
      <w:textAlignment w:val="baseline"/>
      <w:outlineLvl w:val="0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6A39"/>
    <w:pPr>
      <w:jc w:val="both"/>
    </w:pPr>
    <w:rPr>
      <w:rFonts w:ascii="Bookman Old Style" w:hAnsi="Bookman Old Style"/>
      <w:sz w:val="22"/>
      <w:szCs w:val="22"/>
      <w:lang w:val="x-none"/>
    </w:rPr>
  </w:style>
  <w:style w:type="paragraph" w:styleId="Tekstprzypisudolnego">
    <w:name w:val="footnote text"/>
    <w:basedOn w:val="Normalny"/>
    <w:link w:val="TekstprzypisudolnegoZnak"/>
    <w:semiHidden/>
    <w:rsid w:val="00786A39"/>
    <w:rPr>
      <w:sz w:val="20"/>
      <w:szCs w:val="20"/>
      <w:lang w:val="x-none"/>
    </w:rPr>
  </w:style>
  <w:style w:type="paragraph" w:styleId="Tytu">
    <w:name w:val="Title"/>
    <w:basedOn w:val="Normalny"/>
    <w:next w:val="Normalny"/>
    <w:link w:val="TytuZnak"/>
    <w:qFormat/>
    <w:rsid w:val="00786A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86A39"/>
    <w:rPr>
      <w:rFonts w:ascii="Cambria" w:hAnsi="Cambria"/>
      <w:b/>
      <w:bCs/>
      <w:kern w:val="28"/>
      <w:sz w:val="32"/>
      <w:szCs w:val="32"/>
      <w:lang w:val="pl-PL" w:eastAsia="ar-SA" w:bidi="ar-SA"/>
    </w:rPr>
  </w:style>
  <w:style w:type="character" w:customStyle="1" w:styleId="Nagwek1Znak">
    <w:name w:val="Nagłówek 1 Znak"/>
    <w:link w:val="Nagwek1"/>
    <w:rsid w:val="00205954"/>
    <w:rPr>
      <w:sz w:val="24"/>
      <w:lang w:val="x-none" w:eastAsia="ar-SA"/>
    </w:rPr>
  </w:style>
  <w:style w:type="character" w:customStyle="1" w:styleId="TekstpodstawowyZnak">
    <w:name w:val="Tekst podstawowy Znak"/>
    <w:link w:val="Tekstpodstawowy"/>
    <w:rsid w:val="00205954"/>
    <w:rPr>
      <w:rFonts w:ascii="Bookman Old Style" w:hAnsi="Bookman Old Style"/>
      <w:sz w:val="22"/>
      <w:szCs w:val="22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05954"/>
    <w:rPr>
      <w:lang w:eastAsia="ar-SA"/>
    </w:rPr>
  </w:style>
  <w:style w:type="paragraph" w:styleId="Nagwek">
    <w:name w:val="header"/>
    <w:basedOn w:val="Normalny"/>
    <w:link w:val="Nagwek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0481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48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0481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9229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59229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24325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3E76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E7666"/>
    <w:rPr>
      <w:sz w:val="16"/>
      <w:szCs w:val="16"/>
      <w:lang w:eastAsia="ar-SA"/>
    </w:rPr>
  </w:style>
  <w:style w:type="paragraph" w:styleId="Tekstblokowy">
    <w:name w:val="Block Text"/>
    <w:basedOn w:val="Normalny"/>
    <w:rsid w:val="003E7666"/>
    <w:pPr>
      <w:suppressAutoHyphens w:val="0"/>
      <w:autoSpaceDE w:val="0"/>
      <w:autoSpaceDN w:val="0"/>
      <w:adjustRightInd w:val="0"/>
      <w:ind w:left="150" w:right="-426"/>
    </w:pPr>
    <w:rPr>
      <w:rFonts w:ascii="Arial Narrow" w:hAnsi="Arial Narrow" w:cs="Arial Narrow"/>
      <w:lang w:eastAsia="pl-PL"/>
    </w:rPr>
  </w:style>
  <w:style w:type="paragraph" w:customStyle="1" w:styleId="Tekstblokowy1">
    <w:name w:val="Tekst blokowy1"/>
    <w:basedOn w:val="Normalny"/>
    <w:rsid w:val="003E7666"/>
    <w:pPr>
      <w:autoSpaceDE w:val="0"/>
      <w:ind w:left="150" w:right="-426"/>
    </w:pPr>
    <w:rPr>
      <w:rFonts w:ascii="Arial Narrow" w:hAnsi="Arial Narrow" w:cs="Arial Narrow"/>
    </w:rPr>
  </w:style>
  <w:style w:type="paragraph" w:styleId="Tekstpodstawowywcity">
    <w:name w:val="Body Text Indent"/>
    <w:basedOn w:val="Normalny"/>
    <w:link w:val="TekstpodstawowywcityZnak"/>
    <w:rsid w:val="00AE25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E25EA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F83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1729</Words>
  <Characters>10378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DZP/KO/…/2010</vt:lpstr>
    </vt:vector>
  </TitlesOfParts>
  <Company>Samodzielny Publ. Zespół Szpitali Pulm.-Reum. w Kup</Company>
  <LinksUpToDate>false</LinksUpToDate>
  <CharactersWithSpaces>12083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DZP/KO/…/2010</dc:title>
  <dc:creator>Andrzej Bunio</dc:creator>
  <cp:lastModifiedBy>Ewa Joniec</cp:lastModifiedBy>
  <cp:revision>34</cp:revision>
  <cp:lastPrinted>2013-08-08T12:24:00Z</cp:lastPrinted>
  <dcterms:created xsi:type="dcterms:W3CDTF">2012-10-10T10:54:00Z</dcterms:created>
  <dcterms:modified xsi:type="dcterms:W3CDTF">2013-08-08T12:25:00Z</dcterms:modified>
</cp:coreProperties>
</file>